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C36" w:rsidRPr="0050446E" w:rsidRDefault="00443C36" w:rsidP="00443C36">
      <w:pPr>
        <w:jc w:val="center"/>
        <w:rPr>
          <w:rFonts w:ascii="Times New Roman" w:hAnsi="Times New Roman" w:cs="Times New Roman"/>
          <w:b/>
          <w:sz w:val="28"/>
          <w:szCs w:val="28"/>
        </w:rPr>
      </w:pPr>
      <w:r w:rsidRPr="0050446E">
        <w:rPr>
          <w:rFonts w:ascii="Times New Roman" w:hAnsi="Times New Roman" w:cs="Times New Roman"/>
          <w:b/>
          <w:sz w:val="28"/>
          <w:szCs w:val="28"/>
        </w:rPr>
        <w:t>ФЕДЕРАЛЬНАЯ АНТИМОНОПОЛЬНАЯ СЛУЖБА</w:t>
      </w:r>
    </w:p>
    <w:p w:rsidR="00443C36" w:rsidRPr="0050446E" w:rsidRDefault="00443C36" w:rsidP="00443C36">
      <w:pPr>
        <w:spacing w:before="240"/>
        <w:jc w:val="center"/>
        <w:rPr>
          <w:rFonts w:ascii="Times New Roman" w:hAnsi="Times New Roman" w:cs="Times New Roman"/>
          <w:b/>
          <w:sz w:val="28"/>
          <w:szCs w:val="28"/>
        </w:rPr>
      </w:pPr>
      <w:r w:rsidRPr="0050446E">
        <w:rPr>
          <w:rFonts w:ascii="Times New Roman" w:hAnsi="Times New Roman" w:cs="Times New Roman"/>
          <w:b/>
          <w:sz w:val="28"/>
          <w:szCs w:val="28"/>
        </w:rPr>
        <w:t>Отдел общественных связей</w:t>
      </w:r>
    </w:p>
    <w:p w:rsidR="00443C36" w:rsidRPr="0050446E" w:rsidRDefault="00443C36" w:rsidP="00443C36">
      <w:pPr>
        <w:spacing w:before="5280"/>
        <w:jc w:val="center"/>
        <w:rPr>
          <w:rFonts w:ascii="Times New Roman" w:hAnsi="Times New Roman" w:cs="Times New Roman"/>
          <w:b/>
          <w:sz w:val="28"/>
          <w:szCs w:val="28"/>
        </w:rPr>
      </w:pPr>
      <w:r w:rsidRPr="0050446E">
        <w:rPr>
          <w:rFonts w:ascii="Times New Roman" w:hAnsi="Times New Roman" w:cs="Times New Roman"/>
          <w:b/>
          <w:sz w:val="28"/>
          <w:szCs w:val="28"/>
        </w:rPr>
        <w:t>ОБЗОР СМИ</w:t>
      </w:r>
    </w:p>
    <w:p w:rsidR="00443C36" w:rsidRPr="0050446E" w:rsidRDefault="00065876" w:rsidP="00065876">
      <w:pPr>
        <w:jc w:val="center"/>
        <w:rPr>
          <w:rFonts w:ascii="Times New Roman" w:hAnsi="Times New Roman" w:cs="Times New Roman"/>
          <w:b/>
          <w:sz w:val="28"/>
          <w:szCs w:val="28"/>
        </w:rPr>
      </w:pPr>
      <w:r w:rsidRPr="0050446E">
        <w:rPr>
          <w:rFonts w:ascii="Times New Roman" w:hAnsi="Times New Roman" w:cs="Times New Roman"/>
          <w:b/>
          <w:sz w:val="28"/>
          <w:szCs w:val="28"/>
        </w:rPr>
        <w:t>п</w:t>
      </w:r>
      <w:r w:rsidR="00443C36" w:rsidRPr="0050446E">
        <w:rPr>
          <w:rFonts w:ascii="Times New Roman" w:hAnsi="Times New Roman" w:cs="Times New Roman"/>
          <w:b/>
          <w:sz w:val="28"/>
          <w:szCs w:val="28"/>
        </w:rPr>
        <w:t xml:space="preserve">о реформе </w:t>
      </w:r>
      <w:r w:rsidRPr="0050446E">
        <w:rPr>
          <w:rFonts w:ascii="Times New Roman" w:hAnsi="Times New Roman" w:cs="Times New Roman"/>
          <w:b/>
          <w:sz w:val="28"/>
          <w:szCs w:val="28"/>
        </w:rPr>
        <w:t xml:space="preserve">контрольно-надзорной деятельности в ФАС России за период </w:t>
      </w:r>
      <w:r w:rsidR="00B4726E">
        <w:rPr>
          <w:rFonts w:ascii="Times New Roman" w:hAnsi="Times New Roman" w:cs="Times New Roman"/>
          <w:b/>
          <w:sz w:val="28"/>
          <w:szCs w:val="28"/>
        </w:rPr>
        <w:t>18</w:t>
      </w:r>
      <w:r w:rsidR="00443C36" w:rsidRPr="0050446E">
        <w:rPr>
          <w:rFonts w:ascii="Times New Roman" w:hAnsi="Times New Roman" w:cs="Times New Roman"/>
          <w:b/>
          <w:sz w:val="28"/>
          <w:szCs w:val="28"/>
        </w:rPr>
        <w:t>-</w:t>
      </w:r>
      <w:r w:rsidR="00B4726E">
        <w:rPr>
          <w:rFonts w:ascii="Times New Roman" w:hAnsi="Times New Roman" w:cs="Times New Roman"/>
          <w:b/>
          <w:sz w:val="28"/>
          <w:szCs w:val="28"/>
        </w:rPr>
        <w:t>22</w:t>
      </w:r>
      <w:r w:rsidR="00443C36" w:rsidRPr="0050446E">
        <w:rPr>
          <w:rFonts w:ascii="Times New Roman" w:hAnsi="Times New Roman" w:cs="Times New Roman"/>
          <w:b/>
          <w:sz w:val="28"/>
          <w:szCs w:val="28"/>
        </w:rPr>
        <w:t>.1</w:t>
      </w:r>
      <w:r w:rsidR="002313C6" w:rsidRPr="0050446E">
        <w:rPr>
          <w:rFonts w:ascii="Times New Roman" w:hAnsi="Times New Roman" w:cs="Times New Roman"/>
          <w:b/>
          <w:sz w:val="28"/>
          <w:szCs w:val="28"/>
        </w:rPr>
        <w:t>2</w:t>
      </w:r>
      <w:r w:rsidR="00B4726E">
        <w:rPr>
          <w:rFonts w:ascii="Times New Roman" w:hAnsi="Times New Roman" w:cs="Times New Roman"/>
          <w:b/>
          <w:sz w:val="28"/>
          <w:szCs w:val="28"/>
        </w:rPr>
        <w:t>.2017</w:t>
      </w: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rsidP="00443C36">
      <w:pPr>
        <w:jc w:val="center"/>
        <w:rPr>
          <w:rFonts w:ascii="Times New Roman" w:hAnsi="Times New Roman" w:cs="Times New Roman"/>
          <w:sz w:val="28"/>
          <w:szCs w:val="28"/>
        </w:rPr>
      </w:pPr>
    </w:p>
    <w:p w:rsidR="00443C36" w:rsidRPr="0050446E" w:rsidRDefault="00443C36">
      <w:pPr>
        <w:rPr>
          <w:rFonts w:ascii="Times New Roman" w:hAnsi="Times New Roman" w:cs="Times New Roman"/>
          <w:sz w:val="28"/>
          <w:szCs w:val="28"/>
        </w:rPr>
      </w:pPr>
    </w:p>
    <w:p w:rsidR="005915A0" w:rsidRPr="0050446E" w:rsidRDefault="0043401D" w:rsidP="005915A0">
      <w:pPr>
        <w:pStyle w:val="2"/>
        <w:rPr>
          <w:rFonts w:ascii="Times New Roman" w:eastAsia="Times New Roman" w:hAnsi="Times New Roman" w:cs="Times New Roman"/>
          <w:b/>
          <w:bCs w:val="0"/>
          <w:iCs w:val="0"/>
          <w:color w:val="auto"/>
          <w:sz w:val="28"/>
        </w:rPr>
      </w:pPr>
      <w:r w:rsidRPr="0050446E">
        <w:rPr>
          <w:rFonts w:ascii="Times New Roman" w:eastAsia="Times New Roman" w:hAnsi="Times New Roman" w:cs="Times New Roman"/>
          <w:b/>
          <w:bCs w:val="0"/>
          <w:iCs w:val="0"/>
          <w:color w:val="auto"/>
          <w:sz w:val="28"/>
        </w:rPr>
        <w:lastRenderedPageBreak/>
        <w:t>1</w:t>
      </w:r>
      <w:r w:rsidR="00B4726E">
        <w:rPr>
          <w:rFonts w:ascii="Times New Roman" w:eastAsia="Times New Roman" w:hAnsi="Times New Roman" w:cs="Times New Roman"/>
          <w:b/>
          <w:bCs w:val="0"/>
          <w:iCs w:val="0"/>
          <w:color w:val="auto"/>
          <w:sz w:val="28"/>
        </w:rPr>
        <w:t>8</w:t>
      </w:r>
      <w:r w:rsidRPr="0050446E">
        <w:rPr>
          <w:rFonts w:ascii="Times New Roman" w:eastAsia="Times New Roman" w:hAnsi="Times New Roman" w:cs="Times New Roman"/>
          <w:b/>
          <w:bCs w:val="0"/>
          <w:iCs w:val="0"/>
          <w:color w:val="auto"/>
          <w:sz w:val="28"/>
        </w:rPr>
        <w:t xml:space="preserve"> д</w:t>
      </w:r>
      <w:r w:rsidR="00A45AFB" w:rsidRPr="0050446E">
        <w:rPr>
          <w:rFonts w:ascii="Times New Roman" w:eastAsia="Times New Roman" w:hAnsi="Times New Roman" w:cs="Times New Roman"/>
          <w:b/>
          <w:bCs w:val="0"/>
          <w:iCs w:val="0"/>
          <w:color w:val="auto"/>
          <w:sz w:val="28"/>
        </w:rPr>
        <w:t>екабря</w:t>
      </w:r>
      <w:r w:rsidR="005915A0" w:rsidRPr="0050446E">
        <w:rPr>
          <w:rFonts w:ascii="Times New Roman" w:eastAsia="Times New Roman" w:hAnsi="Times New Roman" w:cs="Times New Roman"/>
          <w:b/>
          <w:bCs w:val="0"/>
          <w:iCs w:val="0"/>
          <w:color w:val="auto"/>
          <w:sz w:val="28"/>
        </w:rPr>
        <w:t xml:space="preserve"> 2017</w:t>
      </w:r>
    </w:p>
    <w:p w:rsidR="00A45AFB" w:rsidRPr="0050446E" w:rsidRDefault="00A45AFB" w:rsidP="00AF0F43">
      <w:pPr>
        <w:pStyle w:val="2"/>
        <w:rPr>
          <w:rFonts w:ascii="Times New Roman" w:hAnsi="Times New Roman" w:cs="Times New Roman"/>
          <w:b/>
          <w:bCs w:val="0"/>
          <w:iCs w:val="0"/>
          <w:sz w:val="28"/>
          <w:shd w:val="clear" w:color="auto" w:fill="auto"/>
        </w:rPr>
      </w:pPr>
      <w:r w:rsidRPr="0050446E">
        <w:rPr>
          <w:rFonts w:ascii="Times New Roman" w:hAnsi="Times New Roman" w:cs="Times New Roman"/>
          <w:b/>
          <w:bCs w:val="0"/>
          <w:iCs w:val="0"/>
          <w:sz w:val="28"/>
          <w:shd w:val="clear" w:color="auto" w:fill="auto"/>
        </w:rPr>
        <w:t xml:space="preserve">Российская газета </w:t>
      </w:r>
    </w:p>
    <w:p w:rsidR="00A45AFB" w:rsidRPr="0050446E" w:rsidRDefault="00A45AFB" w:rsidP="00AF0F43">
      <w:pPr>
        <w:jc w:val="both"/>
        <w:rPr>
          <w:rFonts w:ascii="Times New Roman" w:eastAsia="Times New Roman" w:hAnsi="Times New Roman" w:cs="Times New Roman"/>
          <w:b/>
          <w:color w:val="auto"/>
          <w:sz w:val="28"/>
          <w:szCs w:val="28"/>
          <w:shd w:val="clear" w:color="auto" w:fill="FFFFFF"/>
        </w:rPr>
      </w:pPr>
      <w:r w:rsidRPr="0050446E">
        <w:rPr>
          <w:rFonts w:ascii="Times New Roman" w:eastAsia="Times New Roman" w:hAnsi="Times New Roman" w:cs="Times New Roman"/>
          <w:b/>
          <w:color w:val="auto"/>
          <w:sz w:val="28"/>
          <w:szCs w:val="28"/>
          <w:shd w:val="clear" w:color="auto" w:fill="FFFFFF"/>
        </w:rPr>
        <w:t>КОНТРОЛЬ СЛАБЕЕТ</w:t>
      </w:r>
    </w:p>
    <w:p w:rsidR="00A45AFB" w:rsidRPr="0050446E" w:rsidRDefault="00A45AFB" w:rsidP="00A45AFB">
      <w:pPr>
        <w:pStyle w:val="a9"/>
        <w:jc w:val="left"/>
        <w:rPr>
          <w:rFonts w:ascii="Times New Roman" w:hAnsi="Times New Roman" w:cs="Times New Roman"/>
          <w:sz w:val="28"/>
          <w:szCs w:val="28"/>
        </w:rPr>
      </w:pPr>
      <w:r w:rsidRPr="0050446E">
        <w:rPr>
          <w:rFonts w:ascii="Times New Roman" w:hAnsi="Times New Roman" w:cs="Times New Roman"/>
          <w:sz w:val="28"/>
          <w:szCs w:val="28"/>
        </w:rPr>
        <w:t>Автор: Мамонова Евгения</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В 2018 году число проверок бизнеса снизится на 10 процентов</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КАЧЕСТВО администрирования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xml:space="preserve"> в России по итогам 2017 года оценено на 310 баллов из 1000 возможных. Подобная оценка проведена впервые в рамках Индекса качества администрирования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составленного Аналитическим центром при правительстве РФ.</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Данные получены на основе информации о работе 12 ведомств, участвующих в приоритетной программе по реформированию </w:t>
      </w:r>
      <w:r w:rsidRPr="0050446E">
        <w:rPr>
          <w:rFonts w:ascii="Times New Roman" w:hAnsi="Times New Roman" w:cs="Times New Roman"/>
          <w:sz w:val="28"/>
          <w:szCs w:val="28"/>
          <w:shd w:val="clear" w:color="auto" w:fill="C0C0C0"/>
        </w:rPr>
        <w:t>контрольно-надзорной деятельности (КНД</w:t>
      </w:r>
      <w:r w:rsidRPr="0050446E">
        <w:rPr>
          <w:rFonts w:ascii="Times New Roman" w:hAnsi="Times New Roman" w:cs="Times New Roman"/>
          <w:sz w:val="28"/>
          <w:szCs w:val="28"/>
        </w:rPr>
        <w:t>). Индекс показывает уровень административной нагрузки на организации и предпринимателей, а также эффективность работы контрольно-надзорных органов.</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Лучше всего дела обстоят с таможенным контролем - 465 баллов. На втором месте - госконтроль за соблюдением антимонопольного законодательства - 411 баллов, на третьем - контроль за соблюдением трудового законодательства - 400 баллов. В топ-5 попали надзор в сфере обращения лекарств и налоговый контроль. Меньше всего баллов набрал контроль МВД в сфере миграции - 100 баллов.</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По итогам общей оценки администрирования надзорной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в ведомствах с учетом всех видов контроля в пятерку лучших вошли ФТС - 465 баллов, </w:t>
      </w:r>
      <w:proofErr w:type="spellStart"/>
      <w:r w:rsidRPr="0050446E">
        <w:rPr>
          <w:rFonts w:ascii="Times New Roman" w:hAnsi="Times New Roman" w:cs="Times New Roman"/>
          <w:sz w:val="28"/>
          <w:szCs w:val="28"/>
        </w:rPr>
        <w:t>Роструд</w:t>
      </w:r>
      <w:proofErr w:type="spellEnd"/>
      <w:r w:rsidRPr="0050446E">
        <w:rPr>
          <w:rFonts w:ascii="Times New Roman" w:hAnsi="Times New Roman" w:cs="Times New Roman"/>
          <w:sz w:val="28"/>
          <w:szCs w:val="28"/>
        </w:rPr>
        <w:t xml:space="preserve"> - 400 баллов, ФАС - 373 балла, </w:t>
      </w:r>
      <w:proofErr w:type="spellStart"/>
      <w:r w:rsidRPr="0050446E">
        <w:rPr>
          <w:rFonts w:ascii="Times New Roman" w:hAnsi="Times New Roman" w:cs="Times New Roman"/>
          <w:sz w:val="28"/>
          <w:szCs w:val="28"/>
        </w:rPr>
        <w:t>Росприроднадзор</w:t>
      </w:r>
      <w:proofErr w:type="spellEnd"/>
      <w:r w:rsidRPr="0050446E">
        <w:rPr>
          <w:rFonts w:ascii="Times New Roman" w:hAnsi="Times New Roman" w:cs="Times New Roman"/>
          <w:sz w:val="28"/>
          <w:szCs w:val="28"/>
        </w:rPr>
        <w:t xml:space="preserve"> - 279 баллов и ФНС - 269 баллов.</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По словам экспертов, к 2025 году в результате </w:t>
      </w:r>
      <w:r w:rsidRPr="0050446E">
        <w:rPr>
          <w:rFonts w:ascii="Times New Roman" w:hAnsi="Times New Roman" w:cs="Times New Roman"/>
          <w:sz w:val="28"/>
          <w:szCs w:val="28"/>
          <w:shd w:val="clear" w:color="auto" w:fill="C0C0C0"/>
        </w:rPr>
        <w:t>реформы КНД</w:t>
      </w:r>
      <w:r w:rsidRPr="0050446E">
        <w:rPr>
          <w:rFonts w:ascii="Times New Roman" w:hAnsi="Times New Roman" w:cs="Times New Roman"/>
          <w:sz w:val="28"/>
          <w:szCs w:val="28"/>
        </w:rPr>
        <w:t xml:space="preserve"> показатели индекса должны приблизиться к максимальному уровню в 1000 баллов. "Результаты проведения оценки - это не рейтинг плохих и хороших, это отправная точка, которая показывает, в каком направлении нам дальше двигаться, над какими слабыми местами нужно поработать лучше", - отметил министр РФ, старшее должностное лицо программы "</w:t>
      </w:r>
      <w:r w:rsidRPr="0050446E">
        <w:rPr>
          <w:rFonts w:ascii="Times New Roman" w:hAnsi="Times New Roman" w:cs="Times New Roman"/>
          <w:sz w:val="28"/>
          <w:szCs w:val="28"/>
          <w:shd w:val="clear" w:color="auto" w:fill="C0C0C0"/>
        </w:rPr>
        <w:t>Реформа</w:t>
      </w:r>
      <w:r w:rsidRPr="0050446E">
        <w:rPr>
          <w:rFonts w:ascii="Times New Roman" w:hAnsi="Times New Roman" w:cs="Times New Roman"/>
          <w:sz w:val="28"/>
          <w:szCs w:val="28"/>
        </w:rPr>
        <w:t xml:space="preserve"> контрольной и надзорной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Михаил Абызов.</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Сам бизнес средний уровень административной нагрузки со стороны контрольно-надзорных органов оценил на 3,16 балла по пятибалльной шкале. При этом треть опрошенных считает эту нагрузку высокой и очень высокой, а четверть - низкой. Пятая часть предпринимателей отметила, что за последний год нагрузка на их бизнес снизилась, а треть констатировала ее рост.</w:t>
      </w:r>
    </w:p>
    <w:p w:rsidR="00A45AFB" w:rsidRPr="0050446E" w:rsidRDefault="00A45AFB" w:rsidP="00A45AFB">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И хотя цифры выглядят не слишком впечатляюще, всего за год проведения </w:t>
      </w:r>
      <w:r w:rsidRPr="0050446E">
        <w:rPr>
          <w:rFonts w:ascii="Times New Roman" w:hAnsi="Times New Roman" w:cs="Times New Roman"/>
          <w:sz w:val="28"/>
          <w:szCs w:val="28"/>
          <w:shd w:val="clear" w:color="auto" w:fill="C0C0C0"/>
        </w:rPr>
        <w:t>реформы</w:t>
      </w:r>
      <w:r w:rsidRPr="0050446E">
        <w:rPr>
          <w:rFonts w:ascii="Times New Roman" w:hAnsi="Times New Roman" w:cs="Times New Roman"/>
          <w:sz w:val="28"/>
          <w:szCs w:val="28"/>
        </w:rPr>
        <w:t xml:space="preserve"> уже удалось добиться реального снижения смертности, травматизма и ущерба по ряду видов контроля и надзора. В 2018 году планируется, что число проверок снизится на 10 процентов, а по шести направлениям они будут отменены вовсе.</w:t>
      </w:r>
    </w:p>
    <w:p w:rsidR="00A45AFB" w:rsidRPr="0050446E" w:rsidRDefault="00A45AFB" w:rsidP="00AF0F43">
      <w:pPr>
        <w:jc w:val="both"/>
        <w:rPr>
          <w:rFonts w:ascii="Times New Roman" w:eastAsia="Times New Roman" w:hAnsi="Times New Roman" w:cs="Times New Roman"/>
          <w:bCs/>
          <w:sz w:val="28"/>
          <w:szCs w:val="28"/>
        </w:rPr>
      </w:pPr>
    </w:p>
    <w:p w:rsidR="005915A0" w:rsidRPr="0050446E" w:rsidRDefault="005915A0" w:rsidP="00AF0F43">
      <w:pPr>
        <w:pStyle w:val="ExportHyperlink"/>
        <w:jc w:val="both"/>
        <w:rPr>
          <w:rFonts w:ascii="Times New Roman" w:eastAsia="Times New Roman" w:hAnsi="Times New Roman" w:cs="Times New Roman"/>
          <w:sz w:val="28"/>
          <w:szCs w:val="28"/>
        </w:rPr>
      </w:pPr>
    </w:p>
    <w:p w:rsidR="005915A0" w:rsidRPr="0050446E" w:rsidRDefault="0043401D" w:rsidP="005915A0">
      <w:pPr>
        <w:pStyle w:val="a7"/>
        <w:rPr>
          <w:rFonts w:ascii="Times New Roman" w:hAnsi="Times New Roman" w:cs="Times New Roman"/>
          <w:b/>
          <w:sz w:val="28"/>
          <w:szCs w:val="28"/>
        </w:rPr>
      </w:pPr>
      <w:bookmarkStart w:id="0" w:name="txt_1809407_817003637"/>
      <w:r w:rsidRPr="0050446E">
        <w:rPr>
          <w:rFonts w:ascii="Times New Roman" w:hAnsi="Times New Roman" w:cs="Times New Roman"/>
          <w:b/>
          <w:sz w:val="28"/>
          <w:szCs w:val="28"/>
        </w:rPr>
        <w:t>14 декабр</w:t>
      </w:r>
      <w:r w:rsidR="005915A0" w:rsidRPr="0050446E">
        <w:rPr>
          <w:rFonts w:ascii="Times New Roman" w:hAnsi="Times New Roman" w:cs="Times New Roman"/>
          <w:b/>
          <w:sz w:val="28"/>
          <w:szCs w:val="28"/>
        </w:rPr>
        <w:t>я 2017</w:t>
      </w:r>
    </w:p>
    <w:bookmarkEnd w:id="0"/>
    <w:p w:rsidR="0043401D" w:rsidRPr="0050446E" w:rsidRDefault="0043401D" w:rsidP="005915A0">
      <w:pPr>
        <w:rPr>
          <w:rFonts w:ascii="Times New Roman" w:hAnsi="Times New Roman" w:cs="Times New Roman"/>
          <w:b/>
          <w:sz w:val="28"/>
          <w:szCs w:val="28"/>
          <w:shd w:val="clear" w:color="auto" w:fill="FFFFFF"/>
        </w:rPr>
      </w:pPr>
      <w:r w:rsidRPr="0050446E">
        <w:rPr>
          <w:rFonts w:ascii="Times New Roman" w:hAnsi="Times New Roman" w:cs="Times New Roman"/>
          <w:b/>
          <w:sz w:val="28"/>
          <w:szCs w:val="28"/>
          <w:shd w:val="clear" w:color="auto" w:fill="FFFFFF"/>
        </w:rPr>
        <w:t xml:space="preserve">ИА МАНГАЗЕЯ </w:t>
      </w:r>
    </w:p>
    <w:p w:rsidR="0043401D" w:rsidRPr="0050446E" w:rsidRDefault="0043401D" w:rsidP="00AF0F43">
      <w:pPr>
        <w:pStyle w:val="af3"/>
        <w:jc w:val="both"/>
        <w:rPr>
          <w:rFonts w:ascii="Times New Roman" w:eastAsia="Times New Roman" w:hAnsi="Times New Roman" w:cs="Times New Roman"/>
          <w:b/>
          <w:bCs/>
          <w:kern w:val="36"/>
          <w:sz w:val="28"/>
          <w:szCs w:val="28"/>
          <w:lang w:eastAsia="ru-RU"/>
        </w:rPr>
      </w:pPr>
      <w:r w:rsidRPr="0050446E">
        <w:rPr>
          <w:rFonts w:ascii="Times New Roman" w:eastAsia="Times New Roman" w:hAnsi="Times New Roman" w:cs="Times New Roman"/>
          <w:b/>
          <w:bCs/>
          <w:kern w:val="36"/>
          <w:sz w:val="28"/>
          <w:szCs w:val="28"/>
          <w:lang w:eastAsia="ru-RU"/>
        </w:rPr>
        <w:t>ОТКРЫТОЕ ПРАВИТЕЛЬСТВО СОСТАВИЛО РЕЙТИНГ ВЕДОМСТВ ПО ОРГАНИЗАЦИИ НАДЗОРНОЙ ДЕЯТЕЛЬНО</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Оценка качества администрирования надзорной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среди российских ведомств с учетом всех видов контроля показала, что лучше всех с этим справляется Федеральная таможенная служба, а также </w:t>
      </w:r>
      <w:proofErr w:type="spellStart"/>
      <w:r w:rsidRPr="0050446E">
        <w:rPr>
          <w:rFonts w:ascii="Times New Roman" w:hAnsi="Times New Roman" w:cs="Times New Roman"/>
          <w:sz w:val="28"/>
          <w:szCs w:val="28"/>
        </w:rPr>
        <w:t>Роструд</w:t>
      </w:r>
      <w:proofErr w:type="spellEnd"/>
      <w:r w:rsidRPr="0050446E">
        <w:rPr>
          <w:rFonts w:ascii="Times New Roman" w:hAnsi="Times New Roman" w:cs="Times New Roman"/>
          <w:sz w:val="28"/>
          <w:szCs w:val="28"/>
        </w:rPr>
        <w:t xml:space="preserve"> и Федеральная антимонопольная служба РФ, сообщила пресс-служба Открытого правительства.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"По итогам общей оценки администрирования надзорной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в ведомствах с учетом всех видов контроля в пятерку лучших вошли ФТС (465 баллов), </w:t>
      </w:r>
      <w:proofErr w:type="spellStart"/>
      <w:r w:rsidRPr="0050446E">
        <w:rPr>
          <w:rFonts w:ascii="Times New Roman" w:hAnsi="Times New Roman" w:cs="Times New Roman"/>
          <w:sz w:val="28"/>
          <w:szCs w:val="28"/>
        </w:rPr>
        <w:t>Роструд</w:t>
      </w:r>
      <w:proofErr w:type="spellEnd"/>
      <w:r w:rsidRPr="0050446E">
        <w:rPr>
          <w:rFonts w:ascii="Times New Roman" w:hAnsi="Times New Roman" w:cs="Times New Roman"/>
          <w:sz w:val="28"/>
          <w:szCs w:val="28"/>
        </w:rPr>
        <w:t xml:space="preserve"> (400), ФАС (373), </w:t>
      </w:r>
      <w:proofErr w:type="spellStart"/>
      <w:r w:rsidRPr="0050446E">
        <w:rPr>
          <w:rFonts w:ascii="Times New Roman" w:hAnsi="Times New Roman" w:cs="Times New Roman"/>
          <w:sz w:val="28"/>
          <w:szCs w:val="28"/>
        </w:rPr>
        <w:t>Росприроднадзор</w:t>
      </w:r>
      <w:proofErr w:type="spellEnd"/>
      <w:r w:rsidRPr="0050446E">
        <w:rPr>
          <w:rFonts w:ascii="Times New Roman" w:hAnsi="Times New Roman" w:cs="Times New Roman"/>
          <w:sz w:val="28"/>
          <w:szCs w:val="28"/>
        </w:rPr>
        <w:t xml:space="preserve"> (279) и ФНС (269). При этом наилучшие результаты достигнуты ведомствами в части повышения профессионализма инспекторов (41%), а наиболее скромные - в части снижения затрат для бизнеса (18%)", - сообщили в пресс-службе.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Эксперты Открытого правительства также оценили среднее качество администрирования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xml:space="preserve"> в России на 310 баллов из 1 тысячи возможных. Лучше всего дела здесь обстоят также с таможенным контролем, который осуществляет Федеральная таможенная служба. Качество его осуществления оценено на 465 баллов. Второе место досталось госконтролю за соблюдением антимонопольного законодательства (411 баллов), третье - контролю за соблюдением трудового законодательства, который осуществляет </w:t>
      </w:r>
      <w:proofErr w:type="spellStart"/>
      <w:r w:rsidRPr="0050446E">
        <w:rPr>
          <w:rFonts w:ascii="Times New Roman" w:hAnsi="Times New Roman" w:cs="Times New Roman"/>
          <w:sz w:val="28"/>
          <w:szCs w:val="28"/>
        </w:rPr>
        <w:t>Роструд</w:t>
      </w:r>
      <w:proofErr w:type="spellEnd"/>
      <w:r w:rsidRPr="0050446E">
        <w:rPr>
          <w:rFonts w:ascii="Times New Roman" w:hAnsi="Times New Roman" w:cs="Times New Roman"/>
          <w:sz w:val="28"/>
          <w:szCs w:val="28"/>
        </w:rPr>
        <w:t xml:space="preserve"> (400 баллов).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 топ-5 попали также надзор в сфере обращения лекарственных средств и налоговый контроль. Меньше всего баллов набрал контроль МВД в сфере миграции (100 баллов).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Министр по делам Открытого правительства РФ Михаил Абызов при этом сообщил, что опросы предпринимателей о том, как они оценивают уровень административной нагрузки на бизнес, станут регулярными, а методики расчета соответствующих индексов будут утверждены нормативными актами. Так, по его словам, нормативный акт, закрепляющий расчет индекса административной нагрузки на бизнес, планируется принять до 1 февраля.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Это не рейтинг плохих и хороших. Это для нас база и отправная точка. Нам надо иметь объективную систему показателей, которую мы сформируем не по отчетам, а на базе объективных обследований, цифр и показателей. Благодаря этим цифрам мы сможем узнать, где есть проблемы при взаимодействии госконтроля и бизнеса, какие есть проблемы в организации работы с инспекторским составом, что он ожидает от </w:t>
      </w:r>
      <w:r w:rsidRPr="0050446E">
        <w:rPr>
          <w:rFonts w:ascii="Times New Roman" w:hAnsi="Times New Roman" w:cs="Times New Roman"/>
          <w:sz w:val="28"/>
          <w:szCs w:val="28"/>
          <w:shd w:val="clear" w:color="auto" w:fill="C0C0C0"/>
        </w:rPr>
        <w:t>реформы</w:t>
      </w:r>
      <w:r w:rsidRPr="0050446E">
        <w:rPr>
          <w:rFonts w:ascii="Times New Roman" w:hAnsi="Times New Roman" w:cs="Times New Roman"/>
          <w:sz w:val="28"/>
          <w:szCs w:val="28"/>
        </w:rPr>
        <w:t xml:space="preserve">. Этот открытый формат и настрой, который давал бы инструменты для дальнейших преобразований, я хотел бы сохранить ", - цитирует пресс-служба слова </w:t>
      </w:r>
      <w:proofErr w:type="spellStart"/>
      <w:r w:rsidRPr="0050446E">
        <w:rPr>
          <w:rFonts w:ascii="Times New Roman" w:hAnsi="Times New Roman" w:cs="Times New Roman"/>
          <w:sz w:val="28"/>
          <w:szCs w:val="28"/>
        </w:rPr>
        <w:t>Абызова</w:t>
      </w:r>
      <w:proofErr w:type="spellEnd"/>
      <w:r w:rsidRPr="0050446E">
        <w:rPr>
          <w:rFonts w:ascii="Times New Roman" w:hAnsi="Times New Roman" w:cs="Times New Roman"/>
          <w:sz w:val="28"/>
          <w:szCs w:val="28"/>
        </w:rPr>
        <w:t xml:space="preserve">. </w:t>
      </w:r>
    </w:p>
    <w:p w:rsidR="0043401D" w:rsidRPr="0050446E" w:rsidRDefault="0043401D" w:rsidP="005915A0">
      <w:pPr>
        <w:pStyle w:val="a8"/>
        <w:spacing w:before="120"/>
        <w:rPr>
          <w:rFonts w:ascii="Times New Roman" w:hAnsi="Times New Roman" w:cs="Times New Roman"/>
          <w:sz w:val="28"/>
          <w:szCs w:val="28"/>
        </w:rPr>
      </w:pPr>
      <w:bookmarkStart w:id="1" w:name="txt_1809407_817359760"/>
    </w:p>
    <w:p w:rsidR="005915A0" w:rsidRPr="0050446E" w:rsidRDefault="0043401D" w:rsidP="005915A0">
      <w:pPr>
        <w:pStyle w:val="a8"/>
        <w:spacing w:before="120"/>
        <w:rPr>
          <w:rFonts w:ascii="Times New Roman" w:hAnsi="Times New Roman" w:cs="Times New Roman"/>
          <w:sz w:val="28"/>
          <w:szCs w:val="28"/>
        </w:rPr>
      </w:pPr>
      <w:r w:rsidRPr="0050446E">
        <w:rPr>
          <w:rFonts w:ascii="Times New Roman" w:hAnsi="Times New Roman" w:cs="Times New Roman"/>
          <w:sz w:val="28"/>
          <w:szCs w:val="28"/>
        </w:rPr>
        <w:lastRenderedPageBreak/>
        <w:t>14 декабря</w:t>
      </w:r>
      <w:r w:rsidR="005915A0" w:rsidRPr="0050446E">
        <w:rPr>
          <w:rFonts w:ascii="Times New Roman" w:hAnsi="Times New Roman" w:cs="Times New Roman"/>
          <w:sz w:val="28"/>
          <w:szCs w:val="28"/>
        </w:rPr>
        <w:t xml:space="preserve"> 2017</w:t>
      </w:r>
    </w:p>
    <w:p w:rsidR="005915A0" w:rsidRPr="0050446E" w:rsidRDefault="0043401D" w:rsidP="005915A0">
      <w:pPr>
        <w:pStyle w:val="a7"/>
        <w:rPr>
          <w:rFonts w:ascii="Times New Roman" w:eastAsia="Times New Roman" w:hAnsi="Times New Roman" w:cs="Times New Roman"/>
          <w:b/>
          <w:bCs/>
          <w:color w:val="auto"/>
          <w:kern w:val="36"/>
          <w:sz w:val="28"/>
          <w:szCs w:val="28"/>
          <w:shd w:val="clear" w:color="auto" w:fill="auto"/>
        </w:rPr>
      </w:pPr>
      <w:proofErr w:type="spellStart"/>
      <w:r w:rsidRPr="0050446E">
        <w:rPr>
          <w:rFonts w:ascii="Times New Roman" w:hAnsi="Times New Roman" w:cs="Times New Roman"/>
          <w:b/>
          <w:sz w:val="28"/>
          <w:szCs w:val="28"/>
        </w:rPr>
        <w:t>БезФормата.Ru</w:t>
      </w:r>
      <w:proofErr w:type="spellEnd"/>
      <w:r w:rsidRPr="0050446E">
        <w:rPr>
          <w:rFonts w:ascii="Times New Roman" w:hAnsi="Times New Roman" w:cs="Times New Roman"/>
          <w:b/>
          <w:sz w:val="28"/>
          <w:szCs w:val="28"/>
        </w:rPr>
        <w:t xml:space="preserve"> Хабаровск</w:t>
      </w:r>
    </w:p>
    <w:bookmarkEnd w:id="1"/>
    <w:p w:rsidR="005915A0" w:rsidRPr="0050446E" w:rsidRDefault="0043401D" w:rsidP="005915A0">
      <w:pPr>
        <w:pStyle w:val="a7"/>
        <w:rPr>
          <w:rFonts w:ascii="Times New Roman" w:eastAsia="Times New Roman" w:hAnsi="Times New Roman" w:cs="Times New Roman"/>
          <w:b/>
          <w:bCs/>
          <w:color w:val="auto"/>
          <w:kern w:val="36"/>
          <w:sz w:val="28"/>
          <w:szCs w:val="28"/>
          <w:shd w:val="clear" w:color="auto" w:fill="auto"/>
        </w:rPr>
      </w:pPr>
      <w:r w:rsidRPr="0050446E">
        <w:rPr>
          <w:rFonts w:ascii="Times New Roman" w:eastAsia="Times New Roman" w:hAnsi="Times New Roman" w:cs="Times New Roman"/>
          <w:b/>
          <w:bCs/>
          <w:color w:val="auto"/>
          <w:kern w:val="36"/>
          <w:sz w:val="28"/>
          <w:szCs w:val="28"/>
          <w:shd w:val="clear" w:color="auto" w:fill="auto"/>
        </w:rPr>
        <w:t>КРАЕВОЕ УФАС ОТЧИТАЛОСЬ ПО РЕЗУЛЬТАТАМ РАБОТЫ ВО ВТОРОМ ПОЛУГОДИИ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14 декабря 2017 года состоялись публичные обсуждения результатов правоприменительной практики Хабаровского УФАС России за второе полугодие 2017 года.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Публичные обсуждения были посвящены практике применения антимонопольного законодательства, законодательства о рекламе и законодательства в сфере закупок.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 публичных обсуждениях приняли участие представители подконтрольных субъектов, территориальных органов федеральных органов исполнительной власти, органов местного самоуправления, отраслевых ассоциаций, общественных объединений и др. Встречу открыли руководитель Хабаровского УФАС России Елена </w:t>
      </w:r>
      <w:proofErr w:type="spellStart"/>
      <w:r w:rsidRPr="0050446E">
        <w:rPr>
          <w:rFonts w:ascii="Times New Roman" w:hAnsi="Times New Roman" w:cs="Times New Roman"/>
          <w:sz w:val="28"/>
          <w:szCs w:val="28"/>
        </w:rPr>
        <w:t>Клостер</w:t>
      </w:r>
      <w:proofErr w:type="spellEnd"/>
      <w:r w:rsidRPr="0050446E">
        <w:rPr>
          <w:rFonts w:ascii="Times New Roman" w:hAnsi="Times New Roman" w:cs="Times New Roman"/>
          <w:sz w:val="28"/>
          <w:szCs w:val="28"/>
        </w:rPr>
        <w:t xml:space="preserve"> и Уполномоченный по защите прав предпринимателей в Хабаровском крае Олег Герасимов.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Представители УФАС рассказали о правоприменительной практике управления в сфере антимонопольного контроля, о разъяснениях ФАС России по определению размера убытков, причиненных в результате нарушения антимонопольного законодательства. Также по информации службы, во втором полугодии 2017 года сократилась доля необоснованных жалоб в сфере контрактной системы. По мнению антимонопольного органа, данный факт свидетельствует о более профессиональном подходе контрактных служб заказчиков, уполномоченных органов, повышении квалификации и профессионального уровня субъектов контроля.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Присутствующих интересовали вопросы размещения рекламы алкогольной продукции, распространения неэтичной рекламы и недостоверной рекламы скидок.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Федеральная антимонопольная служба является активным участником </w:t>
      </w:r>
      <w:r w:rsidRPr="0050446E">
        <w:rPr>
          <w:rFonts w:ascii="Times New Roman" w:hAnsi="Times New Roman" w:cs="Times New Roman"/>
          <w:sz w:val="28"/>
          <w:szCs w:val="28"/>
          <w:shd w:val="clear" w:color="auto" w:fill="C0C0C0"/>
        </w:rPr>
        <w:t>контрольно-надзорной реформы</w:t>
      </w:r>
      <w:r w:rsidRPr="0050446E">
        <w:rPr>
          <w:rFonts w:ascii="Times New Roman" w:hAnsi="Times New Roman" w:cs="Times New Roman"/>
          <w:sz w:val="28"/>
          <w:szCs w:val="28"/>
        </w:rPr>
        <w:t xml:space="preserve">. Служба концентрируется на нарушениях, имеющих значение для защиты и развития конкуренции в целом, для этого необходимо на данном мероприятии обсуждать практические проблемы антимонопольного регулирования, а также конкретные ситуации, с которыми в своей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сталкивается предпринимательское сообщество.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"Практика проведения публичных слушаний уже положительно зарекомендовала себя. Бизнес узнает о наиболее часто выявляемых нарушениях и о том, что нужно сделать для того, чтобы такие нарушения не допустить. Федеральная антимонопольная служба является активным участником </w:t>
      </w:r>
      <w:r w:rsidRPr="0050446E">
        <w:rPr>
          <w:rFonts w:ascii="Times New Roman" w:hAnsi="Times New Roman" w:cs="Times New Roman"/>
          <w:sz w:val="28"/>
          <w:szCs w:val="28"/>
          <w:shd w:val="clear" w:color="auto" w:fill="C0C0C0"/>
        </w:rPr>
        <w:t>контрольно-надзорной реформы</w:t>
      </w:r>
      <w:r w:rsidRPr="0050446E">
        <w:rPr>
          <w:rFonts w:ascii="Times New Roman" w:hAnsi="Times New Roman" w:cs="Times New Roman"/>
          <w:sz w:val="28"/>
          <w:szCs w:val="28"/>
        </w:rPr>
        <w:t xml:space="preserve">. Антимонопольная служба концентрируется на нарушениях, имеющих значение для защиты и развития конкуренции в целом, для этого необходимо на данном мероприятии обсуждать практические проблемы антимонопольного регулирования, а также конкретные ситуации, с которыми в своей </w:t>
      </w:r>
      <w:r w:rsidRPr="0050446E">
        <w:rPr>
          <w:rFonts w:ascii="Times New Roman" w:hAnsi="Times New Roman" w:cs="Times New Roman"/>
          <w:sz w:val="28"/>
          <w:szCs w:val="28"/>
          <w:shd w:val="clear" w:color="auto" w:fill="C0C0C0"/>
        </w:rPr>
        <w:lastRenderedPageBreak/>
        <w:t>деятельности</w:t>
      </w:r>
      <w:r w:rsidRPr="0050446E">
        <w:rPr>
          <w:rFonts w:ascii="Times New Roman" w:hAnsi="Times New Roman" w:cs="Times New Roman"/>
          <w:sz w:val="28"/>
          <w:szCs w:val="28"/>
        </w:rPr>
        <w:t xml:space="preserve"> сталкивается предпринимательское сообщество", - прокомментировал Олег Герасимов. </w:t>
      </w:r>
    </w:p>
    <w:p w:rsidR="0043401D" w:rsidRPr="0050446E" w:rsidRDefault="0043401D" w:rsidP="00173D64">
      <w:pPr>
        <w:pStyle w:val="a8"/>
        <w:spacing w:before="120"/>
        <w:rPr>
          <w:rFonts w:ascii="Times New Roman" w:hAnsi="Times New Roman" w:cs="Times New Roman"/>
          <w:sz w:val="28"/>
          <w:szCs w:val="28"/>
        </w:rPr>
      </w:pPr>
    </w:p>
    <w:p w:rsidR="005915A0" w:rsidRPr="0050446E" w:rsidRDefault="0043401D" w:rsidP="00173D64">
      <w:pPr>
        <w:pStyle w:val="a8"/>
        <w:spacing w:before="120"/>
        <w:rPr>
          <w:rFonts w:ascii="Times New Roman" w:hAnsi="Times New Roman" w:cs="Times New Roman"/>
          <w:sz w:val="28"/>
          <w:szCs w:val="28"/>
        </w:rPr>
      </w:pPr>
      <w:r w:rsidRPr="0050446E">
        <w:rPr>
          <w:rFonts w:ascii="Times New Roman" w:hAnsi="Times New Roman" w:cs="Times New Roman"/>
          <w:sz w:val="28"/>
          <w:szCs w:val="28"/>
        </w:rPr>
        <w:t>15 декабря</w:t>
      </w:r>
      <w:r w:rsidR="005915A0" w:rsidRPr="0050446E">
        <w:rPr>
          <w:rFonts w:ascii="Times New Roman" w:hAnsi="Times New Roman" w:cs="Times New Roman"/>
          <w:sz w:val="28"/>
          <w:szCs w:val="28"/>
        </w:rPr>
        <w:t xml:space="preserve"> 2017</w:t>
      </w:r>
    </w:p>
    <w:p w:rsidR="0043401D" w:rsidRPr="0050446E" w:rsidRDefault="0043401D" w:rsidP="005915A0">
      <w:pPr>
        <w:pStyle w:val="NormalExport"/>
        <w:rPr>
          <w:rFonts w:ascii="Times New Roman" w:hAnsi="Times New Roman" w:cs="Times New Roman"/>
          <w:b/>
          <w:sz w:val="28"/>
          <w:szCs w:val="28"/>
        </w:rPr>
      </w:pPr>
      <w:r w:rsidRPr="0050446E">
        <w:rPr>
          <w:rFonts w:ascii="Times New Roman" w:hAnsi="Times New Roman" w:cs="Times New Roman"/>
          <w:b/>
          <w:sz w:val="28"/>
          <w:szCs w:val="28"/>
        </w:rPr>
        <w:t xml:space="preserve">УФАС по Тульской области </w:t>
      </w:r>
    </w:p>
    <w:p w:rsidR="0043401D" w:rsidRPr="0050446E" w:rsidRDefault="0043401D" w:rsidP="00AF0F43">
      <w:pPr>
        <w:pStyle w:val="NormalExport"/>
        <w:rPr>
          <w:rFonts w:ascii="Times New Roman" w:hAnsi="Times New Roman" w:cs="Times New Roman"/>
          <w:b/>
          <w:sz w:val="28"/>
          <w:szCs w:val="28"/>
        </w:rPr>
      </w:pPr>
      <w:r w:rsidRPr="0050446E">
        <w:rPr>
          <w:rFonts w:ascii="Times New Roman" w:hAnsi="Times New Roman" w:cs="Times New Roman"/>
          <w:b/>
          <w:sz w:val="28"/>
          <w:szCs w:val="28"/>
        </w:rPr>
        <w:t>13 ДЕКАБРЯ В ЦЕНТРЕ ПОДДЕРЖКИ ПРЕДПРИНИМАТЕЛЬСТВА СОСТОЯЛИСЬ ПУБЛИЧНЫЕ ОБСУЖДЕНИЯ РЕЗУЛЬТАТОВ ПРАВОПРИМЕНИТЕЛЬНОЙ ПРАКТИКИ ТУЛЬСКОГО УФАС РОССИИ.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Руководитель управления Ю.В. Елагин рассказал о </w:t>
      </w:r>
      <w:r w:rsidRPr="0050446E">
        <w:rPr>
          <w:rFonts w:ascii="Times New Roman" w:hAnsi="Times New Roman" w:cs="Times New Roman"/>
          <w:sz w:val="28"/>
          <w:szCs w:val="28"/>
          <w:shd w:val="clear" w:color="auto" w:fill="C0C0C0"/>
        </w:rPr>
        <w:t>реформе контрольно-надзорной деятельности</w:t>
      </w:r>
      <w:r w:rsidRPr="0050446E">
        <w:rPr>
          <w:rFonts w:ascii="Times New Roman" w:hAnsi="Times New Roman" w:cs="Times New Roman"/>
          <w:sz w:val="28"/>
          <w:szCs w:val="28"/>
        </w:rPr>
        <w:t>, предусматривающей снижение административной нагрузки на бизнес, об изменениях, внесенных в закон "О защите конкуренции", которые позволяют закрепить приоритет превентивного контроля над карательным, обеспечить повышение прозрачности работы антимонопольного органа, о результатах работы по контролю соблюдения подконтрольного законодательства во втором полугодии текущего года.</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Проведение публичных обсуждений направлено на повышение уровня информированности хозяйствующих субъектов, индивидуальных предпринимателей, органов государственной власти и органов местного самоуправления о требованиях действующего законодательства.</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Заместитель руководителя Измайлова О.В., начальники отдела </w:t>
      </w:r>
      <w:proofErr w:type="spellStart"/>
      <w:r w:rsidRPr="0050446E">
        <w:rPr>
          <w:rFonts w:ascii="Times New Roman" w:hAnsi="Times New Roman" w:cs="Times New Roman"/>
          <w:sz w:val="28"/>
          <w:szCs w:val="28"/>
        </w:rPr>
        <w:t>Фаткина</w:t>
      </w:r>
      <w:proofErr w:type="spellEnd"/>
      <w:r w:rsidRPr="0050446E">
        <w:rPr>
          <w:rFonts w:ascii="Times New Roman" w:hAnsi="Times New Roman" w:cs="Times New Roman"/>
          <w:sz w:val="28"/>
          <w:szCs w:val="28"/>
        </w:rPr>
        <w:t xml:space="preserve"> М.Г., Курская М.В., ведущий специалист-эксперт Мельникова Н.В. дополнили доклад руководителя информацией по практике рассмотрения дел о нарушениях законодательства, ответили на вопросы.</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Большинство вопросов касалось применения законодательства в сфере закупочной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и о рекламе. </w:t>
      </w:r>
    </w:p>
    <w:p w:rsidR="00173D64" w:rsidRPr="0050446E" w:rsidRDefault="00173D64" w:rsidP="005915A0">
      <w:pPr>
        <w:pStyle w:val="a8"/>
        <w:spacing w:before="120"/>
        <w:rPr>
          <w:rFonts w:ascii="Times New Roman" w:hAnsi="Times New Roman" w:cs="Times New Roman"/>
          <w:sz w:val="28"/>
          <w:szCs w:val="28"/>
        </w:rPr>
      </w:pPr>
      <w:bookmarkStart w:id="2" w:name="txt_1809407_817407007"/>
    </w:p>
    <w:p w:rsidR="005915A0" w:rsidRPr="0050446E" w:rsidRDefault="0043401D" w:rsidP="005915A0">
      <w:pPr>
        <w:pStyle w:val="a8"/>
        <w:spacing w:before="120"/>
        <w:rPr>
          <w:rFonts w:ascii="Times New Roman" w:eastAsia="Times New Roman" w:hAnsi="Times New Roman" w:cs="Times New Roman"/>
          <w:color w:val="auto"/>
          <w:sz w:val="28"/>
          <w:szCs w:val="28"/>
          <w:shd w:val="clear" w:color="auto" w:fill="auto"/>
        </w:rPr>
      </w:pPr>
      <w:r w:rsidRPr="0050446E">
        <w:rPr>
          <w:rFonts w:ascii="Times New Roman" w:eastAsia="Times New Roman" w:hAnsi="Times New Roman" w:cs="Times New Roman"/>
          <w:color w:val="auto"/>
          <w:sz w:val="28"/>
          <w:szCs w:val="28"/>
          <w:shd w:val="clear" w:color="auto" w:fill="auto"/>
        </w:rPr>
        <w:t xml:space="preserve">15 </w:t>
      </w:r>
      <w:proofErr w:type="spellStart"/>
      <w:r w:rsidRPr="0050446E">
        <w:rPr>
          <w:rFonts w:ascii="Times New Roman" w:eastAsia="Times New Roman" w:hAnsi="Times New Roman" w:cs="Times New Roman"/>
          <w:color w:val="auto"/>
          <w:sz w:val="28"/>
          <w:szCs w:val="28"/>
          <w:shd w:val="clear" w:color="auto" w:fill="auto"/>
        </w:rPr>
        <w:t>декабрся</w:t>
      </w:r>
      <w:proofErr w:type="spellEnd"/>
      <w:r w:rsidR="005915A0" w:rsidRPr="0050446E">
        <w:rPr>
          <w:rFonts w:ascii="Times New Roman" w:eastAsia="Times New Roman" w:hAnsi="Times New Roman" w:cs="Times New Roman"/>
          <w:color w:val="auto"/>
          <w:sz w:val="28"/>
          <w:szCs w:val="28"/>
          <w:shd w:val="clear" w:color="auto" w:fill="auto"/>
        </w:rPr>
        <w:t xml:space="preserve"> 2017</w:t>
      </w:r>
    </w:p>
    <w:bookmarkEnd w:id="2"/>
    <w:p w:rsidR="0043401D" w:rsidRPr="0050446E" w:rsidRDefault="0043401D" w:rsidP="005915A0">
      <w:pPr>
        <w:pStyle w:val="a7"/>
        <w:rPr>
          <w:rFonts w:ascii="Times New Roman" w:eastAsia="Times New Roman" w:hAnsi="Times New Roman" w:cs="Times New Roman"/>
          <w:b/>
          <w:color w:val="auto"/>
          <w:sz w:val="28"/>
          <w:szCs w:val="28"/>
          <w:shd w:val="clear" w:color="auto" w:fill="auto"/>
        </w:rPr>
      </w:pPr>
      <w:r w:rsidRPr="0050446E">
        <w:rPr>
          <w:rFonts w:ascii="Times New Roman" w:eastAsia="Times New Roman" w:hAnsi="Times New Roman" w:cs="Times New Roman"/>
          <w:b/>
          <w:color w:val="auto"/>
          <w:sz w:val="28"/>
          <w:szCs w:val="28"/>
          <w:shd w:val="clear" w:color="auto" w:fill="auto"/>
        </w:rPr>
        <w:t xml:space="preserve">УФАС по Челябинской области </w:t>
      </w:r>
    </w:p>
    <w:p w:rsidR="0043401D" w:rsidRPr="0050446E" w:rsidRDefault="0043401D" w:rsidP="009F4248">
      <w:pPr>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АННА КОЗЛОВА СООБЩИЛА О НОВЫХ ТЕНДЕНЦИЯХ В АНТИМОНОПОЛЬНОМ ЗАКОНОДАТЕЛЬСТВЕ НА IV ЕЖЕГОДНОЙ КОНФЕРЕНЦИИ ОБЩЕСТВЕННЫХ ПРЕДСТАВИТЕЛЕЙ УПОЛНОМОЧЕННОГО ПО ЗАЩИТЕ ПРАВ ПРЕДПРИНИМАТЕЛЕЙ В ЧЕЛЯБИНСКОЙ ОБЛАСТИ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14 декабря в Правительстве Челябинской области состоялось IV Ежегодная конференция Общественных представителей Уполномоченного по защите прав предпринимателей в Челябинской области. </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Уполномоченный по защите прав предпринимателей в Челябинской области Александр Гончаров сообщил участникам заседания о содействии аппарата Уполномоченного в разрешении предпринимателями проблемных вопросов, защите законных интересов субъектов предпринимательской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lastRenderedPageBreak/>
        <w:t>Стоит отметить, что многие вопросы, многие из которых уже удалось решить, были предметом совместного обсуждения и работы Уполномоченного и Челябинского УФАС России. В частности, Челябинским УФАС России, Законодательным Собранием Челябинской области, Минэкономразвития Челябинской области, Администрацией г. Челябинска разработано типовое положение о порядке размещения нестационарных торговых объектов, направленного во все муниципалитеты области и рекомендованного к использованию.</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Руководитель Челябинского УФАС России Анна Козлова в своем докладе сообщила об участии ФАС России и ее территориальных органов в </w:t>
      </w:r>
      <w:r w:rsidRPr="0050446E">
        <w:rPr>
          <w:rFonts w:ascii="Times New Roman" w:hAnsi="Times New Roman" w:cs="Times New Roman"/>
          <w:sz w:val="28"/>
          <w:szCs w:val="28"/>
          <w:shd w:val="clear" w:color="auto" w:fill="C0C0C0"/>
        </w:rPr>
        <w:t>реформе контрольно-надзорной деятельности</w:t>
      </w:r>
      <w:r w:rsidRPr="0050446E">
        <w:rPr>
          <w:rFonts w:ascii="Times New Roman" w:hAnsi="Times New Roman" w:cs="Times New Roman"/>
          <w:sz w:val="28"/>
          <w:szCs w:val="28"/>
        </w:rPr>
        <w:t>, ежеквартальном проведении публичных обсуждений, на которых сообщается информация о выявленных типовых нарушениях действующего законодательства, разъясняются новые изменения в антимонопольном, рекламном законодательстве и законодательстве о контрактной системе.</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Кроме того, Анна Алексеевна рассказала о формировании на территории Челябинской области новой судебной практики в отношении понятий "вывеска" и "реклама". При этом в регионе не урегулирован в правовом поле вопрос о требованиях к рекламным конструкциям и вывескам, но в настоящее время ведется работа по разработке единых правил оформления информационных конструкций. Обсуждение данного вопроса требует проведения отдельного совещания с заинтересованными лицами.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Также в своем выступлении Анна Алексеевна остановилась на проблеме организации ритуальных услуг, созданной в Правительстве Челябинской области и возглавляемой заместителем Губернатора Челябинской области С.В. </w:t>
      </w:r>
      <w:proofErr w:type="spellStart"/>
      <w:r w:rsidRPr="0050446E">
        <w:rPr>
          <w:rFonts w:ascii="Times New Roman" w:hAnsi="Times New Roman" w:cs="Times New Roman"/>
          <w:sz w:val="28"/>
          <w:szCs w:val="28"/>
        </w:rPr>
        <w:t>Шалем</w:t>
      </w:r>
      <w:proofErr w:type="spellEnd"/>
      <w:r w:rsidRPr="0050446E">
        <w:rPr>
          <w:rFonts w:ascii="Times New Roman" w:hAnsi="Times New Roman" w:cs="Times New Roman"/>
          <w:sz w:val="28"/>
          <w:szCs w:val="28"/>
        </w:rPr>
        <w:t xml:space="preserve"> рабочей группы, направленной на разрешение проблемных вопросов в указанной сфере.</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До участников конференции также была доведена информация о введении административной ответственности государственных и муниципальных заказчиков за нарушение сроков оплаты контрактов, необходимости участников закупок усиливать техническую базу во избежание несвоевременного подписания контрактов, нарушениях при технологическом присоединении к сетям инженерной инфраструктуры, проблемных вопросах в сфере организации пассажирских перевозок. При этом для обсуждения ситуации с пассажирскими перевозками с целью выработки определенных механизмов для наведения порядка на рынке требуется проведение отдельного круглого стола с Уполномоченным по защите прав предпринимателей в Челябинской области и Советом муниципальных образований в Челябинской области.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Челябинским УФАС России ведется ежедневная работа по пресечению нарушений действующего законодательства, в частности, 20 декабря состоится старт "пилотного" проекта - совместного заседания общественных советов при Челябинском, Свердловском и Тюменском УФАС России. Одним из вопросов повестки заседания являются </w:t>
      </w:r>
      <w:r w:rsidRPr="0050446E">
        <w:rPr>
          <w:rFonts w:ascii="Times New Roman" w:hAnsi="Times New Roman" w:cs="Times New Roman"/>
          <w:sz w:val="28"/>
          <w:szCs w:val="28"/>
        </w:rPr>
        <w:lastRenderedPageBreak/>
        <w:t xml:space="preserve">административные барьеры для бизнеса на межрегиональных рынках в Уральском Федеральном округе. </w:t>
      </w:r>
    </w:p>
    <w:p w:rsidR="0043401D" w:rsidRPr="0050446E" w:rsidRDefault="0043401D" w:rsidP="0043401D">
      <w:pPr>
        <w:rPr>
          <w:rFonts w:ascii="Times New Roman" w:eastAsia="Times New Roman" w:hAnsi="Times New Roman" w:cs="Times New Roman"/>
          <w:sz w:val="28"/>
          <w:szCs w:val="28"/>
        </w:rPr>
      </w:pPr>
      <w:r w:rsidRPr="0050446E">
        <w:rPr>
          <w:rFonts w:ascii="Times New Roman" w:hAnsi="Times New Roman" w:cs="Times New Roman"/>
          <w:sz w:val="28"/>
          <w:szCs w:val="28"/>
        </w:rPr>
        <w:t>Уполномоченным по защите прав предпринимателей в Челябинской области Александром Гончаровым руководителю Челябинского УФАС России Анне Козловой вручена Грамота за высокий профессионализм и совместную эффективную работу.</w:t>
      </w:r>
    </w:p>
    <w:p w:rsidR="0043401D" w:rsidRPr="0050446E" w:rsidRDefault="0043401D" w:rsidP="009F4248">
      <w:pPr>
        <w:rPr>
          <w:rFonts w:ascii="Times New Roman" w:eastAsia="Times New Roman" w:hAnsi="Times New Roman" w:cs="Times New Roman"/>
          <w:sz w:val="28"/>
          <w:szCs w:val="28"/>
        </w:rPr>
      </w:pPr>
    </w:p>
    <w:p w:rsidR="00173D64" w:rsidRPr="0050446E" w:rsidRDefault="00173D64" w:rsidP="005915A0">
      <w:pPr>
        <w:pStyle w:val="a7"/>
        <w:rPr>
          <w:rFonts w:ascii="Times New Roman" w:hAnsi="Times New Roman" w:cs="Times New Roman"/>
          <w:sz w:val="28"/>
          <w:szCs w:val="28"/>
        </w:rPr>
      </w:pPr>
      <w:bookmarkStart w:id="3" w:name="txt_1809407_817507092"/>
    </w:p>
    <w:p w:rsidR="005915A0" w:rsidRPr="0050446E" w:rsidRDefault="0043401D" w:rsidP="005915A0">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 xml:space="preserve">18 декабря </w:t>
      </w:r>
      <w:r w:rsidR="005915A0" w:rsidRPr="0050446E">
        <w:rPr>
          <w:rFonts w:ascii="Times New Roman" w:eastAsia="Times New Roman" w:hAnsi="Times New Roman" w:cs="Times New Roman"/>
          <w:b/>
          <w:color w:val="auto"/>
          <w:sz w:val="28"/>
          <w:szCs w:val="28"/>
        </w:rPr>
        <w:t>2017</w:t>
      </w:r>
    </w:p>
    <w:p w:rsidR="005915A0" w:rsidRPr="0050446E" w:rsidRDefault="0043401D" w:rsidP="005915A0">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Vestisibiri.ru, Новосибирск</w:t>
      </w:r>
    </w:p>
    <w:bookmarkEnd w:id="3"/>
    <w:p w:rsidR="0043401D" w:rsidRPr="0050446E" w:rsidRDefault="0043401D" w:rsidP="009F4248">
      <w:pPr>
        <w:pStyle w:val="a8"/>
        <w:spacing w:before="120"/>
        <w:rPr>
          <w:rFonts w:ascii="Times New Roman" w:eastAsia="Times New Roman" w:hAnsi="Times New Roman" w:cs="Times New Roman"/>
          <w:color w:val="auto"/>
          <w:sz w:val="28"/>
          <w:szCs w:val="28"/>
        </w:rPr>
      </w:pPr>
      <w:r w:rsidRPr="0050446E">
        <w:rPr>
          <w:rFonts w:ascii="Times New Roman" w:eastAsia="Times New Roman" w:hAnsi="Times New Roman" w:cs="Times New Roman"/>
          <w:color w:val="auto"/>
          <w:sz w:val="28"/>
          <w:szCs w:val="28"/>
        </w:rPr>
        <w:t>ПУБЛИЧНЫЕ СЛУШАНИЯ УФАС ПОСЕТИТ ГЛАВА РЕСПУБЛИКИ БУРЯТИЯ</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Глава Республики Бурятия Алексей </w:t>
      </w:r>
      <w:proofErr w:type="spellStart"/>
      <w:r w:rsidRPr="0050446E">
        <w:rPr>
          <w:rFonts w:ascii="Times New Roman" w:hAnsi="Times New Roman" w:cs="Times New Roman"/>
          <w:sz w:val="28"/>
          <w:szCs w:val="28"/>
        </w:rPr>
        <w:t>Цыденов</w:t>
      </w:r>
      <w:proofErr w:type="spellEnd"/>
      <w:r w:rsidRPr="0050446E">
        <w:rPr>
          <w:rFonts w:ascii="Times New Roman" w:hAnsi="Times New Roman" w:cs="Times New Roman"/>
          <w:sz w:val="28"/>
          <w:szCs w:val="28"/>
        </w:rPr>
        <w:t xml:space="preserve"> примет участие в публичном обсуждении итогов правоприменительной практики Бурятского УФАС России, которое состоится завтра в 15.00 в конференц-зале Республиканского бизнес-инкубатора (г. Улан-Удэ, ул. Бабушкина, 14а).</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Мероприятия, направленные на информирование подконтрольных лиц о требованиях антимонопольного законодательства, организуются управлением ежеквартально в рамках проводимой Правительством Российской Федерации </w:t>
      </w:r>
      <w:r w:rsidRPr="0050446E">
        <w:rPr>
          <w:rFonts w:ascii="Times New Roman" w:hAnsi="Times New Roman" w:cs="Times New Roman"/>
          <w:sz w:val="28"/>
          <w:szCs w:val="28"/>
          <w:shd w:val="clear" w:color="auto" w:fill="C0C0C0"/>
        </w:rPr>
        <w:t>реформы контрольно-надзорной деятельности</w:t>
      </w:r>
      <w:r w:rsidRPr="0050446E">
        <w:rPr>
          <w:rFonts w:ascii="Times New Roman" w:hAnsi="Times New Roman" w:cs="Times New Roman"/>
          <w:sz w:val="28"/>
          <w:szCs w:val="28"/>
        </w:rPr>
        <w:t>.</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На обсуждении практики УФАС в сфере контроля антимонопольного, рекламного законодательства и законодательства о закупках 19 декабря также планируется рассмотреть вопросы, связанные с проблемами развития республиканского рынка электроэнергетики.</w:t>
      </w:r>
    </w:p>
    <w:p w:rsidR="0043401D" w:rsidRPr="0050446E" w:rsidRDefault="0043401D" w:rsidP="0043401D">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Напомним, в августе 2017 года, по итогам встречи </w:t>
      </w:r>
      <w:proofErr w:type="spellStart"/>
      <w:r w:rsidRPr="0050446E">
        <w:rPr>
          <w:rFonts w:ascii="Times New Roman" w:hAnsi="Times New Roman" w:cs="Times New Roman"/>
          <w:sz w:val="28"/>
          <w:szCs w:val="28"/>
        </w:rPr>
        <w:t>Врио</w:t>
      </w:r>
      <w:proofErr w:type="spellEnd"/>
      <w:r w:rsidRPr="0050446E">
        <w:rPr>
          <w:rFonts w:ascii="Times New Roman" w:hAnsi="Times New Roman" w:cs="Times New Roman"/>
          <w:sz w:val="28"/>
          <w:szCs w:val="28"/>
        </w:rPr>
        <w:t xml:space="preserve"> Главы республики Алексея </w:t>
      </w:r>
      <w:proofErr w:type="spellStart"/>
      <w:r w:rsidRPr="0050446E">
        <w:rPr>
          <w:rFonts w:ascii="Times New Roman" w:hAnsi="Times New Roman" w:cs="Times New Roman"/>
          <w:sz w:val="28"/>
          <w:szCs w:val="28"/>
        </w:rPr>
        <w:t>Цыденова</w:t>
      </w:r>
      <w:proofErr w:type="spellEnd"/>
      <w:r w:rsidRPr="0050446E">
        <w:rPr>
          <w:rFonts w:ascii="Times New Roman" w:hAnsi="Times New Roman" w:cs="Times New Roman"/>
          <w:sz w:val="28"/>
          <w:szCs w:val="28"/>
        </w:rPr>
        <w:t xml:space="preserve"> и заместителя руководителя ФАС России Анатолия </w:t>
      </w:r>
      <w:proofErr w:type="spellStart"/>
      <w:r w:rsidRPr="0050446E">
        <w:rPr>
          <w:rFonts w:ascii="Times New Roman" w:hAnsi="Times New Roman" w:cs="Times New Roman"/>
          <w:sz w:val="28"/>
          <w:szCs w:val="28"/>
        </w:rPr>
        <w:t>Голомолзина</w:t>
      </w:r>
      <w:proofErr w:type="spellEnd"/>
      <w:r w:rsidRPr="0050446E">
        <w:rPr>
          <w:rFonts w:ascii="Times New Roman" w:hAnsi="Times New Roman" w:cs="Times New Roman"/>
          <w:sz w:val="28"/>
          <w:szCs w:val="28"/>
        </w:rPr>
        <w:t xml:space="preserve"> с бизнес-сообществом, было принято решение о создании в республике специальной рабочей группы, а также о включении в региональный стандарт развития конкуренции ряда мероприятий, направленных на повышение эффективности энергетической отрасли. </w:t>
      </w:r>
    </w:p>
    <w:p w:rsidR="005915A0" w:rsidRPr="0050446E" w:rsidRDefault="005915A0" w:rsidP="005915A0">
      <w:pPr>
        <w:pStyle w:val="ExportHyperlink"/>
        <w:jc w:val="left"/>
        <w:rPr>
          <w:rFonts w:ascii="Times New Roman" w:hAnsi="Times New Roman" w:cs="Times New Roman"/>
          <w:sz w:val="28"/>
          <w:szCs w:val="28"/>
        </w:rPr>
      </w:pPr>
    </w:p>
    <w:p w:rsidR="005915A0" w:rsidRPr="0050446E" w:rsidRDefault="005915A0" w:rsidP="005915A0">
      <w:pPr>
        <w:rPr>
          <w:rFonts w:ascii="Times New Roman" w:hAnsi="Times New Roman" w:cs="Times New Roman"/>
          <w:sz w:val="28"/>
          <w:szCs w:val="28"/>
        </w:rPr>
      </w:pPr>
    </w:p>
    <w:p w:rsidR="005915A0" w:rsidRPr="0050446E" w:rsidRDefault="0050446E" w:rsidP="005915A0">
      <w:pPr>
        <w:pStyle w:val="a7"/>
        <w:rPr>
          <w:rFonts w:ascii="Times New Roman" w:eastAsia="Times New Roman" w:hAnsi="Times New Roman" w:cs="Times New Roman"/>
          <w:b/>
          <w:color w:val="auto"/>
          <w:sz w:val="28"/>
          <w:szCs w:val="28"/>
        </w:rPr>
      </w:pPr>
      <w:bookmarkStart w:id="4" w:name="txt_1809407_817529434"/>
      <w:r w:rsidRPr="0050446E">
        <w:rPr>
          <w:rFonts w:ascii="Times New Roman" w:eastAsia="Times New Roman" w:hAnsi="Times New Roman" w:cs="Times New Roman"/>
          <w:b/>
          <w:color w:val="auto"/>
          <w:sz w:val="28"/>
          <w:szCs w:val="28"/>
        </w:rPr>
        <w:t>19 дека</w:t>
      </w:r>
      <w:r w:rsidR="005915A0" w:rsidRPr="0050446E">
        <w:rPr>
          <w:rFonts w:ascii="Times New Roman" w:eastAsia="Times New Roman" w:hAnsi="Times New Roman" w:cs="Times New Roman"/>
          <w:b/>
          <w:color w:val="auto"/>
          <w:sz w:val="28"/>
          <w:szCs w:val="28"/>
        </w:rPr>
        <w:t>бря 2017</w:t>
      </w:r>
    </w:p>
    <w:bookmarkEnd w:id="4"/>
    <w:p w:rsidR="0050446E" w:rsidRPr="0050446E" w:rsidRDefault="0050446E" w:rsidP="005915A0">
      <w:pPr>
        <w:rPr>
          <w:rFonts w:ascii="Times New Roman" w:eastAsia="Times New Roman" w:hAnsi="Times New Roman" w:cs="Times New Roman"/>
          <w:b/>
          <w:color w:val="auto"/>
          <w:sz w:val="28"/>
          <w:szCs w:val="28"/>
          <w:shd w:val="clear" w:color="auto" w:fill="FFFFFF"/>
        </w:rPr>
      </w:pPr>
      <w:r w:rsidRPr="0050446E">
        <w:rPr>
          <w:rFonts w:ascii="Times New Roman" w:eastAsia="Times New Roman" w:hAnsi="Times New Roman" w:cs="Times New Roman"/>
          <w:b/>
          <w:color w:val="auto"/>
          <w:sz w:val="28"/>
          <w:szCs w:val="28"/>
          <w:shd w:val="clear" w:color="auto" w:fill="FFFFFF"/>
        </w:rPr>
        <w:t xml:space="preserve">Официальный сайт Уполномоченного по защите прав предпринимателей в Челябинской области </w:t>
      </w:r>
    </w:p>
    <w:p w:rsidR="0050446E" w:rsidRPr="0050446E" w:rsidRDefault="0050446E" w:rsidP="009F4248">
      <w:pPr>
        <w:pStyle w:val="NormalExpor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СОСТОЯЛАСЬ V ЕЖЕГОДНАЯ КОНФЕРЕНЦИЯ ОБЩЕСТВЕННЫХ ПРЕДСТАВИТЕЛЕЙ УПОЛНОМОЧЕННОГО ПО ЗАЩИТЕ ПРАВ ПРЕДПРИНИМАТЕЛЕЙ В ЧЕЛЯБИНСКОЙ ОБЛАСТИ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 Челябинске на площадке регионального Правительства состоялась V ежегодная конференция Общественных представителей Уполномоченного по защите прав предпринимателей в Челябинской области, проведенная бизнес-омбудсменом Александром Гончаровым.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lastRenderedPageBreak/>
        <w:t xml:space="preserve">В мероприятии, прошедшем 14 декабря, приняли участие: первый заместитель губернатора Челябинской области Евгений Редин, заместитель председателя Законодательного Собрания Челябинской области и вице-президент Союза промышленников и предпринимателей региона Семен </w:t>
      </w:r>
      <w:proofErr w:type="spellStart"/>
      <w:r w:rsidRPr="0050446E">
        <w:rPr>
          <w:rFonts w:ascii="Times New Roman" w:hAnsi="Times New Roman" w:cs="Times New Roman"/>
          <w:sz w:val="28"/>
          <w:szCs w:val="28"/>
        </w:rPr>
        <w:t>Мительман</w:t>
      </w:r>
      <w:proofErr w:type="spellEnd"/>
      <w:r w:rsidRPr="0050446E">
        <w:rPr>
          <w:rFonts w:ascii="Times New Roman" w:hAnsi="Times New Roman" w:cs="Times New Roman"/>
          <w:sz w:val="28"/>
          <w:szCs w:val="28"/>
        </w:rPr>
        <w:t xml:space="preserve">, заместитель председателя Законодательного Собрания Челябинской области и глава Комитета по экономической политике Константин Захаров, руководитель УФАС Челябинской области Анна Козлова, заместитель руководителя УФНС по Челябинской области Светлана </w:t>
      </w:r>
      <w:proofErr w:type="spellStart"/>
      <w:r w:rsidRPr="0050446E">
        <w:rPr>
          <w:rFonts w:ascii="Times New Roman" w:hAnsi="Times New Roman" w:cs="Times New Roman"/>
          <w:sz w:val="28"/>
          <w:szCs w:val="28"/>
        </w:rPr>
        <w:t>Белихова</w:t>
      </w:r>
      <w:proofErr w:type="spellEnd"/>
      <w:r w:rsidRPr="0050446E">
        <w:rPr>
          <w:rFonts w:ascii="Times New Roman" w:hAnsi="Times New Roman" w:cs="Times New Roman"/>
          <w:sz w:val="28"/>
          <w:szCs w:val="28"/>
        </w:rPr>
        <w:t xml:space="preserve">, представители областной прокуратуры, УФССП, ГУ МЧС по Челябинской области, Минэкономразвития, представители Общественной палаты и предпринимательских объединений.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Приветствуя участников конференции первый заместитель губернатора Евгений Редин подчеркнул, что "основная задача областного правительства создавать комфортные условия для свободной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бизнеса и институт Уполномоченного очень важная и эффективная часть этой работы".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Тему обеспечения благоприятного делового климата в регионе продолжил Семен </w:t>
      </w:r>
      <w:proofErr w:type="spellStart"/>
      <w:r w:rsidRPr="0050446E">
        <w:rPr>
          <w:rFonts w:ascii="Times New Roman" w:hAnsi="Times New Roman" w:cs="Times New Roman"/>
          <w:sz w:val="28"/>
          <w:szCs w:val="28"/>
        </w:rPr>
        <w:t>Мительман</w:t>
      </w:r>
      <w:proofErr w:type="spellEnd"/>
      <w:r w:rsidRPr="0050446E">
        <w:rPr>
          <w:rFonts w:ascii="Times New Roman" w:hAnsi="Times New Roman" w:cs="Times New Roman"/>
          <w:sz w:val="28"/>
          <w:szCs w:val="28"/>
        </w:rPr>
        <w:t xml:space="preserve">. Вице-спикер областного парламента особо подчеркнул возросшую роль Уполномоченного по защите прав предпринимателей Александра Гончарова в разработке, экспертизе и оценке регулирующего воздействия законопроектов, касающихся предпринимательской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"Бизнес-омбудсмен помогает нам найти золотую середину, которая нужна для того, чтобы у предпринимательства был стимул для развития, но в тоже время чтобы не страдала наполняемость областной казны", - сказал Семен </w:t>
      </w:r>
      <w:proofErr w:type="spellStart"/>
      <w:r w:rsidRPr="0050446E">
        <w:rPr>
          <w:rFonts w:ascii="Times New Roman" w:hAnsi="Times New Roman" w:cs="Times New Roman"/>
          <w:sz w:val="28"/>
          <w:szCs w:val="28"/>
        </w:rPr>
        <w:t>Мительман</w:t>
      </w:r>
      <w:proofErr w:type="spellEnd"/>
      <w:r w:rsidRPr="0050446E">
        <w:rPr>
          <w:rFonts w:ascii="Times New Roman" w:hAnsi="Times New Roman" w:cs="Times New Roman"/>
          <w:sz w:val="28"/>
          <w:szCs w:val="28"/>
        </w:rPr>
        <w:t xml:space="preserve">. Отметим, что мнение Уполномоченного было учтено практически во всех законах, принятых областным парламентом в этом году, включая и сохранение для </w:t>
      </w:r>
      <w:proofErr w:type="spellStart"/>
      <w:r w:rsidRPr="0050446E">
        <w:rPr>
          <w:rFonts w:ascii="Times New Roman" w:hAnsi="Times New Roman" w:cs="Times New Roman"/>
          <w:sz w:val="28"/>
          <w:szCs w:val="28"/>
        </w:rPr>
        <w:t>южноуральских</w:t>
      </w:r>
      <w:proofErr w:type="spellEnd"/>
      <w:r w:rsidRPr="0050446E">
        <w:rPr>
          <w:rFonts w:ascii="Times New Roman" w:hAnsi="Times New Roman" w:cs="Times New Roman"/>
          <w:sz w:val="28"/>
          <w:szCs w:val="28"/>
        </w:rPr>
        <w:t xml:space="preserve"> предпринимателей льготы по налогу на движимое имущество.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 своем выступлении Уполномоченный по защите прав предпринимателей Александр Гончаров рассказал своим общественным представителям об основных направлениях работы в текущем году и о главных трендах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института бизнес-омбудсмена на будущий год, задаваемых на федеральном уровне.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Важным направлением работы стало формирование "дорожной карты" по внедрению целевой модели "Осуществление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xml:space="preserve">", проводимое соответствующей рабочей группой, возглавляемой Александром Гончаровым. За почти год работы, совместно с министерствами и ведомствами по 7 приоритетным видам регионального контроля практически полностью выполнены мероприятия "дорожной карты". В итоге Челябинская область вышла в число лидеров среди других регионов России по данному виду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По словам бизнес-омбудсмена, инвестиционный климат, на который оказывает существенное влияние </w:t>
      </w:r>
      <w:r w:rsidRPr="0050446E">
        <w:rPr>
          <w:rFonts w:ascii="Times New Roman" w:hAnsi="Times New Roman" w:cs="Times New Roman"/>
          <w:sz w:val="28"/>
          <w:szCs w:val="28"/>
          <w:shd w:val="clear" w:color="auto" w:fill="C0C0C0"/>
        </w:rPr>
        <w:t>контрольно-надзорная деятельность</w:t>
      </w:r>
      <w:r w:rsidRPr="0050446E">
        <w:rPr>
          <w:rFonts w:ascii="Times New Roman" w:hAnsi="Times New Roman" w:cs="Times New Roman"/>
          <w:sz w:val="28"/>
          <w:szCs w:val="28"/>
        </w:rPr>
        <w:t xml:space="preserve">, должен быть максимально благоприятным. При этом, взаимодействие с </w:t>
      </w:r>
      <w:r w:rsidRPr="0050446E">
        <w:rPr>
          <w:rFonts w:ascii="Times New Roman" w:hAnsi="Times New Roman" w:cs="Times New Roman"/>
          <w:sz w:val="28"/>
          <w:szCs w:val="28"/>
        </w:rPr>
        <w:lastRenderedPageBreak/>
        <w:t xml:space="preserve">бизнесом в рамках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xml:space="preserve"> должно строиться на балансе интересов, как частных, так и общественных.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 будущем году </w:t>
      </w:r>
      <w:r w:rsidRPr="0050446E">
        <w:rPr>
          <w:rFonts w:ascii="Times New Roman" w:hAnsi="Times New Roman" w:cs="Times New Roman"/>
          <w:sz w:val="28"/>
          <w:szCs w:val="28"/>
          <w:shd w:val="clear" w:color="auto" w:fill="C0C0C0"/>
        </w:rPr>
        <w:t>реформа контрольно-надзорной деятельности</w:t>
      </w:r>
      <w:r w:rsidRPr="0050446E">
        <w:rPr>
          <w:rFonts w:ascii="Times New Roman" w:hAnsi="Times New Roman" w:cs="Times New Roman"/>
          <w:sz w:val="28"/>
          <w:szCs w:val="28"/>
        </w:rPr>
        <w:t xml:space="preserve"> опускается с регионального уровня на муниципальный и мы должны посмотреть на то, как она будет реализована, тем более, что у нас уже есть опыт работы", - сообщил Александр Гончаров. - "Вместе с тем необходимо отметить, что при сокращении плановых проверочных мероприятий, что согласуется с </w:t>
      </w:r>
      <w:r w:rsidRPr="0050446E">
        <w:rPr>
          <w:rFonts w:ascii="Times New Roman" w:hAnsi="Times New Roman" w:cs="Times New Roman"/>
          <w:sz w:val="28"/>
          <w:szCs w:val="28"/>
          <w:shd w:val="clear" w:color="auto" w:fill="C0C0C0"/>
        </w:rPr>
        <w:t>реформой</w:t>
      </w:r>
      <w:r w:rsidRPr="0050446E">
        <w:rPr>
          <w:rFonts w:ascii="Times New Roman" w:hAnsi="Times New Roman" w:cs="Times New Roman"/>
          <w:sz w:val="28"/>
          <w:szCs w:val="28"/>
        </w:rPr>
        <w:t xml:space="preserve">, контрольно-надзорные органы стали широко практиковать внеплановые проверочные мероприятия. Например, в 2015 году их количество достигло 71% от всего объема проверок, а в 2016 году - уже 75%. Мы боролись с плановыми проверками, а получили рост внеплановых, причем иногда замаскированных под административные расследования или мониторинги".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Между тем, в будущем году, в связи с изменениями в законодательстве, огромному количеству внеплановых проверок будет положен конец. Их количество не должно превышать 30% от запланированных проверочных мероприятий. Исключением могут стать ситуации, связанные с угрозой жизни и здоровья граждан. "Диалог с </w:t>
      </w:r>
      <w:r w:rsidRPr="0050446E">
        <w:rPr>
          <w:rFonts w:ascii="Times New Roman" w:hAnsi="Times New Roman" w:cs="Times New Roman"/>
          <w:sz w:val="28"/>
          <w:szCs w:val="28"/>
          <w:shd w:val="clear" w:color="auto" w:fill="C0C0C0"/>
        </w:rPr>
        <w:t>контрольно-надзорными</w:t>
      </w:r>
      <w:r w:rsidRPr="0050446E">
        <w:rPr>
          <w:rFonts w:ascii="Times New Roman" w:hAnsi="Times New Roman" w:cs="Times New Roman"/>
          <w:sz w:val="28"/>
          <w:szCs w:val="28"/>
        </w:rPr>
        <w:t xml:space="preserve"> органами продолжается, заметен положительный эффект от публичных обсуждений правоприменительной практики и в общем, положение улучшается", - сообщил бизнес-омбудсмен.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Особое внимание Уполномоченный уделил взаимодействию с депутатским корпусом, представляющим Челябинскую область в Государственной Думе. В качестве примера прозвучала депутатская работа над решением проблемы несоответствия рекламных конструкций "единому архитектурному облику города", с которой все чаще сталкиваются предприниматели. Дело в том, что в законодательстве нет четкого понятия "единого архитектурного облик". В итоге, муниципальные власти трактуют его по-своему, подчас предписывая предпринимателям либо полностью переоформить входную группу объектов, что ведет к значительным затратам, либо полностью убрать рекламные конструкции, в которые подчас попадает и вывеска с обозначение объекта. Однако в ближайшее время парламентарии должны внести поправки в законодательство и конкретизировать понятия.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"Я очень признателен депутатам от фракции "Единая </w:t>
      </w:r>
      <w:proofErr w:type="spellStart"/>
      <w:r w:rsidRPr="0050446E">
        <w:rPr>
          <w:rFonts w:ascii="Times New Roman" w:hAnsi="Times New Roman" w:cs="Times New Roman"/>
          <w:sz w:val="28"/>
          <w:szCs w:val="28"/>
        </w:rPr>
        <w:t>Россиия</w:t>
      </w:r>
      <w:proofErr w:type="spellEnd"/>
      <w:r w:rsidRPr="0050446E">
        <w:rPr>
          <w:rFonts w:ascii="Times New Roman" w:hAnsi="Times New Roman" w:cs="Times New Roman"/>
          <w:sz w:val="28"/>
          <w:szCs w:val="28"/>
        </w:rPr>
        <w:t xml:space="preserve">", активно в течение года занимавшимся предпринимательскими проблемами, которые мы выявили, систематизировали и передали в их адрес в виде </w:t>
      </w:r>
      <w:proofErr w:type="spellStart"/>
      <w:r w:rsidRPr="0050446E">
        <w:rPr>
          <w:rFonts w:ascii="Times New Roman" w:hAnsi="Times New Roman" w:cs="Times New Roman"/>
          <w:sz w:val="28"/>
          <w:szCs w:val="28"/>
        </w:rPr>
        <w:t>брощюры</w:t>
      </w:r>
      <w:proofErr w:type="spellEnd"/>
      <w:r w:rsidRPr="0050446E">
        <w:rPr>
          <w:rFonts w:ascii="Times New Roman" w:hAnsi="Times New Roman" w:cs="Times New Roman"/>
          <w:sz w:val="28"/>
          <w:szCs w:val="28"/>
        </w:rPr>
        <w:t xml:space="preserve">. Выражаю благодарность Дмитрию Вяткину, Владимиру </w:t>
      </w:r>
      <w:proofErr w:type="spellStart"/>
      <w:r w:rsidRPr="0050446E">
        <w:rPr>
          <w:rFonts w:ascii="Times New Roman" w:hAnsi="Times New Roman" w:cs="Times New Roman"/>
          <w:sz w:val="28"/>
          <w:szCs w:val="28"/>
        </w:rPr>
        <w:t>Бурматову</w:t>
      </w:r>
      <w:proofErr w:type="spellEnd"/>
      <w:r w:rsidRPr="0050446E">
        <w:rPr>
          <w:rFonts w:ascii="Times New Roman" w:hAnsi="Times New Roman" w:cs="Times New Roman"/>
          <w:sz w:val="28"/>
          <w:szCs w:val="28"/>
        </w:rPr>
        <w:t xml:space="preserve">, Виталию Бахметьеву и Анатолию Литовченко. К сожалению, остальные парламентарии на наши просьбы не откликнулись", - сообщил Александр Гончаров.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Помимо этого, бизнес-омбудсмен подробно рассказал о приложении "Набат", которое служит "скорой помощью" для предпринимателей, к которому пришли представители органов контроля и надзора, и о проекте </w:t>
      </w:r>
      <w:r w:rsidRPr="0050446E">
        <w:rPr>
          <w:rFonts w:ascii="Times New Roman" w:hAnsi="Times New Roman" w:cs="Times New Roman"/>
          <w:sz w:val="28"/>
          <w:szCs w:val="28"/>
        </w:rPr>
        <w:lastRenderedPageBreak/>
        <w:t xml:space="preserve">"Рейтинг безопасности регионов", который запускается с будущего года при поддержке института Уполномоченного.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Перед общественными представителями бизнес-омбудсмена выступили представители прокуратуры, УФНС, УФАС, ГУ МЧС, Минэкономразвития, </w:t>
      </w:r>
      <w:proofErr w:type="spellStart"/>
      <w:r w:rsidRPr="0050446E">
        <w:rPr>
          <w:rFonts w:ascii="Times New Roman" w:hAnsi="Times New Roman" w:cs="Times New Roman"/>
          <w:sz w:val="28"/>
          <w:szCs w:val="28"/>
        </w:rPr>
        <w:t>Роспотребнадзора</w:t>
      </w:r>
      <w:proofErr w:type="spellEnd"/>
      <w:r w:rsidRPr="0050446E">
        <w:rPr>
          <w:rFonts w:ascii="Times New Roman" w:hAnsi="Times New Roman" w:cs="Times New Roman"/>
          <w:sz w:val="28"/>
          <w:szCs w:val="28"/>
        </w:rPr>
        <w:t xml:space="preserve">, проинформировав собравшихся об изменениях в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касающихся предпринимателей.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Вторая часть ежегодной конференции прошла в формате "вопрос - ответ". Вопросы омбудсменов касались применения ККТ нового образца, налогообложения, имущественных отношений, присоединения к инженерной инфраструктуре и так далее.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Общественный представитель Уполномоченного в Магнитогорском городском округе Анна Тарасова поставила перед представителем УФССП вопрос о несоразмерности суммы долга, положенного к взысканию с предпринимателя, проигравшего суд (примерно 70 тысяч рублей) и арестом судебными приставами практически всего его имущества на несколько миллионов рублей. При этом, общественный омбудсмен в Миассе Игорь Степанов рассказал о прямо противоположной ситуации. Заместитель руководителя УФССП по Челябинской области Светлана Карпенко ответила, что судебные приставы, как правило, стараются соблюдать соразмерность обеспечительного ареста с объемом долга, но пообещала проверить данные случаи.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Общественный представитель Уполномоченного в </w:t>
      </w:r>
      <w:proofErr w:type="spellStart"/>
      <w:r w:rsidRPr="0050446E">
        <w:rPr>
          <w:rFonts w:ascii="Times New Roman" w:hAnsi="Times New Roman" w:cs="Times New Roman"/>
          <w:sz w:val="28"/>
          <w:szCs w:val="28"/>
        </w:rPr>
        <w:t>Южноуральске</w:t>
      </w:r>
      <w:proofErr w:type="spellEnd"/>
      <w:r w:rsidRPr="0050446E">
        <w:rPr>
          <w:rFonts w:ascii="Times New Roman" w:hAnsi="Times New Roman" w:cs="Times New Roman"/>
          <w:sz w:val="28"/>
          <w:szCs w:val="28"/>
        </w:rPr>
        <w:t xml:space="preserve"> Сергей Михайлов заговорил о проблеме подключения новых объектов к инженерной инфраструктуре. "Нас, малый бизнес, призывают расти развиваться, однако подключить новое здание к газу, источникам тепла или канализации запредельно сложно. Что же делать?", - спросил омбудсмен.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На вопрос ответила руководитель УФАС Анна Козлова, отметив, что подключение к электрическим сетям и водоснабжению в данный момент детально проработано, но газоснабжение и теплоснабжение остаются "</w:t>
      </w:r>
      <w:proofErr w:type="spellStart"/>
      <w:r w:rsidRPr="0050446E">
        <w:rPr>
          <w:rFonts w:ascii="Times New Roman" w:hAnsi="Times New Roman" w:cs="Times New Roman"/>
          <w:sz w:val="28"/>
          <w:szCs w:val="28"/>
        </w:rPr>
        <w:t>недорегулируемыми</w:t>
      </w:r>
      <w:proofErr w:type="spellEnd"/>
      <w:r w:rsidRPr="0050446E">
        <w:rPr>
          <w:rFonts w:ascii="Times New Roman" w:hAnsi="Times New Roman" w:cs="Times New Roman"/>
          <w:sz w:val="28"/>
          <w:szCs w:val="28"/>
        </w:rPr>
        <w:t xml:space="preserve"> отраслями, в которых необходимо менять правила игры". Глава региональной антимонопольной службы попросила предпринимателей в случае каких-либо проблем с </w:t>
      </w:r>
      <w:proofErr w:type="spellStart"/>
      <w:r w:rsidRPr="0050446E">
        <w:rPr>
          <w:rFonts w:ascii="Times New Roman" w:hAnsi="Times New Roman" w:cs="Times New Roman"/>
          <w:sz w:val="28"/>
          <w:szCs w:val="28"/>
        </w:rPr>
        <w:t>ресурсоснабжающими</w:t>
      </w:r>
      <w:proofErr w:type="spellEnd"/>
      <w:r w:rsidRPr="0050446E">
        <w:rPr>
          <w:rFonts w:ascii="Times New Roman" w:hAnsi="Times New Roman" w:cs="Times New Roman"/>
          <w:sz w:val="28"/>
          <w:szCs w:val="28"/>
        </w:rPr>
        <w:t xml:space="preserve"> организациями направлять обращения в адрес УФАС.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Завершилась ежегодная конференция церемонией награждения самых активных общественников, представителей бизнес-объединений и СМИ Грамотами и Благодарственными письмами уполномоченного по защите прав предпринимателей в Челябинской области.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Пресс-служба Уполномоченного по защите прав предпринимателей в Челябинской области. Ольга Смирнова, +7951797 32 10; +7922755 01 50 </w:t>
      </w:r>
    </w:p>
    <w:p w:rsidR="0050446E" w:rsidRPr="0050446E" w:rsidRDefault="00F05CF9" w:rsidP="0050446E">
      <w:pPr>
        <w:pStyle w:val="ExportHyperlink"/>
        <w:jc w:val="left"/>
        <w:rPr>
          <w:rFonts w:ascii="Times New Roman" w:hAnsi="Times New Roman" w:cs="Times New Roman"/>
          <w:sz w:val="28"/>
          <w:szCs w:val="28"/>
        </w:rPr>
      </w:pPr>
      <w:hyperlink r:id="rId8" w:history="1">
        <w:r w:rsidR="0050446E" w:rsidRPr="0050446E">
          <w:rPr>
            <w:rFonts w:ascii="Times New Roman" w:hAnsi="Times New Roman" w:cs="Times New Roman"/>
            <w:sz w:val="28"/>
            <w:szCs w:val="28"/>
            <w:u w:val="single"/>
          </w:rPr>
          <w:t>http://ombudsman174.pravmin74.ru/Publications/News/Show?id=1228</w:t>
        </w:r>
      </w:hyperlink>
    </w:p>
    <w:p w:rsidR="009F4248" w:rsidRPr="0050446E" w:rsidRDefault="009F4248" w:rsidP="009F4248">
      <w:pPr>
        <w:pStyle w:val="ExportHyperlink"/>
        <w:jc w:val="left"/>
        <w:rPr>
          <w:rFonts w:ascii="Times New Roman" w:hAnsi="Times New Roman" w:cs="Times New Roman"/>
          <w:sz w:val="28"/>
          <w:szCs w:val="28"/>
        </w:rPr>
      </w:pPr>
    </w:p>
    <w:p w:rsidR="005915A0" w:rsidRPr="0050446E" w:rsidRDefault="005915A0" w:rsidP="005915A0">
      <w:pPr>
        <w:pStyle w:val="ExportHyperlink"/>
        <w:jc w:val="left"/>
        <w:rPr>
          <w:rFonts w:ascii="Times New Roman" w:hAnsi="Times New Roman" w:cs="Times New Roman"/>
          <w:sz w:val="28"/>
          <w:szCs w:val="28"/>
          <w:u w:val="single"/>
        </w:rPr>
      </w:pPr>
    </w:p>
    <w:p w:rsidR="005915A0" w:rsidRPr="0050446E" w:rsidRDefault="005915A0" w:rsidP="005915A0">
      <w:pPr>
        <w:pStyle w:val="ExportHyperlink"/>
        <w:jc w:val="left"/>
        <w:rPr>
          <w:rFonts w:ascii="Times New Roman" w:eastAsia="Times New Roman" w:hAnsi="Times New Roman" w:cs="Times New Roman"/>
          <w:b/>
          <w:color w:val="auto"/>
          <w:sz w:val="28"/>
          <w:szCs w:val="28"/>
        </w:rPr>
      </w:pPr>
    </w:p>
    <w:p w:rsidR="005915A0" w:rsidRPr="0050446E" w:rsidRDefault="0050446E" w:rsidP="005915A0">
      <w:pPr>
        <w:pStyle w:val="a7"/>
        <w:rPr>
          <w:rFonts w:ascii="Times New Roman" w:eastAsia="Times New Roman" w:hAnsi="Times New Roman" w:cs="Times New Roman"/>
          <w:b/>
          <w:color w:val="auto"/>
          <w:sz w:val="28"/>
          <w:szCs w:val="28"/>
        </w:rPr>
      </w:pPr>
      <w:bookmarkStart w:id="5" w:name="txt_1809407_816441693"/>
      <w:r w:rsidRPr="0050446E">
        <w:rPr>
          <w:rFonts w:ascii="Times New Roman" w:eastAsia="Times New Roman" w:hAnsi="Times New Roman" w:cs="Times New Roman"/>
          <w:b/>
          <w:color w:val="auto"/>
          <w:sz w:val="28"/>
          <w:szCs w:val="28"/>
        </w:rPr>
        <w:t xml:space="preserve">19 декабря </w:t>
      </w:r>
      <w:r w:rsidR="005915A0" w:rsidRPr="0050446E">
        <w:rPr>
          <w:rFonts w:ascii="Times New Roman" w:eastAsia="Times New Roman" w:hAnsi="Times New Roman" w:cs="Times New Roman"/>
          <w:b/>
          <w:color w:val="auto"/>
          <w:sz w:val="28"/>
          <w:szCs w:val="28"/>
        </w:rPr>
        <w:t xml:space="preserve"> 2017</w:t>
      </w:r>
    </w:p>
    <w:bookmarkEnd w:id="5"/>
    <w:p w:rsidR="0050446E" w:rsidRPr="0050446E" w:rsidRDefault="0050446E" w:rsidP="005915A0">
      <w:pPr>
        <w:pStyle w:val="NormalExpor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 xml:space="preserve">ИА МАНГАЗЕЯ (mngz.ru), </w:t>
      </w:r>
    </w:p>
    <w:p w:rsidR="0050446E" w:rsidRPr="0050446E" w:rsidRDefault="0050446E" w:rsidP="002313C6">
      <w:pPr>
        <w:pStyle w:val="NormalExpor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ЮГРА. АНТИМОНОПОЛЬНАЯ СЛУЖБА. РУКОВОДИТЕЛЬ УФАС РОССИИ ПО ХМАО-ЮГРЕ ПРИНЯЛ УЧАСТИЕ В ОКРУЖНОМ СОВЕЩАНИИ ПО ВОПРОСАМ ДЕЯТЕЛЬНОСТИ ТЕРРИТОРИАЛЬНЫХ ОРГАНОВ ФЕДЕРАЛЬНЫХ ОРГАНОВ ИСПОЛНИТЕЛЬНОЙ ВЛАСТИ, РАСПОЛОЖЕННЫХ В ПРЕДЕЛАХ УРАЛЬСКОГО ФЕДЕРАЛЬНОГО ОКРУ...</w:t>
      </w:r>
    </w:p>
    <w:p w:rsidR="0050446E" w:rsidRPr="0050446E" w:rsidRDefault="0050446E" w:rsidP="0050446E">
      <w:pPr>
        <w:pStyle w:val="a9"/>
        <w:jc w:val="left"/>
        <w:rPr>
          <w:rFonts w:ascii="Times New Roman" w:hAnsi="Times New Roman" w:cs="Times New Roman"/>
          <w:sz w:val="28"/>
          <w:szCs w:val="28"/>
        </w:rPr>
      </w:pPr>
      <w:r w:rsidRPr="0050446E">
        <w:rPr>
          <w:rFonts w:ascii="Times New Roman" w:hAnsi="Times New Roman" w:cs="Times New Roman"/>
          <w:sz w:val="28"/>
          <w:szCs w:val="28"/>
        </w:rPr>
        <w:t>Автор: Пешкова Виктория</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18 декабря 2017 года Руководитель Ханты-Мансийского УФАС России Демкин Артур Валерьевич принял участие в окружном совещании по вопросам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территориальных органов федеральных органов исполнительной власти, расположенных в пределах Уральского Федерального округа, в 2017 году и задачах на 2018 год.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На совещании были затронуты следующие темы в сфере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территориальных органов: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 влиянии правоприменительной практики территориальных органов федеральных органов власти на формирование благоприятной деловой среды;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формирование благоприятной деловой среды, проблемы взаимодействия малого бизнеса с территориальными органами федеральных органов власти;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 принимаемых мерах по погашению задолженности по выплате заработной платы;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рабочей группы по координации межведомственного взаимодействия по пресечению незаконного оборота и применения пестицидов и </w:t>
      </w:r>
      <w:proofErr w:type="spellStart"/>
      <w:r w:rsidRPr="0050446E">
        <w:rPr>
          <w:rFonts w:ascii="Times New Roman" w:hAnsi="Times New Roman" w:cs="Times New Roman"/>
          <w:sz w:val="28"/>
          <w:szCs w:val="28"/>
        </w:rPr>
        <w:t>агрохимикатов</w:t>
      </w:r>
      <w:proofErr w:type="spellEnd"/>
      <w:r w:rsidRPr="0050446E">
        <w:rPr>
          <w:rFonts w:ascii="Times New Roman" w:hAnsi="Times New Roman" w:cs="Times New Roman"/>
          <w:sz w:val="28"/>
          <w:szCs w:val="28"/>
        </w:rPr>
        <w:t xml:space="preserve"> в сельскохозяйственном производстве Свердловской области;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об актуальных вопросах </w:t>
      </w:r>
      <w:r w:rsidRPr="0050446E">
        <w:rPr>
          <w:rFonts w:ascii="Times New Roman" w:hAnsi="Times New Roman" w:cs="Times New Roman"/>
          <w:sz w:val="28"/>
          <w:szCs w:val="28"/>
          <w:shd w:val="clear" w:color="auto" w:fill="C0C0C0"/>
        </w:rPr>
        <w:t>контрольно-надзорной деятельности</w:t>
      </w:r>
      <w:r w:rsidRPr="0050446E">
        <w:rPr>
          <w:rFonts w:ascii="Times New Roman" w:hAnsi="Times New Roman" w:cs="Times New Roman"/>
          <w:sz w:val="28"/>
          <w:szCs w:val="28"/>
        </w:rPr>
        <w:t xml:space="preserve"> в сфере здравоохранения в 2017 году;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 реализации модели риск-ориентированного надзора в современных условиях;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о выполнении требований законодательства в области экологии, </w:t>
      </w:r>
      <w:r w:rsidRPr="0050446E">
        <w:rPr>
          <w:rFonts w:ascii="Times New Roman" w:hAnsi="Times New Roman" w:cs="Times New Roman"/>
          <w:sz w:val="28"/>
          <w:szCs w:val="28"/>
          <w:shd w:val="clear" w:color="auto" w:fill="C0C0C0"/>
        </w:rPr>
        <w:t>реформе контрольно-надзорной деятельности</w:t>
      </w:r>
      <w:r w:rsidRPr="0050446E">
        <w:rPr>
          <w:rFonts w:ascii="Times New Roman" w:hAnsi="Times New Roman" w:cs="Times New Roman"/>
          <w:sz w:val="28"/>
          <w:szCs w:val="28"/>
        </w:rPr>
        <w:t xml:space="preserve">. </w:t>
      </w:r>
    </w:p>
    <w:p w:rsidR="0050446E" w:rsidRDefault="00F05CF9" w:rsidP="0050446E">
      <w:pPr>
        <w:pStyle w:val="ExportHyperlink"/>
        <w:jc w:val="left"/>
        <w:rPr>
          <w:rFonts w:ascii="Times New Roman" w:hAnsi="Times New Roman" w:cs="Times New Roman"/>
          <w:sz w:val="28"/>
          <w:szCs w:val="28"/>
          <w:u w:val="single"/>
        </w:rPr>
      </w:pPr>
      <w:hyperlink r:id="rId9" w:history="1">
        <w:r w:rsidR="0050446E" w:rsidRPr="0050446E">
          <w:rPr>
            <w:rFonts w:ascii="Times New Roman" w:hAnsi="Times New Roman" w:cs="Times New Roman"/>
            <w:sz w:val="28"/>
            <w:szCs w:val="28"/>
            <w:u w:val="single"/>
          </w:rPr>
          <w:t>https://www.mngz.ru/ugra/3634838-rukovoditel-ufas-rossii-po-hmao-yugre-prinyal-uchastie-v-okruzhnom-soveschanii-po-voprosam-deyatelnosti-territorialnyh-organov-federalnyh-organov-ispolnitelnoy-vlasti-raspolozhennyh-v-predelah.html</w:t>
        </w:r>
      </w:hyperlink>
    </w:p>
    <w:p w:rsidR="0050446E" w:rsidRPr="0050446E" w:rsidRDefault="0050446E" w:rsidP="0050446E">
      <w:pPr>
        <w:pStyle w:val="ExportHyperlink"/>
        <w:jc w:val="left"/>
        <w:rPr>
          <w:rFonts w:ascii="Times New Roman" w:hAnsi="Times New Roman" w:cs="Times New Roman"/>
          <w:sz w:val="28"/>
          <w:szCs w:val="28"/>
        </w:rPr>
      </w:pPr>
    </w:p>
    <w:p w:rsidR="0050446E" w:rsidRPr="0050446E" w:rsidRDefault="0050446E" w:rsidP="0050446E">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19 декабря  2017</w:t>
      </w:r>
    </w:p>
    <w:p w:rsidR="0050446E" w:rsidRPr="0050446E" w:rsidRDefault="0050446E" w:rsidP="0050446E">
      <w:pPr>
        <w:pStyle w:val="NormalExpor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Рекламный совет (sovetreklama.org)</w:t>
      </w:r>
    </w:p>
    <w:p w:rsidR="0050446E" w:rsidRPr="0050446E" w:rsidRDefault="0050446E" w:rsidP="0050446E">
      <w:pPr>
        <w:pStyle w:val="a9"/>
        <w:jc w:val="lef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lastRenderedPageBreak/>
        <w:t>АНТИМОНОПОЛЬЩИКИ ВНОСЯТ СВОЙ ВКЛАД В ПРОТИВОДЕЙСТВИЕ КОРРУПЦИИ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БОРЬБА С КОРРУПЦИЕЙ И ФАС. Как знают наши читатели, "Рекламный совет" регулярно знакомит с повседневной работой Федеральной антимонопольной службы (ФАС) России и ее территориальных управлений (УФАС) по контролю соблюдения рекламного законодательства, закона о защите конкуренции, а также с другими аспектами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регулятора (см. http://sovetreklama.org/category/law/fas_new/ и http://sovetreklama.org/category/law/controlrf/). Сегодня мы обратим внимание еще на одну важнейшую сторону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антимонопольного органа - на борьбу с коррупцией.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ВОЛГОГРАДСКАЯ ОБЛАСТЬ. В Волгоградской торгово-промышленной палате состоялось заседание круглого стола на тему: "Противодействие коррупции в бизнес-среде", в котором принял участие руководитель Волгоградского УФАС Роман Лучников.</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Президент Волгоградской торгово-промышленной палаты Вадим Ткаченко представил участникам круглого стола проект Торгово-промышленной палаты РФ "Бизнес-барометр коррупции", который активно работает в регионе.</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 взаимодействии органов власти и бизнес-сообщества в противодействии коррупции, о проведении антикоррупционной экспертизы НПА, а также о </w:t>
      </w:r>
      <w:r w:rsidRPr="0050446E">
        <w:rPr>
          <w:rFonts w:ascii="Times New Roman" w:hAnsi="Times New Roman" w:cs="Times New Roman"/>
          <w:sz w:val="28"/>
          <w:szCs w:val="28"/>
          <w:shd w:val="clear" w:color="auto" w:fill="C0C0C0"/>
        </w:rPr>
        <w:t>реформе контрольно-надзорной деятельности</w:t>
      </w:r>
      <w:r w:rsidRPr="0050446E">
        <w:rPr>
          <w:rFonts w:ascii="Times New Roman" w:hAnsi="Times New Roman" w:cs="Times New Roman"/>
          <w:sz w:val="28"/>
          <w:szCs w:val="28"/>
        </w:rPr>
        <w:t xml:space="preserve"> органов власти с участниками круглого стола говорили уполномоченный по защите прав предпринимателей Волгоградской области Ольга Устинова, Роман Лучников, сотрудник прокуратуры Волгоградской области Елена </w:t>
      </w:r>
      <w:proofErr w:type="spellStart"/>
      <w:r w:rsidRPr="0050446E">
        <w:rPr>
          <w:rFonts w:ascii="Times New Roman" w:hAnsi="Times New Roman" w:cs="Times New Roman"/>
          <w:sz w:val="28"/>
          <w:szCs w:val="28"/>
        </w:rPr>
        <w:t>Халанская</w:t>
      </w:r>
      <w:proofErr w:type="spellEnd"/>
      <w:r w:rsidRPr="0050446E">
        <w:rPr>
          <w:rFonts w:ascii="Times New Roman" w:hAnsi="Times New Roman" w:cs="Times New Roman"/>
          <w:sz w:val="28"/>
          <w:szCs w:val="28"/>
        </w:rPr>
        <w:t>, представители администрации региона, депутаты областной Думы.</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Участники круглого стола задали интересующие их вопросы, многие из которых вызвали бурные обсуждения. По итогам работы круглого стола была подписана "Антикоррупционная хартия российского бизнеса".</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"Работа круглого стола на такую острую тему, как противодействие коррупции в бизнес-среде, с участием представителей надзорных органов, бизнес-сообщества, администрации - это уникальная возможность открытого диалога, обсуждения важных проблем без бюрократической волокиты, напрямую. Коррупция - проблема, с которой нужно бороться только сообща",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подчеркнул Роман Лучников.</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КАБАРДИНО-БАЛКАРСКАЯ РЕСПУБЛИКА. В зале заседаний правительства Кабардино-Балкарской Республики (КБР) прошло семинар-совещание по вопросам применения в КБР законодательства Российской Федерации о противодействии коррупции с участием руководителей УФАС по КБР.</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Заседание открыл начальник управления по вопросам противодействия коррупции администрации главы КБР Аслан </w:t>
      </w:r>
      <w:proofErr w:type="spellStart"/>
      <w:r w:rsidRPr="0050446E">
        <w:rPr>
          <w:rFonts w:ascii="Times New Roman" w:hAnsi="Times New Roman" w:cs="Times New Roman"/>
          <w:sz w:val="28"/>
          <w:szCs w:val="28"/>
        </w:rPr>
        <w:t>Нагоев</w:t>
      </w:r>
      <w:proofErr w:type="spellEnd"/>
      <w:r w:rsidRPr="0050446E">
        <w:rPr>
          <w:rFonts w:ascii="Times New Roman" w:hAnsi="Times New Roman" w:cs="Times New Roman"/>
          <w:sz w:val="28"/>
          <w:szCs w:val="28"/>
        </w:rPr>
        <w:t>.</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lastRenderedPageBreak/>
        <w:t xml:space="preserve">На совещании с докладами выступили начальник отдела по вопросам нормативных правовых актов субъекта РФ и ведения федерального регистра, ведения муниципальных образований, регистрации и ведения уставов муниципальных образований управления Министерства юстиции РФ по КБР Марьяна </w:t>
      </w:r>
      <w:proofErr w:type="spellStart"/>
      <w:r w:rsidRPr="0050446E">
        <w:rPr>
          <w:rFonts w:ascii="Times New Roman" w:hAnsi="Times New Roman" w:cs="Times New Roman"/>
          <w:sz w:val="28"/>
          <w:szCs w:val="28"/>
        </w:rPr>
        <w:t>Махова</w:t>
      </w:r>
      <w:proofErr w:type="spellEnd"/>
      <w:r w:rsidRPr="0050446E">
        <w:rPr>
          <w:rFonts w:ascii="Times New Roman" w:hAnsi="Times New Roman" w:cs="Times New Roman"/>
          <w:sz w:val="28"/>
          <w:szCs w:val="28"/>
        </w:rPr>
        <w:t xml:space="preserve">, председатель Торгово-промышленной палаты КБР Хасан </w:t>
      </w:r>
      <w:proofErr w:type="spellStart"/>
      <w:r w:rsidRPr="0050446E">
        <w:rPr>
          <w:rFonts w:ascii="Times New Roman" w:hAnsi="Times New Roman" w:cs="Times New Roman"/>
          <w:sz w:val="28"/>
          <w:szCs w:val="28"/>
        </w:rPr>
        <w:t>Гукетлов</w:t>
      </w:r>
      <w:proofErr w:type="spellEnd"/>
      <w:r w:rsidRPr="0050446E">
        <w:rPr>
          <w:rFonts w:ascii="Times New Roman" w:hAnsi="Times New Roman" w:cs="Times New Roman"/>
          <w:sz w:val="28"/>
          <w:szCs w:val="28"/>
        </w:rPr>
        <w:t xml:space="preserve">, аудитор контрольно-счетной палаты КБР </w:t>
      </w:r>
      <w:proofErr w:type="spellStart"/>
      <w:r w:rsidRPr="0050446E">
        <w:rPr>
          <w:rFonts w:ascii="Times New Roman" w:hAnsi="Times New Roman" w:cs="Times New Roman"/>
          <w:sz w:val="28"/>
          <w:szCs w:val="28"/>
        </w:rPr>
        <w:t>Мухамед</w:t>
      </w:r>
      <w:proofErr w:type="spellEnd"/>
      <w:r w:rsidRPr="0050446E">
        <w:rPr>
          <w:rFonts w:ascii="Times New Roman" w:hAnsi="Times New Roman" w:cs="Times New Roman"/>
          <w:sz w:val="28"/>
          <w:szCs w:val="28"/>
        </w:rPr>
        <w:t xml:space="preserve"> </w:t>
      </w:r>
      <w:proofErr w:type="spellStart"/>
      <w:r w:rsidRPr="0050446E">
        <w:rPr>
          <w:rFonts w:ascii="Times New Roman" w:hAnsi="Times New Roman" w:cs="Times New Roman"/>
          <w:sz w:val="28"/>
          <w:szCs w:val="28"/>
        </w:rPr>
        <w:t>Пежев</w:t>
      </w:r>
      <w:proofErr w:type="spellEnd"/>
      <w:r w:rsidRPr="0050446E">
        <w:rPr>
          <w:rFonts w:ascii="Times New Roman" w:hAnsi="Times New Roman" w:cs="Times New Roman"/>
          <w:sz w:val="28"/>
          <w:szCs w:val="28"/>
        </w:rPr>
        <w:t xml:space="preserve">, прокурор отдела по надзору за исполнением законодательства по противодействию коррупции прокуратуры КБР Ирина </w:t>
      </w:r>
      <w:proofErr w:type="spellStart"/>
      <w:r w:rsidRPr="0050446E">
        <w:rPr>
          <w:rFonts w:ascii="Times New Roman" w:hAnsi="Times New Roman" w:cs="Times New Roman"/>
          <w:sz w:val="28"/>
          <w:szCs w:val="28"/>
        </w:rPr>
        <w:t>Маденова</w:t>
      </w:r>
      <w:proofErr w:type="spellEnd"/>
      <w:r w:rsidRPr="0050446E">
        <w:rPr>
          <w:rFonts w:ascii="Times New Roman" w:hAnsi="Times New Roman" w:cs="Times New Roman"/>
          <w:sz w:val="28"/>
          <w:szCs w:val="28"/>
        </w:rPr>
        <w:t xml:space="preserve">, советник управления по вопросам противодействия коррупции администрации главы КБР </w:t>
      </w:r>
      <w:proofErr w:type="spellStart"/>
      <w:r w:rsidRPr="0050446E">
        <w:rPr>
          <w:rFonts w:ascii="Times New Roman" w:hAnsi="Times New Roman" w:cs="Times New Roman"/>
          <w:sz w:val="28"/>
          <w:szCs w:val="28"/>
        </w:rPr>
        <w:t>Танзиля</w:t>
      </w:r>
      <w:proofErr w:type="spellEnd"/>
      <w:r w:rsidRPr="0050446E">
        <w:rPr>
          <w:rFonts w:ascii="Times New Roman" w:hAnsi="Times New Roman" w:cs="Times New Roman"/>
          <w:sz w:val="28"/>
          <w:szCs w:val="28"/>
        </w:rPr>
        <w:t xml:space="preserve"> </w:t>
      </w:r>
      <w:proofErr w:type="spellStart"/>
      <w:r w:rsidRPr="0050446E">
        <w:rPr>
          <w:rFonts w:ascii="Times New Roman" w:hAnsi="Times New Roman" w:cs="Times New Roman"/>
          <w:sz w:val="28"/>
          <w:szCs w:val="28"/>
        </w:rPr>
        <w:t>Кошимбаева</w:t>
      </w:r>
      <w:proofErr w:type="spellEnd"/>
      <w:r w:rsidRPr="0050446E">
        <w:rPr>
          <w:rFonts w:ascii="Times New Roman" w:hAnsi="Times New Roman" w:cs="Times New Roman"/>
          <w:sz w:val="28"/>
          <w:szCs w:val="28"/>
        </w:rPr>
        <w:t>.</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На семинаре-совещании обсуждались вопросы антикоррупционной экспертизы правовых актов и их проектов, уставов и муниципальных правовых актов о внесении изменений в уставы муниципальных образований КБР, тема "бизнес-барометр коррупции", вопросы коррупционных рисков в бюджетной сфере, практика прокурорского надзора за исполнением законодательства РФ в сфере противодействия коррупции и вопросы применения данного законодательства на территории КБР.</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 правоприменительной практике Кабардино-Балкарского УФАС рассказал исполняющий обязанности заместителя руководителя управления Артур </w:t>
      </w:r>
      <w:proofErr w:type="spellStart"/>
      <w:r w:rsidRPr="0050446E">
        <w:rPr>
          <w:rFonts w:ascii="Times New Roman" w:hAnsi="Times New Roman" w:cs="Times New Roman"/>
          <w:sz w:val="28"/>
          <w:szCs w:val="28"/>
        </w:rPr>
        <w:t>Куантов</w:t>
      </w:r>
      <w:proofErr w:type="spellEnd"/>
      <w:r w:rsidRPr="0050446E">
        <w:rPr>
          <w:rFonts w:ascii="Times New Roman" w:hAnsi="Times New Roman" w:cs="Times New Roman"/>
          <w:sz w:val="28"/>
          <w:szCs w:val="28"/>
        </w:rPr>
        <w:t>.</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 заключение заседания прошли обсуждение поставленных на повестку дня вопросов и обмен мнениями участников мероприятия.</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РЕСПУБЛИКА БАШКОРТОСТАН. В </w:t>
      </w:r>
      <w:proofErr w:type="spellStart"/>
      <w:r w:rsidRPr="0050446E">
        <w:rPr>
          <w:rFonts w:ascii="Times New Roman" w:hAnsi="Times New Roman" w:cs="Times New Roman"/>
          <w:sz w:val="28"/>
          <w:szCs w:val="28"/>
        </w:rPr>
        <w:t>Башкортостанском</w:t>
      </w:r>
      <w:proofErr w:type="spellEnd"/>
      <w:r w:rsidRPr="0050446E">
        <w:rPr>
          <w:rFonts w:ascii="Times New Roman" w:hAnsi="Times New Roman" w:cs="Times New Roman"/>
          <w:sz w:val="28"/>
          <w:szCs w:val="28"/>
        </w:rPr>
        <w:t xml:space="preserve"> УФАС состоялось собрание сотрудников, посвященное Международному дню борьбы с коррупцией. Обсуждались возможные конфликты интересов и пути их решения. Также сотрудникам было разъяснено, что при осуществлении своих должностных обязанностей необходимо не только наличие профессионализма, но и высоких моральных качеств.</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 целях профилактики и предотвращения возникновения ситуаций с коррупционной составляющей в УФАС по Республике Башкортостан и появления конфликта интересов на государственной гражданской службе материалы по вопросу противодействия коррупции размещены на внутреннем сетевом окружении и доступны всем сотрудникам управления. Ответственный сотрудник УФАС подготовил информационный стенд "Противодействие коррупции", с которым могут ознакомиться не только сотрудники управления, но и заявители, получив полезную информацию.</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РЕСПУБЛИКА КАРЕЛИЯ. Под председательством главы комиссии по координации работы по противодействию коррупции в Республике Карелия Артура </w:t>
      </w:r>
      <w:proofErr w:type="spellStart"/>
      <w:r w:rsidRPr="0050446E">
        <w:rPr>
          <w:rFonts w:ascii="Times New Roman" w:hAnsi="Times New Roman" w:cs="Times New Roman"/>
          <w:sz w:val="28"/>
          <w:szCs w:val="28"/>
        </w:rPr>
        <w:t>Парфенчикова</w:t>
      </w:r>
      <w:proofErr w:type="spellEnd"/>
      <w:r w:rsidRPr="0050446E">
        <w:rPr>
          <w:rFonts w:ascii="Times New Roman" w:hAnsi="Times New Roman" w:cs="Times New Roman"/>
          <w:sz w:val="28"/>
          <w:szCs w:val="28"/>
        </w:rPr>
        <w:t xml:space="preserve"> состоялось очередное заседание комиссии по противодействию коррупции в Республике Карелия. В нем принял участие руководитель Карельского УФАС Артур Пряхин.</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Работа комиссии направлена на повышение эффективности противодействию коррупции в органах исполнительной власти Карелии и муниципальных образованиях.</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lastRenderedPageBreak/>
        <w:t xml:space="preserve">На заседании обсуждались меры по совершенствованию организации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в области противодействия коррупции на территории республики.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Заместитель главы Республики Карелия - руководитель администрации главы Республики Карелия Татьяна Игнатьева пояснила, что согласно планируемым изменениям граждане, претендующие на замещение муниципальных должностей, отдельных должностей муниципальной службы, лица, замещающие указанные должности, будут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супругов и несовершеннолетних детей </w:t>
      </w:r>
      <w:proofErr w:type="spellStart"/>
      <w:r w:rsidRPr="0050446E">
        <w:rPr>
          <w:rFonts w:ascii="Times New Roman" w:hAnsi="Times New Roman" w:cs="Times New Roman"/>
          <w:sz w:val="28"/>
          <w:szCs w:val="28"/>
        </w:rPr>
        <w:t>гаве</w:t>
      </w:r>
      <w:proofErr w:type="spellEnd"/>
      <w:r w:rsidRPr="0050446E">
        <w:rPr>
          <w:rFonts w:ascii="Times New Roman" w:hAnsi="Times New Roman" w:cs="Times New Roman"/>
          <w:sz w:val="28"/>
          <w:szCs w:val="28"/>
        </w:rPr>
        <w:t xml:space="preserve"> республики. Проверка достоверности и полноты представленных сведений будет осуществляться по решению руководителя региона.</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Главе республики будут также предоставлены полномочия по инициированию вопроса о досрочном прекращении полномочий вышеуказанных лиц в случаях выявления нарушений требований действующего законодательства о противодействии коррупции.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Также на заседании был утвержден план работы </w:t>
      </w:r>
      <w:proofErr w:type="spellStart"/>
      <w:r w:rsidRPr="0050446E">
        <w:rPr>
          <w:rFonts w:ascii="Times New Roman" w:hAnsi="Times New Roman" w:cs="Times New Roman"/>
          <w:sz w:val="28"/>
          <w:szCs w:val="28"/>
        </w:rPr>
        <w:t>работы</w:t>
      </w:r>
      <w:proofErr w:type="spellEnd"/>
      <w:r w:rsidRPr="0050446E">
        <w:rPr>
          <w:rFonts w:ascii="Times New Roman" w:hAnsi="Times New Roman" w:cs="Times New Roman"/>
          <w:sz w:val="28"/>
          <w:szCs w:val="28"/>
        </w:rPr>
        <w:t xml:space="preserve"> комиссии по координации работы по противодействию коррупции в Республике Карелия на 2018 год.</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(Соб. инф. по материалам территориальных УФАС России)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Антимонопольщики вносят свой вклад в противодействие коррупции</w:t>
      </w:r>
    </w:p>
    <w:p w:rsidR="0050446E" w:rsidRPr="0050446E" w:rsidRDefault="00F05CF9" w:rsidP="0050446E">
      <w:pPr>
        <w:pStyle w:val="ExportHyperlink"/>
        <w:jc w:val="left"/>
        <w:rPr>
          <w:rFonts w:ascii="Times New Roman" w:hAnsi="Times New Roman" w:cs="Times New Roman"/>
          <w:sz w:val="28"/>
          <w:szCs w:val="28"/>
        </w:rPr>
      </w:pPr>
      <w:hyperlink r:id="rId10" w:history="1">
        <w:r w:rsidR="0050446E" w:rsidRPr="0050446E">
          <w:rPr>
            <w:rFonts w:ascii="Times New Roman" w:hAnsi="Times New Roman" w:cs="Times New Roman"/>
            <w:sz w:val="28"/>
            <w:szCs w:val="28"/>
            <w:u w:val="single"/>
          </w:rPr>
          <w:t>http://sovetreklama.org/2017/12/antimonopolshhiki-vnosyat-svoj-vklad-v-protivodejstvie-korrupcii/</w:t>
        </w:r>
      </w:hyperlink>
    </w:p>
    <w:p w:rsidR="0050446E" w:rsidRPr="0050446E" w:rsidRDefault="0050446E" w:rsidP="0050446E">
      <w:pPr>
        <w:pStyle w:val="NormalExport"/>
        <w:rPr>
          <w:rFonts w:ascii="Times New Roman" w:hAnsi="Times New Roman" w:cs="Times New Roman"/>
          <w:sz w:val="28"/>
          <w:szCs w:val="28"/>
        </w:rPr>
      </w:pPr>
    </w:p>
    <w:p w:rsidR="0050446E" w:rsidRPr="0050446E" w:rsidRDefault="0050446E" w:rsidP="0050446E">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19 декабря  2017</w:t>
      </w:r>
    </w:p>
    <w:p w:rsidR="0050446E" w:rsidRPr="0050446E" w:rsidRDefault="0050446E" w:rsidP="0050446E">
      <w:pPr>
        <w:pStyle w:val="NormalExport"/>
        <w:rPr>
          <w:rFonts w:ascii="Times New Roman" w:eastAsia="Times New Roman" w:hAnsi="Times New Roman" w:cs="Times New Roman"/>
          <w:b/>
          <w:color w:val="auto"/>
          <w:sz w:val="28"/>
          <w:szCs w:val="28"/>
        </w:rPr>
      </w:pPr>
      <w:proofErr w:type="spellStart"/>
      <w:r w:rsidRPr="0050446E">
        <w:rPr>
          <w:rFonts w:ascii="Times New Roman" w:eastAsia="Times New Roman" w:hAnsi="Times New Roman" w:cs="Times New Roman"/>
          <w:b/>
          <w:color w:val="auto"/>
          <w:sz w:val="28"/>
          <w:szCs w:val="28"/>
        </w:rPr>
        <w:t>Vestiyuga</w:t>
      </w:r>
      <w:proofErr w:type="spellEnd"/>
      <w:r w:rsidRPr="0050446E">
        <w:rPr>
          <w:rFonts w:ascii="Times New Roman" w:eastAsia="Times New Roman" w:hAnsi="Times New Roman" w:cs="Times New Roman"/>
          <w:b/>
          <w:color w:val="auto"/>
          <w:sz w:val="28"/>
          <w:szCs w:val="28"/>
        </w:rPr>
        <w:t xml:space="preserve"> (vestiyuga.ru) </w:t>
      </w:r>
    </w:p>
    <w:p w:rsidR="0050446E" w:rsidRPr="0050446E" w:rsidRDefault="0050446E" w:rsidP="0050446E">
      <w:pPr>
        <w:pStyle w:val="a9"/>
        <w:jc w:val="lef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УФАС ПО КЧР ПРОВЕЛО ПУБЛИЧНЫЕ ОБСУЖДЕНИЯ ПРАВОПРИМЕНИТЕЛЬНОЙ ПРАКТИКИ УПРАВЛЕНИЯ</w:t>
      </w:r>
    </w:p>
    <w:p w:rsidR="0050446E" w:rsidRPr="0050446E" w:rsidRDefault="0050446E" w:rsidP="0050446E">
      <w:pPr>
        <w:pStyle w:val="a9"/>
        <w:jc w:val="left"/>
        <w:rPr>
          <w:rFonts w:ascii="Times New Roman" w:eastAsia="Times New Roman" w:hAnsi="Times New Roman" w:cs="Times New Roman"/>
          <w:b/>
          <w:color w:val="auto"/>
          <w:sz w:val="28"/>
          <w:szCs w:val="28"/>
        </w:rPr>
      </w:pP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Управление Федеральной антимонопольной службы по Карачаево-Черкесской Республике 19 декабря провело очередные, третьи в 2017 году, публичные обсуждения правоприменительной практики Управления.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Проведено мероприятие было в рамках реализации приоритетной программы по основному направлению стратегического развития Российской Федерации "</w:t>
      </w:r>
      <w:r w:rsidRPr="0050446E">
        <w:rPr>
          <w:rFonts w:ascii="Times New Roman" w:hAnsi="Times New Roman" w:cs="Times New Roman"/>
          <w:sz w:val="28"/>
          <w:szCs w:val="28"/>
          <w:shd w:val="clear" w:color="auto" w:fill="C0C0C0"/>
        </w:rPr>
        <w:t>Реформа контрольно-надзорной деятельности</w:t>
      </w:r>
      <w:r w:rsidRPr="0050446E">
        <w:rPr>
          <w:rFonts w:ascii="Times New Roman" w:hAnsi="Times New Roman" w:cs="Times New Roman"/>
          <w:sz w:val="28"/>
          <w:szCs w:val="28"/>
        </w:rPr>
        <w:t>" и посвящено практике применения антимонопольного законодательства, законодательства о рекламе и законодательства о закупках на территории региона в текущем году.</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Участие в публичных обсуждениях приняли представители органов власти Карачаево-Черкесии, администраций городов, районов и сельских муниципальных образований, общественных организаций предпринимателей и бизнес-сообщества. Также в числе участников были </w:t>
      </w:r>
      <w:r w:rsidRPr="0050446E">
        <w:rPr>
          <w:rFonts w:ascii="Times New Roman" w:hAnsi="Times New Roman" w:cs="Times New Roman"/>
          <w:sz w:val="28"/>
          <w:szCs w:val="28"/>
        </w:rPr>
        <w:lastRenderedPageBreak/>
        <w:t xml:space="preserve">контрактные управляющие, члены конкурсных комиссий, специалисты юридических отделов предприятий и организаций республики, приглашенные антимонопольным органом, чтобы в ходе обсуждений в очередной раз дать им разъяснения, какое поведение является правомерным и как не допускать нарушений антимонопольного законодательства. А такие нарушения, к сожалению, все еще являются распространенной практикой в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многих организаций, учреждений и даже структур власти. Их анализу было уделено внимание практически в каждом докладе, прозвучавшем в ходе публичных обсуждений.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Но вначале руководитель Управления Амин </w:t>
      </w:r>
      <w:proofErr w:type="spellStart"/>
      <w:r w:rsidRPr="0050446E">
        <w:rPr>
          <w:rFonts w:ascii="Times New Roman" w:hAnsi="Times New Roman" w:cs="Times New Roman"/>
          <w:sz w:val="28"/>
          <w:szCs w:val="28"/>
        </w:rPr>
        <w:t>Уракчиев</w:t>
      </w:r>
      <w:proofErr w:type="spellEnd"/>
      <w:r w:rsidRPr="0050446E">
        <w:rPr>
          <w:rFonts w:ascii="Times New Roman" w:hAnsi="Times New Roman" w:cs="Times New Roman"/>
          <w:sz w:val="28"/>
          <w:szCs w:val="28"/>
        </w:rPr>
        <w:t xml:space="preserve"> вновь повел разговор о так называемом "четвертом антимонопольном пакете", дав подробный комментарий изменениям, внесенным в Федеральный закон "О защите конкуренции" и другие законодательные акты Российской Федерации, находящиеся в сфере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xml:space="preserve"> антимонопольного ведомства. При этом он отметил, что данные изменения в законодательстве направлены на существенное сокращение административных ограничений для субъектов предпринимательской </w:t>
      </w:r>
      <w:r w:rsidRPr="0050446E">
        <w:rPr>
          <w:rFonts w:ascii="Times New Roman" w:hAnsi="Times New Roman" w:cs="Times New Roman"/>
          <w:sz w:val="28"/>
          <w:szCs w:val="28"/>
          <w:shd w:val="clear" w:color="auto" w:fill="C0C0C0"/>
        </w:rPr>
        <w:t>деятельности</w:t>
      </w:r>
      <w:r w:rsidRPr="0050446E">
        <w:rPr>
          <w:rFonts w:ascii="Times New Roman" w:hAnsi="Times New Roman" w:cs="Times New Roman"/>
          <w:sz w:val="28"/>
          <w:szCs w:val="28"/>
        </w:rPr>
        <w:t>, повышение ответственности должностных лиц органов власти за действия по ограничению конкуренции, а также на повышение эффективности предупреждения антимонопольных предупреждений.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Заместитель руководителя Управления Каир Бабаев посвятил свое выступление наиболее резонансным делам о нарушениях Федерального закона "О защите конкуренции". Это - нарушения в сферах газоснабжения, пассажирских перевозок, обязательного страхования гражданской ответственности владельцев транспортных средств, рассмотрение которых закончилось вынесением предупреждений в адрес организаций - нарушителей.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Так, два предупреждения были выданы ООО "Газпром </w:t>
      </w:r>
      <w:proofErr w:type="spellStart"/>
      <w:r w:rsidRPr="0050446E">
        <w:rPr>
          <w:rFonts w:ascii="Times New Roman" w:hAnsi="Times New Roman" w:cs="Times New Roman"/>
          <w:sz w:val="28"/>
          <w:szCs w:val="28"/>
        </w:rPr>
        <w:t>межрегионгаз</w:t>
      </w:r>
      <w:proofErr w:type="spellEnd"/>
      <w:r w:rsidRPr="0050446E">
        <w:rPr>
          <w:rFonts w:ascii="Times New Roman" w:hAnsi="Times New Roman" w:cs="Times New Roman"/>
          <w:sz w:val="28"/>
          <w:szCs w:val="28"/>
        </w:rPr>
        <w:t xml:space="preserve"> Черкесск" за предъявление незаконных требований по оплате за потребленный газ, рассчитанной исходя из проектной мощности используемого оборудования, в результате проверки приборов учета газа, проведенной с нарушением законодательства и условий договора. По предупреждению получили ПАО Страховая компания "Росгосстрах", неправомерно уклонявшееся от заключения договора ОСАГО с Черкесским ГМУП "Троллейбусное управление", и действующие на территории республики автовокзалы и автостанции - за создание дискриминационных условий путем установления различных цен на одни и те же услуги для перевозчиков.</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Каир Бабаев остановился и на нарушениях процедуры торгов и порядка заключения договоров, допускаемых муниципальными органами власти. В качестве фигурантов дел о таких нарушениях были названы Управление архитектуры, градостроительства и земельных отношений мэрии г. Черкесска и администрация Ногайского района, а сами нарушения проанализированы с целью недопущения их повторения.</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lastRenderedPageBreak/>
        <w:t xml:space="preserve">Темой доклада заместителя руководителя Управления - начальника отдела контроля госзаказа и рекламы Галины </w:t>
      </w:r>
      <w:proofErr w:type="spellStart"/>
      <w:r w:rsidRPr="0050446E">
        <w:rPr>
          <w:rFonts w:ascii="Times New Roman" w:hAnsi="Times New Roman" w:cs="Times New Roman"/>
          <w:sz w:val="28"/>
          <w:szCs w:val="28"/>
        </w:rPr>
        <w:t>Авраховой</w:t>
      </w:r>
      <w:proofErr w:type="spellEnd"/>
      <w:r w:rsidRPr="0050446E">
        <w:rPr>
          <w:rFonts w:ascii="Times New Roman" w:hAnsi="Times New Roman" w:cs="Times New Roman"/>
          <w:sz w:val="28"/>
          <w:szCs w:val="28"/>
        </w:rPr>
        <w:t xml:space="preserve"> стал реестр недобросовестных поставщиков и включение в него информации о таких поставщиках. Данный механизм обусловлен возникновением в предыдущие годы такого явления, как конкурентное </w:t>
      </w:r>
      <w:proofErr w:type="spellStart"/>
      <w:r w:rsidRPr="0050446E">
        <w:rPr>
          <w:rFonts w:ascii="Times New Roman" w:hAnsi="Times New Roman" w:cs="Times New Roman"/>
          <w:sz w:val="28"/>
          <w:szCs w:val="28"/>
        </w:rPr>
        <w:t>рейдерство</w:t>
      </w:r>
      <w:proofErr w:type="spellEnd"/>
      <w:r w:rsidRPr="0050446E">
        <w:rPr>
          <w:rFonts w:ascii="Times New Roman" w:hAnsi="Times New Roman" w:cs="Times New Roman"/>
          <w:sz w:val="28"/>
          <w:szCs w:val="28"/>
        </w:rPr>
        <w:t>, или участие хозяйствующего субъекта в определении поставщика и получение авансового платежа без цели исполнения контракта. Реестр недобросовестных поставщиков - это открытый бесплатный информационный ресурс, включающий в себя сведения об участниках закупок, уклонившихся от заключения контракта, а также о поставщиках,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его условий, то есть своеобразный "черный список" участников закупок.</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Галина </w:t>
      </w:r>
      <w:proofErr w:type="spellStart"/>
      <w:r w:rsidRPr="0050446E">
        <w:rPr>
          <w:rFonts w:ascii="Times New Roman" w:hAnsi="Times New Roman" w:cs="Times New Roman"/>
          <w:sz w:val="28"/>
          <w:szCs w:val="28"/>
        </w:rPr>
        <w:t>Аврахова</w:t>
      </w:r>
      <w:proofErr w:type="spellEnd"/>
      <w:r w:rsidRPr="0050446E">
        <w:rPr>
          <w:rFonts w:ascii="Times New Roman" w:hAnsi="Times New Roman" w:cs="Times New Roman"/>
          <w:sz w:val="28"/>
          <w:szCs w:val="28"/>
        </w:rPr>
        <w:t xml:space="preserve"> рассказала о правилах ведения реестра недобросовестных поставщиков, об основаниях для включения в него поставщиков, озвучила предложения по внесению изменений в законодательство, касающиеся делегирования отдельных полномочий ФАС России территориальным органам антимонопольной службы.</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Она отметила, что во втором полугодии текущего года УФАС по КЧР рассмотрено 20 обращений заказчиков о включении информации в реестр недобросовестных поставщиков, по ним приняты решения как о включении, так и об отказе во включении в реестр. При этот в судебные органы с обжалованием решений Управления поставщики не обращались.</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Еще одно выступление - главного государственного инспектора </w:t>
      </w:r>
      <w:proofErr w:type="spellStart"/>
      <w:r w:rsidRPr="0050446E">
        <w:rPr>
          <w:rFonts w:ascii="Times New Roman" w:hAnsi="Times New Roman" w:cs="Times New Roman"/>
          <w:sz w:val="28"/>
          <w:szCs w:val="28"/>
        </w:rPr>
        <w:t>Инуса</w:t>
      </w:r>
      <w:proofErr w:type="spellEnd"/>
      <w:r w:rsidRPr="0050446E">
        <w:rPr>
          <w:rFonts w:ascii="Times New Roman" w:hAnsi="Times New Roman" w:cs="Times New Roman"/>
          <w:sz w:val="28"/>
          <w:szCs w:val="28"/>
        </w:rPr>
        <w:t xml:space="preserve"> </w:t>
      </w:r>
      <w:proofErr w:type="spellStart"/>
      <w:r w:rsidRPr="0050446E">
        <w:rPr>
          <w:rFonts w:ascii="Times New Roman" w:hAnsi="Times New Roman" w:cs="Times New Roman"/>
          <w:sz w:val="28"/>
          <w:szCs w:val="28"/>
        </w:rPr>
        <w:t>Матакаева</w:t>
      </w:r>
      <w:proofErr w:type="spellEnd"/>
      <w:r w:rsidRPr="0050446E">
        <w:rPr>
          <w:rFonts w:ascii="Times New Roman" w:hAnsi="Times New Roman" w:cs="Times New Roman"/>
          <w:sz w:val="28"/>
          <w:szCs w:val="28"/>
        </w:rPr>
        <w:t xml:space="preserve"> - стало полноценной консультацией участников обсуждений о расчете убытков, причиненных нарушением антимонопольного законодательства, и об особенностях применения отдельных статей КоАП, касающихся нарушений антимонопольного законодательства. Также он рассказал об административной практике УФАС по КЧР, отметив, что только во втором полугодии 2017 года было возбуждено 139 дел об административных правонарушениях и это в основном такие нарушения, как утверждение документации с нарушением требований законодательства, </w:t>
      </w:r>
      <w:proofErr w:type="spellStart"/>
      <w:r w:rsidRPr="0050446E">
        <w:rPr>
          <w:rFonts w:ascii="Times New Roman" w:hAnsi="Times New Roman" w:cs="Times New Roman"/>
          <w:sz w:val="28"/>
          <w:szCs w:val="28"/>
        </w:rPr>
        <w:t>неразмещение</w:t>
      </w:r>
      <w:proofErr w:type="spellEnd"/>
      <w:r w:rsidRPr="0050446E">
        <w:rPr>
          <w:rFonts w:ascii="Times New Roman" w:hAnsi="Times New Roman" w:cs="Times New Roman"/>
          <w:sz w:val="28"/>
          <w:szCs w:val="28"/>
        </w:rPr>
        <w:t xml:space="preserve"> информации об исполнении контракта в единой информационной системе, и другие. Говоря о судебной практике, </w:t>
      </w:r>
      <w:proofErr w:type="spellStart"/>
      <w:r w:rsidRPr="0050446E">
        <w:rPr>
          <w:rFonts w:ascii="Times New Roman" w:hAnsi="Times New Roman" w:cs="Times New Roman"/>
          <w:sz w:val="28"/>
          <w:szCs w:val="28"/>
        </w:rPr>
        <w:t>Инус</w:t>
      </w:r>
      <w:proofErr w:type="spellEnd"/>
      <w:r w:rsidRPr="0050446E">
        <w:rPr>
          <w:rFonts w:ascii="Times New Roman" w:hAnsi="Times New Roman" w:cs="Times New Roman"/>
          <w:sz w:val="28"/>
          <w:szCs w:val="28"/>
        </w:rPr>
        <w:t xml:space="preserve"> </w:t>
      </w:r>
      <w:proofErr w:type="spellStart"/>
      <w:r w:rsidRPr="0050446E">
        <w:rPr>
          <w:rFonts w:ascii="Times New Roman" w:hAnsi="Times New Roman" w:cs="Times New Roman"/>
          <w:sz w:val="28"/>
          <w:szCs w:val="28"/>
        </w:rPr>
        <w:t>Матакаев</w:t>
      </w:r>
      <w:proofErr w:type="spellEnd"/>
      <w:r w:rsidRPr="0050446E">
        <w:rPr>
          <w:rFonts w:ascii="Times New Roman" w:hAnsi="Times New Roman" w:cs="Times New Roman"/>
          <w:sz w:val="28"/>
          <w:szCs w:val="28"/>
        </w:rPr>
        <w:t xml:space="preserve"> сообщил, что начиная с июля специалисты Управления участвовали в 89 судебных заседаниях, где отстаивали позицию антимонопольного органа по принятым решениям.</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 ходе публичных обсуждений было задано немало вопросов как по докладам, так и по применению положений действующего законодательства. На них были даны ответы. На те же вопросы, которые участники мероприятия задали при заполнении анкет, разработанных службой специально для проведения публичных обсуждений, ответы будут размещены на сайте УФАС по КЧР.</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Пресс-служба УФАС по КЧР </w:t>
      </w:r>
    </w:p>
    <w:p w:rsidR="0050446E" w:rsidRPr="0050446E" w:rsidRDefault="00F05CF9" w:rsidP="0050446E">
      <w:pPr>
        <w:pStyle w:val="a7"/>
        <w:rPr>
          <w:rFonts w:ascii="Times New Roman" w:hAnsi="Times New Roman" w:cs="Times New Roman"/>
          <w:sz w:val="28"/>
          <w:szCs w:val="28"/>
          <w:u w:val="single"/>
        </w:rPr>
      </w:pPr>
      <w:hyperlink r:id="rId11" w:history="1">
        <w:r w:rsidR="0050446E" w:rsidRPr="0050446E">
          <w:rPr>
            <w:rFonts w:ascii="Times New Roman" w:hAnsi="Times New Roman" w:cs="Times New Roman"/>
            <w:sz w:val="28"/>
            <w:szCs w:val="28"/>
            <w:u w:val="single"/>
          </w:rPr>
          <w:t>http://vestiyuga.ru/ufas-po-kchr-provelo-publichnyie-obsujdeniya-pravoprimenitelnoy-praktiki-upravleniya</w:t>
        </w:r>
      </w:hyperlink>
    </w:p>
    <w:p w:rsidR="0050446E" w:rsidRPr="0050446E" w:rsidRDefault="0050446E" w:rsidP="0050446E">
      <w:pPr>
        <w:pStyle w:val="a7"/>
        <w:rPr>
          <w:rFonts w:ascii="Times New Roman" w:hAnsi="Times New Roman" w:cs="Times New Roman"/>
          <w:sz w:val="28"/>
          <w:szCs w:val="28"/>
          <w:u w:val="single"/>
        </w:rPr>
      </w:pPr>
    </w:p>
    <w:p w:rsidR="0050446E" w:rsidRPr="0050446E" w:rsidRDefault="0050446E" w:rsidP="0050446E">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20 декабря  2017</w:t>
      </w:r>
    </w:p>
    <w:p w:rsidR="0050446E" w:rsidRPr="0050446E" w:rsidRDefault="0050446E" w:rsidP="0050446E">
      <w:pPr>
        <w:pStyle w:val="NormalExport"/>
        <w:rPr>
          <w:rFonts w:ascii="Times New Roman" w:eastAsia="Times New Roman" w:hAnsi="Times New Roman" w:cs="Times New Roman"/>
          <w:b/>
          <w:color w:val="auto"/>
          <w:sz w:val="28"/>
          <w:szCs w:val="28"/>
        </w:rPr>
      </w:pPr>
    </w:p>
    <w:p w:rsidR="0050446E" w:rsidRPr="0050446E" w:rsidRDefault="0050446E" w:rsidP="0050446E">
      <w:pPr>
        <w:pStyle w:val="NormalExpor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 xml:space="preserve">УФАС по Республике Бурятия </w:t>
      </w:r>
    </w:p>
    <w:p w:rsidR="0050446E" w:rsidRPr="0050446E" w:rsidRDefault="0050446E" w:rsidP="0050446E">
      <w:pPr>
        <w:pStyle w:val="a9"/>
        <w:jc w:val="lef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В Г. УЛАН-УДЭ СОСТОЯЛОСЬ ОЧЕРЕДНОЕ ПУБЛИЧНОЕ ОБСУЖДЕНИЕ ПРАВОПРИМЕНИТЕЛЬНОЙ ПРАКТИКИ БУРЯТСКОГО УФАС РОССИИ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19 декабря в Республиканском бизнес-инкубаторе состоялось третье в 2017 году публичное обсуждение итогов правоприменительной практики Бурятского УФАС России в сфере антимонопольного, рекламного законодательства и законодательства о закупках.</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 мероприятии приняли участие представители подконтрольных антимонопольному органу субъектов - должностные лица государственных и муниципальных органов власти, предприятий, предприниматели, члены общественных организаций.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Публичные слушания открыл Глава Республики Бурятия Алексей </w:t>
      </w:r>
      <w:proofErr w:type="spellStart"/>
      <w:r w:rsidRPr="0050446E">
        <w:rPr>
          <w:rFonts w:ascii="Times New Roman" w:hAnsi="Times New Roman" w:cs="Times New Roman"/>
          <w:sz w:val="28"/>
          <w:szCs w:val="28"/>
        </w:rPr>
        <w:t>Цыденов</w:t>
      </w:r>
      <w:proofErr w:type="spellEnd"/>
      <w:r w:rsidRPr="0050446E">
        <w:rPr>
          <w:rFonts w:ascii="Times New Roman" w:hAnsi="Times New Roman" w:cs="Times New Roman"/>
          <w:sz w:val="28"/>
          <w:szCs w:val="28"/>
        </w:rPr>
        <w:t xml:space="preserve">, который отметил, что благодаря </w:t>
      </w:r>
      <w:r w:rsidRPr="0050446E">
        <w:rPr>
          <w:rFonts w:ascii="Times New Roman" w:hAnsi="Times New Roman" w:cs="Times New Roman"/>
          <w:sz w:val="28"/>
          <w:szCs w:val="28"/>
          <w:shd w:val="clear" w:color="auto" w:fill="C0C0C0"/>
        </w:rPr>
        <w:t>реформе контрольно-надзорной деятельности</w:t>
      </w:r>
      <w:r w:rsidRPr="0050446E">
        <w:rPr>
          <w:rFonts w:ascii="Times New Roman" w:hAnsi="Times New Roman" w:cs="Times New Roman"/>
          <w:sz w:val="28"/>
          <w:szCs w:val="28"/>
        </w:rPr>
        <w:t xml:space="preserve"> система государственного контроля становится более дружественной по отношению к бизнесу. В том числе мероприятия формата публичных обсуждений позволяют предпринимателям оперативно получать информацию и разъяснения о требованиях законодательства.</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Руководитель Бурятского УФАС России Елизавета Потапова рассказала собравшимся о сложившейся в четвертом квартале текущего года практике по контролю за соблюдением хозяйствующими субъектами антимонопольного и рекламного законодательства, обратив внимание на возможность взыскания в судебном порядке убытков, причиненных нарушением антимонопольного законодательства. Обзор зарубежной и отечественной практики частных исков с рекомендациями по расчету размера убытков, подготовленный Президиумом ФАС России, доступен для ознакомления на сайте УФАС.</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Заместитель руководителя Бурятского УФАС России Максим </w:t>
      </w:r>
      <w:proofErr w:type="spellStart"/>
      <w:r w:rsidRPr="0050446E">
        <w:rPr>
          <w:rFonts w:ascii="Times New Roman" w:hAnsi="Times New Roman" w:cs="Times New Roman"/>
          <w:sz w:val="28"/>
          <w:szCs w:val="28"/>
        </w:rPr>
        <w:t>Мадасов</w:t>
      </w:r>
      <w:proofErr w:type="spellEnd"/>
      <w:r w:rsidRPr="0050446E">
        <w:rPr>
          <w:rFonts w:ascii="Times New Roman" w:hAnsi="Times New Roman" w:cs="Times New Roman"/>
          <w:sz w:val="28"/>
          <w:szCs w:val="28"/>
        </w:rPr>
        <w:t xml:space="preserve"> озвучил доклад по правоприменительной практике в сфере контроля закупок и антимонопольного контроля органов власти. Как отметил Максим </w:t>
      </w:r>
      <w:proofErr w:type="spellStart"/>
      <w:r w:rsidRPr="0050446E">
        <w:rPr>
          <w:rFonts w:ascii="Times New Roman" w:hAnsi="Times New Roman" w:cs="Times New Roman"/>
          <w:sz w:val="28"/>
          <w:szCs w:val="28"/>
        </w:rPr>
        <w:t>Мадасов</w:t>
      </w:r>
      <w:proofErr w:type="spellEnd"/>
      <w:r w:rsidRPr="0050446E">
        <w:rPr>
          <w:rFonts w:ascii="Times New Roman" w:hAnsi="Times New Roman" w:cs="Times New Roman"/>
          <w:sz w:val="28"/>
          <w:szCs w:val="28"/>
        </w:rPr>
        <w:t xml:space="preserve">, значительная часть органами власти нарушений допускается при проведении торгов, в том числе связанных с предоставлением в аренду государственного и муниципального имущества, приватизацией, заключением </w:t>
      </w:r>
      <w:proofErr w:type="spellStart"/>
      <w:r w:rsidRPr="0050446E">
        <w:rPr>
          <w:rFonts w:ascii="Times New Roman" w:hAnsi="Times New Roman" w:cs="Times New Roman"/>
          <w:sz w:val="28"/>
          <w:szCs w:val="28"/>
        </w:rPr>
        <w:t>концессионых</w:t>
      </w:r>
      <w:proofErr w:type="spellEnd"/>
      <w:r w:rsidRPr="0050446E">
        <w:rPr>
          <w:rFonts w:ascii="Times New Roman" w:hAnsi="Times New Roman" w:cs="Times New Roman"/>
          <w:sz w:val="28"/>
          <w:szCs w:val="28"/>
        </w:rPr>
        <w:t xml:space="preserve"> соглашений.</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Выступая с докладом по проблемным вопросам республиканского рынка электроэнергетики, руководитель УФАС Елизавета Потапова заметила, что львиная доля нарушений, выявляемых управлением, приходится на </w:t>
      </w:r>
      <w:proofErr w:type="spellStart"/>
      <w:r w:rsidRPr="0050446E">
        <w:rPr>
          <w:rFonts w:ascii="Times New Roman" w:hAnsi="Times New Roman" w:cs="Times New Roman"/>
          <w:sz w:val="28"/>
          <w:szCs w:val="28"/>
        </w:rPr>
        <w:t>энергосбытовые</w:t>
      </w:r>
      <w:proofErr w:type="spellEnd"/>
      <w:r w:rsidRPr="0050446E">
        <w:rPr>
          <w:rFonts w:ascii="Times New Roman" w:hAnsi="Times New Roman" w:cs="Times New Roman"/>
          <w:sz w:val="28"/>
          <w:szCs w:val="28"/>
        </w:rPr>
        <w:t xml:space="preserve"> и электросетевые организации. Так, из 52 выданных управлением в текущем году предупреждений 40 адресованы </w:t>
      </w:r>
      <w:r w:rsidRPr="0050446E">
        <w:rPr>
          <w:rFonts w:ascii="Times New Roman" w:hAnsi="Times New Roman" w:cs="Times New Roman"/>
          <w:sz w:val="28"/>
          <w:szCs w:val="28"/>
        </w:rPr>
        <w:lastRenderedPageBreak/>
        <w:t>предприятиям, реализующим или транспортирующим электроэнергию, а половина возбужденных дел также связана с нарушениями антимонопольного законодательства на рынке электроэнергетики.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О проблемах, с которыми сталкиваются независимые </w:t>
      </w:r>
      <w:proofErr w:type="spellStart"/>
      <w:r w:rsidRPr="0050446E">
        <w:rPr>
          <w:rFonts w:ascii="Times New Roman" w:hAnsi="Times New Roman" w:cs="Times New Roman"/>
          <w:sz w:val="28"/>
          <w:szCs w:val="28"/>
        </w:rPr>
        <w:t>энергосбытовые</w:t>
      </w:r>
      <w:proofErr w:type="spellEnd"/>
      <w:r w:rsidRPr="0050446E">
        <w:rPr>
          <w:rFonts w:ascii="Times New Roman" w:hAnsi="Times New Roman" w:cs="Times New Roman"/>
          <w:sz w:val="28"/>
          <w:szCs w:val="28"/>
        </w:rPr>
        <w:t xml:space="preserve"> организации, в том числе в отношениях с гарантирующим поставщиком, рассказал представитель Торгово-промышленной палаты и генеральный директор Улан-Удэнской </w:t>
      </w:r>
      <w:proofErr w:type="spellStart"/>
      <w:r w:rsidRPr="0050446E">
        <w:rPr>
          <w:rFonts w:ascii="Times New Roman" w:hAnsi="Times New Roman" w:cs="Times New Roman"/>
          <w:sz w:val="28"/>
          <w:szCs w:val="28"/>
        </w:rPr>
        <w:t>энергосбытовой</w:t>
      </w:r>
      <w:proofErr w:type="spellEnd"/>
      <w:r w:rsidRPr="0050446E">
        <w:rPr>
          <w:rFonts w:ascii="Times New Roman" w:hAnsi="Times New Roman" w:cs="Times New Roman"/>
          <w:sz w:val="28"/>
          <w:szCs w:val="28"/>
        </w:rPr>
        <w:t xml:space="preserve"> компании Евгений </w:t>
      </w:r>
      <w:proofErr w:type="spellStart"/>
      <w:r w:rsidRPr="0050446E">
        <w:rPr>
          <w:rFonts w:ascii="Times New Roman" w:hAnsi="Times New Roman" w:cs="Times New Roman"/>
          <w:sz w:val="28"/>
          <w:szCs w:val="28"/>
        </w:rPr>
        <w:t>Чукреев</w:t>
      </w:r>
      <w:proofErr w:type="spellEnd"/>
      <w:r w:rsidRPr="0050446E">
        <w:rPr>
          <w:rFonts w:ascii="Times New Roman" w:hAnsi="Times New Roman" w:cs="Times New Roman"/>
          <w:sz w:val="28"/>
          <w:szCs w:val="28"/>
        </w:rPr>
        <w:t>.</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В ходе мероприятия многие участники воспользовались возможностью задать вопросы по применению антимонопольного законодательства сотрудникам УФАС. Большинство прозвучавших вопросов касалось работы государственных заказчиков, причем как со стороны представителей контрактных служб, так и со стороны представителей организаций и граждан, осуществляющих общественный контроль за государственными закупками.</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Кроме того, представители управления ответили на вопросы о работе в республике независимых АЗС и о ценах на дизельное топливо, о проблемах, с которым сталкиваются застройщики при подключении объектов к коммунальной инфраструктуре.</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Напомним, все материалы по публичным слушаниям размещаются на сайте Бурятского УФАС России, в разделе "Главное".</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Следующее публичное обсуждение практики запланировано на 27 марта 2018 года в 15.00 (конференц-зал Республиканского бизнес-инкубатора, г. Улан-Удэ, ул. Бабушкина, 14а). </w:t>
      </w:r>
    </w:p>
    <w:p w:rsidR="0050446E" w:rsidRPr="0050446E" w:rsidRDefault="0050446E" w:rsidP="0050446E">
      <w:pPr>
        <w:pStyle w:val="NormalExport"/>
        <w:rPr>
          <w:rFonts w:ascii="Times New Roman" w:hAnsi="Times New Roman" w:cs="Times New Roman"/>
          <w:sz w:val="28"/>
          <w:szCs w:val="28"/>
        </w:rPr>
      </w:pPr>
    </w:p>
    <w:p w:rsidR="0050446E" w:rsidRPr="0050446E" w:rsidRDefault="0050446E" w:rsidP="0050446E">
      <w:pPr>
        <w:pStyle w:val="a7"/>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20 декабря  2017</w:t>
      </w:r>
    </w:p>
    <w:p w:rsidR="0050446E" w:rsidRPr="0050446E" w:rsidRDefault="0050446E" w:rsidP="0050446E">
      <w:pPr>
        <w:pStyle w:val="NormalExport"/>
        <w:rPr>
          <w:rFonts w:ascii="Times New Roman" w:eastAsia="Times New Roman" w:hAnsi="Times New Roman" w:cs="Times New Roman"/>
          <w:b/>
          <w:color w:val="auto"/>
          <w:sz w:val="28"/>
          <w:szCs w:val="28"/>
        </w:rPr>
      </w:pPr>
      <w:proofErr w:type="spellStart"/>
      <w:r w:rsidRPr="0050446E">
        <w:rPr>
          <w:rFonts w:ascii="Times New Roman" w:eastAsia="Times New Roman" w:hAnsi="Times New Roman" w:cs="Times New Roman"/>
          <w:b/>
          <w:color w:val="auto"/>
          <w:sz w:val="28"/>
          <w:szCs w:val="28"/>
        </w:rPr>
        <w:t>БезФормата.Ru</w:t>
      </w:r>
      <w:proofErr w:type="spellEnd"/>
      <w:r w:rsidRPr="0050446E">
        <w:rPr>
          <w:rFonts w:ascii="Times New Roman" w:eastAsia="Times New Roman" w:hAnsi="Times New Roman" w:cs="Times New Roman"/>
          <w:b/>
          <w:color w:val="auto"/>
          <w:sz w:val="28"/>
          <w:szCs w:val="28"/>
        </w:rPr>
        <w:t xml:space="preserve"> </w:t>
      </w:r>
    </w:p>
    <w:p w:rsidR="0050446E" w:rsidRPr="0050446E" w:rsidRDefault="0050446E" w:rsidP="0050446E">
      <w:pPr>
        <w:pStyle w:val="a9"/>
        <w:jc w:val="left"/>
        <w:rPr>
          <w:rFonts w:ascii="Times New Roman" w:eastAsia="Times New Roman" w:hAnsi="Times New Roman" w:cs="Times New Roman"/>
          <w:b/>
          <w:color w:val="auto"/>
          <w:sz w:val="28"/>
          <w:szCs w:val="28"/>
        </w:rPr>
      </w:pPr>
      <w:r w:rsidRPr="0050446E">
        <w:rPr>
          <w:rFonts w:ascii="Times New Roman" w:eastAsia="Times New Roman" w:hAnsi="Times New Roman" w:cs="Times New Roman"/>
          <w:b/>
          <w:color w:val="auto"/>
          <w:sz w:val="28"/>
          <w:szCs w:val="28"/>
        </w:rPr>
        <w:t>РЕФОРМА В УФАС: КАК ТЕПЕРЬ РАБОТАЕТ АНТИМОНОПОЛЬНАЯ СЛУЖБА</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shd w:val="clear" w:color="auto" w:fill="C0C0C0"/>
        </w:rPr>
        <w:t>Реформа</w:t>
      </w:r>
      <w:r w:rsidRPr="0050446E">
        <w:rPr>
          <w:rFonts w:ascii="Times New Roman" w:hAnsi="Times New Roman" w:cs="Times New Roman"/>
          <w:sz w:val="28"/>
          <w:szCs w:val="28"/>
        </w:rPr>
        <w:t xml:space="preserve"> в УФАС: как теперь работает антимонопольная служба В 2017 году в антимонопольном законодательстве произошел ряд изменений. Работа служб стала прозрачней, результативней, а нагрузка на бизнес в части проверок и штрафных санкций снизилась. Разбираемся, какие нововведения были приняты и каково их значение для региона.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 Главное изменение - это </w:t>
      </w:r>
      <w:r w:rsidRPr="0050446E">
        <w:rPr>
          <w:rFonts w:ascii="Times New Roman" w:hAnsi="Times New Roman" w:cs="Times New Roman"/>
          <w:sz w:val="28"/>
          <w:szCs w:val="28"/>
          <w:shd w:val="clear" w:color="auto" w:fill="C0C0C0"/>
        </w:rPr>
        <w:t>реформа контрольно-надзорной деятельности</w:t>
      </w:r>
      <w:r w:rsidRPr="0050446E">
        <w:rPr>
          <w:rFonts w:ascii="Times New Roman" w:hAnsi="Times New Roman" w:cs="Times New Roman"/>
          <w:sz w:val="28"/>
          <w:szCs w:val="28"/>
        </w:rPr>
        <w:t xml:space="preserve">. Заключается она в следующем. Во-первых, контролирующие органы раз в квартал обязаны проводить публичные слушания - своеобразный прямой диалог с теми, кто находится под их надзором. А во-вторых, акцент работы антимонопольных служб смещается в сторону профилактики. Например, если раньше при выявленных нарушениях сразу возбуждали дела и выписывали штрафы, то теперь ведомство просто выносит предупреждение. </w:t>
      </w:r>
    </w:p>
    <w:p w:rsidR="0050446E" w:rsidRPr="0050446E" w:rsidRDefault="0050446E" w:rsidP="0050446E">
      <w:pPr>
        <w:pStyle w:val="NormalExport"/>
        <w:rPr>
          <w:rFonts w:ascii="Times New Roman" w:hAnsi="Times New Roman" w:cs="Times New Roman"/>
          <w:sz w:val="28"/>
          <w:szCs w:val="28"/>
        </w:rPr>
      </w:pPr>
      <w:r w:rsidRPr="0050446E">
        <w:rPr>
          <w:rFonts w:ascii="Times New Roman" w:hAnsi="Times New Roman" w:cs="Times New Roman"/>
          <w:sz w:val="28"/>
          <w:szCs w:val="28"/>
        </w:rPr>
        <w:t xml:space="preserve">Как показывает статистика, в Белгородской области применение такого подхода оправдано - 76,8 % нарушителей исправлялись добровольно после получения предупреждения. </w:t>
      </w:r>
    </w:p>
    <w:p w:rsidR="006A79F5" w:rsidRDefault="006A79F5" w:rsidP="0050446E">
      <w:pPr>
        <w:pStyle w:val="NormalExport"/>
        <w:rPr>
          <w:rFonts w:ascii="Times New Roman" w:hAnsi="Times New Roman" w:cs="Times New Roman"/>
          <w:sz w:val="28"/>
          <w:szCs w:val="28"/>
        </w:rPr>
      </w:pPr>
    </w:p>
    <w:p w:rsidR="002313C6" w:rsidRPr="0050446E" w:rsidRDefault="002313C6" w:rsidP="0050446E">
      <w:pPr>
        <w:pStyle w:val="a9"/>
        <w:jc w:val="left"/>
        <w:rPr>
          <w:rFonts w:ascii="Times New Roman" w:hAnsi="Times New Roman" w:cs="Times New Roman"/>
          <w:sz w:val="28"/>
          <w:szCs w:val="28"/>
        </w:rPr>
      </w:pPr>
      <w:bookmarkStart w:id="6" w:name="_GoBack"/>
      <w:bookmarkEnd w:id="6"/>
    </w:p>
    <w:sectPr w:rsidR="002313C6" w:rsidRPr="0050446E">
      <w:footerReference w:type="default" r:id="rId12"/>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CF9" w:rsidRDefault="00F05CF9">
      <w:r>
        <w:separator/>
      </w:r>
    </w:p>
  </w:endnote>
  <w:endnote w:type="continuationSeparator" w:id="0">
    <w:p w:rsidR="00F05CF9" w:rsidRDefault="00F0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1"/>
      <w:gridCol w:w="3096"/>
    </w:tblGrid>
    <w:tr w:rsidR="008B3F83">
      <w:tc>
        <w:tcPr>
          <w:tcW w:w="3300" w:type="pct"/>
          <w:tcBorders>
            <w:top w:val="nil"/>
            <w:left w:val="nil"/>
            <w:bottom w:val="nil"/>
            <w:right w:val="nil"/>
          </w:tcBorders>
        </w:tcPr>
        <w:p w:rsidR="008B3F83" w:rsidRDefault="008B3F83">
          <w:pPr>
            <w:rPr>
              <w:color w:val="005672"/>
              <w:sz w:val="16"/>
            </w:rPr>
          </w:pPr>
        </w:p>
      </w:tc>
      <w:tc>
        <w:tcPr>
          <w:tcW w:w="1650" w:type="pct"/>
          <w:tcBorders>
            <w:top w:val="nil"/>
            <w:left w:val="nil"/>
            <w:bottom w:val="nil"/>
            <w:right w:val="nil"/>
          </w:tcBorders>
        </w:tcPr>
        <w:p w:rsidR="008B3F83" w:rsidRDefault="008B3F83">
          <w:pPr>
            <w:jc w:val="right"/>
            <w:rPr>
              <w:color w:val="005672"/>
              <w:sz w:val="16"/>
            </w:rPr>
          </w:pPr>
        </w:p>
      </w:tc>
    </w:tr>
  </w:tbl>
  <w:p w:rsidR="008B3F83" w:rsidRDefault="008B3F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CF9" w:rsidRDefault="00F05CF9">
      <w:r>
        <w:separator/>
      </w:r>
    </w:p>
  </w:footnote>
  <w:footnote w:type="continuationSeparator" w:id="0">
    <w:p w:rsidR="00F05CF9" w:rsidRDefault="00F05C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1E28C5A">
      <w:start w:val="1"/>
      <w:numFmt w:val="bullet"/>
      <w:lvlText w:val=""/>
      <w:lvlJc w:val="left"/>
      <w:pPr>
        <w:tabs>
          <w:tab w:val="num" w:pos="720"/>
        </w:tabs>
        <w:ind w:left="720" w:hanging="360"/>
      </w:pPr>
      <w:rPr>
        <w:rFonts w:ascii="Symbol" w:hAnsi="Symbol"/>
      </w:rPr>
    </w:lvl>
    <w:lvl w:ilvl="1" w:tplc="DC068826">
      <w:start w:val="1"/>
      <w:numFmt w:val="bullet"/>
      <w:lvlText w:val="o"/>
      <w:lvlJc w:val="left"/>
      <w:pPr>
        <w:tabs>
          <w:tab w:val="num" w:pos="1440"/>
        </w:tabs>
        <w:ind w:left="1440" w:hanging="360"/>
      </w:pPr>
      <w:rPr>
        <w:rFonts w:ascii="Courier New" w:hAnsi="Courier New"/>
      </w:rPr>
    </w:lvl>
    <w:lvl w:ilvl="2" w:tplc="A1CC7780">
      <w:start w:val="1"/>
      <w:numFmt w:val="bullet"/>
      <w:lvlText w:val=""/>
      <w:lvlJc w:val="left"/>
      <w:pPr>
        <w:tabs>
          <w:tab w:val="num" w:pos="2160"/>
        </w:tabs>
        <w:ind w:left="2160" w:hanging="360"/>
      </w:pPr>
      <w:rPr>
        <w:rFonts w:ascii="Wingdings" w:hAnsi="Wingdings"/>
      </w:rPr>
    </w:lvl>
    <w:lvl w:ilvl="3" w:tplc="071047CA">
      <w:start w:val="1"/>
      <w:numFmt w:val="bullet"/>
      <w:lvlText w:val=""/>
      <w:lvlJc w:val="left"/>
      <w:pPr>
        <w:tabs>
          <w:tab w:val="num" w:pos="2880"/>
        </w:tabs>
        <w:ind w:left="2880" w:hanging="360"/>
      </w:pPr>
      <w:rPr>
        <w:rFonts w:ascii="Symbol" w:hAnsi="Symbol"/>
      </w:rPr>
    </w:lvl>
    <w:lvl w:ilvl="4" w:tplc="94865B08">
      <w:start w:val="1"/>
      <w:numFmt w:val="bullet"/>
      <w:lvlText w:val="o"/>
      <w:lvlJc w:val="left"/>
      <w:pPr>
        <w:tabs>
          <w:tab w:val="num" w:pos="3600"/>
        </w:tabs>
        <w:ind w:left="3600" w:hanging="360"/>
      </w:pPr>
      <w:rPr>
        <w:rFonts w:ascii="Courier New" w:hAnsi="Courier New"/>
      </w:rPr>
    </w:lvl>
    <w:lvl w:ilvl="5" w:tplc="D28C0034">
      <w:start w:val="1"/>
      <w:numFmt w:val="bullet"/>
      <w:lvlText w:val=""/>
      <w:lvlJc w:val="left"/>
      <w:pPr>
        <w:tabs>
          <w:tab w:val="num" w:pos="4320"/>
        </w:tabs>
        <w:ind w:left="4320" w:hanging="360"/>
      </w:pPr>
      <w:rPr>
        <w:rFonts w:ascii="Wingdings" w:hAnsi="Wingdings"/>
      </w:rPr>
    </w:lvl>
    <w:lvl w:ilvl="6" w:tplc="05469AE2">
      <w:start w:val="1"/>
      <w:numFmt w:val="bullet"/>
      <w:lvlText w:val=""/>
      <w:lvlJc w:val="left"/>
      <w:pPr>
        <w:tabs>
          <w:tab w:val="num" w:pos="5040"/>
        </w:tabs>
        <w:ind w:left="5040" w:hanging="360"/>
      </w:pPr>
      <w:rPr>
        <w:rFonts w:ascii="Symbol" w:hAnsi="Symbol"/>
      </w:rPr>
    </w:lvl>
    <w:lvl w:ilvl="7" w:tplc="54084AA4">
      <w:start w:val="1"/>
      <w:numFmt w:val="bullet"/>
      <w:lvlText w:val="o"/>
      <w:lvlJc w:val="left"/>
      <w:pPr>
        <w:tabs>
          <w:tab w:val="num" w:pos="5760"/>
        </w:tabs>
        <w:ind w:left="5760" w:hanging="360"/>
      </w:pPr>
      <w:rPr>
        <w:rFonts w:ascii="Courier New" w:hAnsi="Courier New"/>
      </w:rPr>
    </w:lvl>
    <w:lvl w:ilvl="8" w:tplc="071C19CC">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9970F73E">
      <w:start w:val="1"/>
      <w:numFmt w:val="bullet"/>
      <w:lvlText w:val=""/>
      <w:lvlJc w:val="left"/>
      <w:pPr>
        <w:tabs>
          <w:tab w:val="num" w:pos="720"/>
        </w:tabs>
        <w:ind w:left="720" w:hanging="360"/>
      </w:pPr>
      <w:rPr>
        <w:rFonts w:ascii="Symbol" w:hAnsi="Symbol"/>
      </w:rPr>
    </w:lvl>
    <w:lvl w:ilvl="1" w:tplc="B8424970">
      <w:start w:val="1"/>
      <w:numFmt w:val="bullet"/>
      <w:lvlText w:val="o"/>
      <w:lvlJc w:val="left"/>
      <w:pPr>
        <w:tabs>
          <w:tab w:val="num" w:pos="1440"/>
        </w:tabs>
        <w:ind w:left="1440" w:hanging="360"/>
      </w:pPr>
      <w:rPr>
        <w:rFonts w:ascii="Courier New" w:hAnsi="Courier New"/>
      </w:rPr>
    </w:lvl>
    <w:lvl w:ilvl="2" w:tplc="BAF8554C">
      <w:start w:val="1"/>
      <w:numFmt w:val="bullet"/>
      <w:lvlText w:val=""/>
      <w:lvlJc w:val="left"/>
      <w:pPr>
        <w:tabs>
          <w:tab w:val="num" w:pos="2160"/>
        </w:tabs>
        <w:ind w:left="2160" w:hanging="360"/>
      </w:pPr>
      <w:rPr>
        <w:rFonts w:ascii="Wingdings" w:hAnsi="Wingdings"/>
      </w:rPr>
    </w:lvl>
    <w:lvl w:ilvl="3" w:tplc="DEB46466">
      <w:start w:val="1"/>
      <w:numFmt w:val="bullet"/>
      <w:lvlText w:val=""/>
      <w:lvlJc w:val="left"/>
      <w:pPr>
        <w:tabs>
          <w:tab w:val="num" w:pos="2880"/>
        </w:tabs>
        <w:ind w:left="2880" w:hanging="360"/>
      </w:pPr>
      <w:rPr>
        <w:rFonts w:ascii="Symbol" w:hAnsi="Symbol"/>
      </w:rPr>
    </w:lvl>
    <w:lvl w:ilvl="4" w:tplc="0D62E382">
      <w:start w:val="1"/>
      <w:numFmt w:val="bullet"/>
      <w:lvlText w:val="o"/>
      <w:lvlJc w:val="left"/>
      <w:pPr>
        <w:tabs>
          <w:tab w:val="num" w:pos="3600"/>
        </w:tabs>
        <w:ind w:left="3600" w:hanging="360"/>
      </w:pPr>
      <w:rPr>
        <w:rFonts w:ascii="Courier New" w:hAnsi="Courier New"/>
      </w:rPr>
    </w:lvl>
    <w:lvl w:ilvl="5" w:tplc="8610ACC0">
      <w:start w:val="1"/>
      <w:numFmt w:val="bullet"/>
      <w:lvlText w:val=""/>
      <w:lvlJc w:val="left"/>
      <w:pPr>
        <w:tabs>
          <w:tab w:val="num" w:pos="4320"/>
        </w:tabs>
        <w:ind w:left="4320" w:hanging="360"/>
      </w:pPr>
      <w:rPr>
        <w:rFonts w:ascii="Wingdings" w:hAnsi="Wingdings"/>
      </w:rPr>
    </w:lvl>
    <w:lvl w:ilvl="6" w:tplc="F6443438">
      <w:start w:val="1"/>
      <w:numFmt w:val="bullet"/>
      <w:lvlText w:val=""/>
      <w:lvlJc w:val="left"/>
      <w:pPr>
        <w:tabs>
          <w:tab w:val="num" w:pos="5040"/>
        </w:tabs>
        <w:ind w:left="5040" w:hanging="360"/>
      </w:pPr>
      <w:rPr>
        <w:rFonts w:ascii="Symbol" w:hAnsi="Symbol"/>
      </w:rPr>
    </w:lvl>
    <w:lvl w:ilvl="7" w:tplc="B0680DF8">
      <w:start w:val="1"/>
      <w:numFmt w:val="bullet"/>
      <w:lvlText w:val="o"/>
      <w:lvlJc w:val="left"/>
      <w:pPr>
        <w:tabs>
          <w:tab w:val="num" w:pos="5760"/>
        </w:tabs>
        <w:ind w:left="5760" w:hanging="360"/>
      </w:pPr>
      <w:rPr>
        <w:rFonts w:ascii="Courier New" w:hAnsi="Courier New"/>
      </w:rPr>
    </w:lvl>
    <w:lvl w:ilvl="8" w:tplc="4190A48C">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67D60B4A">
      <w:start w:val="1"/>
      <w:numFmt w:val="bullet"/>
      <w:lvlText w:val=""/>
      <w:lvlJc w:val="left"/>
      <w:pPr>
        <w:tabs>
          <w:tab w:val="num" w:pos="720"/>
        </w:tabs>
        <w:ind w:left="720" w:hanging="360"/>
      </w:pPr>
      <w:rPr>
        <w:rFonts w:ascii="Symbol" w:hAnsi="Symbol"/>
      </w:rPr>
    </w:lvl>
    <w:lvl w:ilvl="1" w:tplc="85E633BE">
      <w:start w:val="1"/>
      <w:numFmt w:val="bullet"/>
      <w:lvlText w:val="o"/>
      <w:lvlJc w:val="left"/>
      <w:pPr>
        <w:tabs>
          <w:tab w:val="num" w:pos="1440"/>
        </w:tabs>
        <w:ind w:left="1440" w:hanging="360"/>
      </w:pPr>
      <w:rPr>
        <w:rFonts w:ascii="Courier New" w:hAnsi="Courier New"/>
      </w:rPr>
    </w:lvl>
    <w:lvl w:ilvl="2" w:tplc="8BB048D0">
      <w:start w:val="1"/>
      <w:numFmt w:val="bullet"/>
      <w:lvlText w:val=""/>
      <w:lvlJc w:val="left"/>
      <w:pPr>
        <w:tabs>
          <w:tab w:val="num" w:pos="2160"/>
        </w:tabs>
        <w:ind w:left="2160" w:hanging="360"/>
      </w:pPr>
      <w:rPr>
        <w:rFonts w:ascii="Wingdings" w:hAnsi="Wingdings"/>
      </w:rPr>
    </w:lvl>
    <w:lvl w:ilvl="3" w:tplc="B77EF584">
      <w:start w:val="1"/>
      <w:numFmt w:val="bullet"/>
      <w:lvlText w:val=""/>
      <w:lvlJc w:val="left"/>
      <w:pPr>
        <w:tabs>
          <w:tab w:val="num" w:pos="2880"/>
        </w:tabs>
        <w:ind w:left="2880" w:hanging="360"/>
      </w:pPr>
      <w:rPr>
        <w:rFonts w:ascii="Symbol" w:hAnsi="Symbol"/>
      </w:rPr>
    </w:lvl>
    <w:lvl w:ilvl="4" w:tplc="81E0E7D6">
      <w:start w:val="1"/>
      <w:numFmt w:val="bullet"/>
      <w:lvlText w:val="o"/>
      <w:lvlJc w:val="left"/>
      <w:pPr>
        <w:tabs>
          <w:tab w:val="num" w:pos="3600"/>
        </w:tabs>
        <w:ind w:left="3600" w:hanging="360"/>
      </w:pPr>
      <w:rPr>
        <w:rFonts w:ascii="Courier New" w:hAnsi="Courier New"/>
      </w:rPr>
    </w:lvl>
    <w:lvl w:ilvl="5" w:tplc="83DE857A">
      <w:start w:val="1"/>
      <w:numFmt w:val="bullet"/>
      <w:lvlText w:val=""/>
      <w:lvlJc w:val="left"/>
      <w:pPr>
        <w:tabs>
          <w:tab w:val="num" w:pos="4320"/>
        </w:tabs>
        <w:ind w:left="4320" w:hanging="360"/>
      </w:pPr>
      <w:rPr>
        <w:rFonts w:ascii="Wingdings" w:hAnsi="Wingdings"/>
      </w:rPr>
    </w:lvl>
    <w:lvl w:ilvl="6" w:tplc="FC749208">
      <w:start w:val="1"/>
      <w:numFmt w:val="bullet"/>
      <w:lvlText w:val=""/>
      <w:lvlJc w:val="left"/>
      <w:pPr>
        <w:tabs>
          <w:tab w:val="num" w:pos="5040"/>
        </w:tabs>
        <w:ind w:left="5040" w:hanging="360"/>
      </w:pPr>
      <w:rPr>
        <w:rFonts w:ascii="Symbol" w:hAnsi="Symbol"/>
      </w:rPr>
    </w:lvl>
    <w:lvl w:ilvl="7" w:tplc="C9C633AE">
      <w:start w:val="1"/>
      <w:numFmt w:val="bullet"/>
      <w:lvlText w:val="o"/>
      <w:lvlJc w:val="left"/>
      <w:pPr>
        <w:tabs>
          <w:tab w:val="num" w:pos="5760"/>
        </w:tabs>
        <w:ind w:left="5760" w:hanging="360"/>
      </w:pPr>
      <w:rPr>
        <w:rFonts w:ascii="Courier New" w:hAnsi="Courier New"/>
      </w:rPr>
    </w:lvl>
    <w:lvl w:ilvl="8" w:tplc="E24E6776">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73F26DE2">
      <w:start w:val="1"/>
      <w:numFmt w:val="bullet"/>
      <w:lvlText w:val=""/>
      <w:lvlJc w:val="left"/>
      <w:pPr>
        <w:tabs>
          <w:tab w:val="num" w:pos="720"/>
        </w:tabs>
        <w:ind w:left="720" w:hanging="360"/>
      </w:pPr>
      <w:rPr>
        <w:rFonts w:ascii="Symbol" w:hAnsi="Symbol"/>
      </w:rPr>
    </w:lvl>
    <w:lvl w:ilvl="1" w:tplc="D7240EA8">
      <w:start w:val="1"/>
      <w:numFmt w:val="bullet"/>
      <w:lvlText w:val="o"/>
      <w:lvlJc w:val="left"/>
      <w:pPr>
        <w:tabs>
          <w:tab w:val="num" w:pos="1440"/>
        </w:tabs>
        <w:ind w:left="1440" w:hanging="360"/>
      </w:pPr>
      <w:rPr>
        <w:rFonts w:ascii="Courier New" w:hAnsi="Courier New"/>
      </w:rPr>
    </w:lvl>
    <w:lvl w:ilvl="2" w:tplc="9DEC10F8">
      <w:start w:val="1"/>
      <w:numFmt w:val="bullet"/>
      <w:lvlText w:val=""/>
      <w:lvlJc w:val="left"/>
      <w:pPr>
        <w:tabs>
          <w:tab w:val="num" w:pos="2160"/>
        </w:tabs>
        <w:ind w:left="2160" w:hanging="360"/>
      </w:pPr>
      <w:rPr>
        <w:rFonts w:ascii="Wingdings" w:hAnsi="Wingdings"/>
      </w:rPr>
    </w:lvl>
    <w:lvl w:ilvl="3" w:tplc="6CAEA85A">
      <w:start w:val="1"/>
      <w:numFmt w:val="bullet"/>
      <w:lvlText w:val=""/>
      <w:lvlJc w:val="left"/>
      <w:pPr>
        <w:tabs>
          <w:tab w:val="num" w:pos="2880"/>
        </w:tabs>
        <w:ind w:left="2880" w:hanging="360"/>
      </w:pPr>
      <w:rPr>
        <w:rFonts w:ascii="Symbol" w:hAnsi="Symbol"/>
      </w:rPr>
    </w:lvl>
    <w:lvl w:ilvl="4" w:tplc="27A43D96">
      <w:start w:val="1"/>
      <w:numFmt w:val="bullet"/>
      <w:lvlText w:val="o"/>
      <w:lvlJc w:val="left"/>
      <w:pPr>
        <w:tabs>
          <w:tab w:val="num" w:pos="3600"/>
        </w:tabs>
        <w:ind w:left="3600" w:hanging="360"/>
      </w:pPr>
      <w:rPr>
        <w:rFonts w:ascii="Courier New" w:hAnsi="Courier New"/>
      </w:rPr>
    </w:lvl>
    <w:lvl w:ilvl="5" w:tplc="F8BCF138">
      <w:start w:val="1"/>
      <w:numFmt w:val="bullet"/>
      <w:lvlText w:val=""/>
      <w:lvlJc w:val="left"/>
      <w:pPr>
        <w:tabs>
          <w:tab w:val="num" w:pos="4320"/>
        </w:tabs>
        <w:ind w:left="4320" w:hanging="360"/>
      </w:pPr>
      <w:rPr>
        <w:rFonts w:ascii="Wingdings" w:hAnsi="Wingdings"/>
      </w:rPr>
    </w:lvl>
    <w:lvl w:ilvl="6" w:tplc="B7189DB6">
      <w:start w:val="1"/>
      <w:numFmt w:val="bullet"/>
      <w:lvlText w:val=""/>
      <w:lvlJc w:val="left"/>
      <w:pPr>
        <w:tabs>
          <w:tab w:val="num" w:pos="5040"/>
        </w:tabs>
        <w:ind w:left="5040" w:hanging="360"/>
      </w:pPr>
      <w:rPr>
        <w:rFonts w:ascii="Symbol" w:hAnsi="Symbol"/>
      </w:rPr>
    </w:lvl>
    <w:lvl w:ilvl="7" w:tplc="ECC86150">
      <w:start w:val="1"/>
      <w:numFmt w:val="bullet"/>
      <w:lvlText w:val="o"/>
      <w:lvlJc w:val="left"/>
      <w:pPr>
        <w:tabs>
          <w:tab w:val="num" w:pos="5760"/>
        </w:tabs>
        <w:ind w:left="5760" w:hanging="360"/>
      </w:pPr>
      <w:rPr>
        <w:rFonts w:ascii="Courier New" w:hAnsi="Courier New"/>
      </w:rPr>
    </w:lvl>
    <w:lvl w:ilvl="8" w:tplc="ABC4045A">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63E23722">
      <w:start w:val="1"/>
      <w:numFmt w:val="bullet"/>
      <w:lvlText w:val=""/>
      <w:lvlJc w:val="left"/>
      <w:pPr>
        <w:tabs>
          <w:tab w:val="num" w:pos="720"/>
        </w:tabs>
        <w:ind w:left="720" w:hanging="360"/>
      </w:pPr>
      <w:rPr>
        <w:rFonts w:ascii="Symbol" w:hAnsi="Symbol"/>
      </w:rPr>
    </w:lvl>
    <w:lvl w:ilvl="1" w:tplc="8BB662D4">
      <w:start w:val="1"/>
      <w:numFmt w:val="bullet"/>
      <w:lvlText w:val="o"/>
      <w:lvlJc w:val="left"/>
      <w:pPr>
        <w:tabs>
          <w:tab w:val="num" w:pos="1440"/>
        </w:tabs>
        <w:ind w:left="1440" w:hanging="360"/>
      </w:pPr>
      <w:rPr>
        <w:rFonts w:ascii="Courier New" w:hAnsi="Courier New"/>
      </w:rPr>
    </w:lvl>
    <w:lvl w:ilvl="2" w:tplc="F44CB64A">
      <w:start w:val="1"/>
      <w:numFmt w:val="bullet"/>
      <w:lvlText w:val=""/>
      <w:lvlJc w:val="left"/>
      <w:pPr>
        <w:tabs>
          <w:tab w:val="num" w:pos="2160"/>
        </w:tabs>
        <w:ind w:left="2160" w:hanging="360"/>
      </w:pPr>
      <w:rPr>
        <w:rFonts w:ascii="Wingdings" w:hAnsi="Wingdings"/>
      </w:rPr>
    </w:lvl>
    <w:lvl w:ilvl="3" w:tplc="B5BC69F6">
      <w:start w:val="1"/>
      <w:numFmt w:val="bullet"/>
      <w:lvlText w:val=""/>
      <w:lvlJc w:val="left"/>
      <w:pPr>
        <w:tabs>
          <w:tab w:val="num" w:pos="2880"/>
        </w:tabs>
        <w:ind w:left="2880" w:hanging="360"/>
      </w:pPr>
      <w:rPr>
        <w:rFonts w:ascii="Symbol" w:hAnsi="Symbol"/>
      </w:rPr>
    </w:lvl>
    <w:lvl w:ilvl="4" w:tplc="94B217CC">
      <w:start w:val="1"/>
      <w:numFmt w:val="bullet"/>
      <w:lvlText w:val="o"/>
      <w:lvlJc w:val="left"/>
      <w:pPr>
        <w:tabs>
          <w:tab w:val="num" w:pos="3600"/>
        </w:tabs>
        <w:ind w:left="3600" w:hanging="360"/>
      </w:pPr>
      <w:rPr>
        <w:rFonts w:ascii="Courier New" w:hAnsi="Courier New"/>
      </w:rPr>
    </w:lvl>
    <w:lvl w:ilvl="5" w:tplc="6BBC9A16">
      <w:start w:val="1"/>
      <w:numFmt w:val="bullet"/>
      <w:lvlText w:val=""/>
      <w:lvlJc w:val="left"/>
      <w:pPr>
        <w:tabs>
          <w:tab w:val="num" w:pos="4320"/>
        </w:tabs>
        <w:ind w:left="4320" w:hanging="360"/>
      </w:pPr>
      <w:rPr>
        <w:rFonts w:ascii="Wingdings" w:hAnsi="Wingdings"/>
      </w:rPr>
    </w:lvl>
    <w:lvl w:ilvl="6" w:tplc="D06441FC">
      <w:start w:val="1"/>
      <w:numFmt w:val="bullet"/>
      <w:lvlText w:val=""/>
      <w:lvlJc w:val="left"/>
      <w:pPr>
        <w:tabs>
          <w:tab w:val="num" w:pos="5040"/>
        </w:tabs>
        <w:ind w:left="5040" w:hanging="360"/>
      </w:pPr>
      <w:rPr>
        <w:rFonts w:ascii="Symbol" w:hAnsi="Symbol"/>
      </w:rPr>
    </w:lvl>
    <w:lvl w:ilvl="7" w:tplc="C380BA6E">
      <w:start w:val="1"/>
      <w:numFmt w:val="bullet"/>
      <w:lvlText w:val="o"/>
      <w:lvlJc w:val="left"/>
      <w:pPr>
        <w:tabs>
          <w:tab w:val="num" w:pos="5760"/>
        </w:tabs>
        <w:ind w:left="5760" w:hanging="360"/>
      </w:pPr>
      <w:rPr>
        <w:rFonts w:ascii="Courier New" w:hAnsi="Courier New"/>
      </w:rPr>
    </w:lvl>
    <w:lvl w:ilvl="8" w:tplc="A95E2FE6">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EB0CBD88">
      <w:start w:val="1"/>
      <w:numFmt w:val="bullet"/>
      <w:lvlText w:val=""/>
      <w:lvlJc w:val="left"/>
      <w:pPr>
        <w:tabs>
          <w:tab w:val="num" w:pos="720"/>
        </w:tabs>
        <w:ind w:left="720" w:hanging="360"/>
      </w:pPr>
      <w:rPr>
        <w:rFonts w:ascii="Symbol" w:hAnsi="Symbol"/>
      </w:rPr>
    </w:lvl>
    <w:lvl w:ilvl="1" w:tplc="8F1CC3F8">
      <w:start w:val="1"/>
      <w:numFmt w:val="bullet"/>
      <w:lvlText w:val="o"/>
      <w:lvlJc w:val="left"/>
      <w:pPr>
        <w:tabs>
          <w:tab w:val="num" w:pos="1440"/>
        </w:tabs>
        <w:ind w:left="1440" w:hanging="360"/>
      </w:pPr>
      <w:rPr>
        <w:rFonts w:ascii="Courier New" w:hAnsi="Courier New"/>
      </w:rPr>
    </w:lvl>
    <w:lvl w:ilvl="2" w:tplc="ABB49F52">
      <w:start w:val="1"/>
      <w:numFmt w:val="bullet"/>
      <w:lvlText w:val=""/>
      <w:lvlJc w:val="left"/>
      <w:pPr>
        <w:tabs>
          <w:tab w:val="num" w:pos="2160"/>
        </w:tabs>
        <w:ind w:left="2160" w:hanging="360"/>
      </w:pPr>
      <w:rPr>
        <w:rFonts w:ascii="Wingdings" w:hAnsi="Wingdings"/>
      </w:rPr>
    </w:lvl>
    <w:lvl w:ilvl="3" w:tplc="A4CE0036">
      <w:start w:val="1"/>
      <w:numFmt w:val="bullet"/>
      <w:lvlText w:val=""/>
      <w:lvlJc w:val="left"/>
      <w:pPr>
        <w:tabs>
          <w:tab w:val="num" w:pos="2880"/>
        </w:tabs>
        <w:ind w:left="2880" w:hanging="360"/>
      </w:pPr>
      <w:rPr>
        <w:rFonts w:ascii="Symbol" w:hAnsi="Symbol"/>
      </w:rPr>
    </w:lvl>
    <w:lvl w:ilvl="4" w:tplc="8746FFB0">
      <w:start w:val="1"/>
      <w:numFmt w:val="bullet"/>
      <w:lvlText w:val="o"/>
      <w:lvlJc w:val="left"/>
      <w:pPr>
        <w:tabs>
          <w:tab w:val="num" w:pos="3600"/>
        </w:tabs>
        <w:ind w:left="3600" w:hanging="360"/>
      </w:pPr>
      <w:rPr>
        <w:rFonts w:ascii="Courier New" w:hAnsi="Courier New"/>
      </w:rPr>
    </w:lvl>
    <w:lvl w:ilvl="5" w:tplc="AB5085C0">
      <w:start w:val="1"/>
      <w:numFmt w:val="bullet"/>
      <w:lvlText w:val=""/>
      <w:lvlJc w:val="left"/>
      <w:pPr>
        <w:tabs>
          <w:tab w:val="num" w:pos="4320"/>
        </w:tabs>
        <w:ind w:left="4320" w:hanging="360"/>
      </w:pPr>
      <w:rPr>
        <w:rFonts w:ascii="Wingdings" w:hAnsi="Wingdings"/>
      </w:rPr>
    </w:lvl>
    <w:lvl w:ilvl="6" w:tplc="8BB08472">
      <w:start w:val="1"/>
      <w:numFmt w:val="bullet"/>
      <w:lvlText w:val=""/>
      <w:lvlJc w:val="left"/>
      <w:pPr>
        <w:tabs>
          <w:tab w:val="num" w:pos="5040"/>
        </w:tabs>
        <w:ind w:left="5040" w:hanging="360"/>
      </w:pPr>
      <w:rPr>
        <w:rFonts w:ascii="Symbol" w:hAnsi="Symbol"/>
      </w:rPr>
    </w:lvl>
    <w:lvl w:ilvl="7" w:tplc="69D0BDC0">
      <w:start w:val="1"/>
      <w:numFmt w:val="bullet"/>
      <w:lvlText w:val="o"/>
      <w:lvlJc w:val="left"/>
      <w:pPr>
        <w:tabs>
          <w:tab w:val="num" w:pos="5760"/>
        </w:tabs>
        <w:ind w:left="5760" w:hanging="360"/>
      </w:pPr>
      <w:rPr>
        <w:rFonts w:ascii="Courier New" w:hAnsi="Courier New"/>
      </w:rPr>
    </w:lvl>
    <w:lvl w:ilvl="8" w:tplc="01AEA8BC">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CDCE13A6">
      <w:start w:val="1"/>
      <w:numFmt w:val="bullet"/>
      <w:lvlText w:val=""/>
      <w:lvlJc w:val="left"/>
      <w:pPr>
        <w:tabs>
          <w:tab w:val="num" w:pos="720"/>
        </w:tabs>
        <w:ind w:left="720" w:hanging="360"/>
      </w:pPr>
      <w:rPr>
        <w:rFonts w:ascii="Symbol" w:hAnsi="Symbol"/>
      </w:rPr>
    </w:lvl>
    <w:lvl w:ilvl="1" w:tplc="4A8EA9E8">
      <w:start w:val="1"/>
      <w:numFmt w:val="bullet"/>
      <w:lvlText w:val="o"/>
      <w:lvlJc w:val="left"/>
      <w:pPr>
        <w:tabs>
          <w:tab w:val="num" w:pos="1440"/>
        </w:tabs>
        <w:ind w:left="1440" w:hanging="360"/>
      </w:pPr>
      <w:rPr>
        <w:rFonts w:ascii="Courier New" w:hAnsi="Courier New"/>
      </w:rPr>
    </w:lvl>
    <w:lvl w:ilvl="2" w:tplc="A1B2CC5A">
      <w:start w:val="1"/>
      <w:numFmt w:val="bullet"/>
      <w:lvlText w:val=""/>
      <w:lvlJc w:val="left"/>
      <w:pPr>
        <w:tabs>
          <w:tab w:val="num" w:pos="2160"/>
        </w:tabs>
        <w:ind w:left="2160" w:hanging="360"/>
      </w:pPr>
      <w:rPr>
        <w:rFonts w:ascii="Wingdings" w:hAnsi="Wingdings"/>
      </w:rPr>
    </w:lvl>
    <w:lvl w:ilvl="3" w:tplc="58A406F6">
      <w:start w:val="1"/>
      <w:numFmt w:val="bullet"/>
      <w:lvlText w:val=""/>
      <w:lvlJc w:val="left"/>
      <w:pPr>
        <w:tabs>
          <w:tab w:val="num" w:pos="2880"/>
        </w:tabs>
        <w:ind w:left="2880" w:hanging="360"/>
      </w:pPr>
      <w:rPr>
        <w:rFonts w:ascii="Symbol" w:hAnsi="Symbol"/>
      </w:rPr>
    </w:lvl>
    <w:lvl w:ilvl="4" w:tplc="52307388">
      <w:start w:val="1"/>
      <w:numFmt w:val="bullet"/>
      <w:lvlText w:val="o"/>
      <w:lvlJc w:val="left"/>
      <w:pPr>
        <w:tabs>
          <w:tab w:val="num" w:pos="3600"/>
        </w:tabs>
        <w:ind w:left="3600" w:hanging="360"/>
      </w:pPr>
      <w:rPr>
        <w:rFonts w:ascii="Courier New" w:hAnsi="Courier New"/>
      </w:rPr>
    </w:lvl>
    <w:lvl w:ilvl="5" w:tplc="A18037C8">
      <w:start w:val="1"/>
      <w:numFmt w:val="bullet"/>
      <w:lvlText w:val=""/>
      <w:lvlJc w:val="left"/>
      <w:pPr>
        <w:tabs>
          <w:tab w:val="num" w:pos="4320"/>
        </w:tabs>
        <w:ind w:left="4320" w:hanging="360"/>
      </w:pPr>
      <w:rPr>
        <w:rFonts w:ascii="Wingdings" w:hAnsi="Wingdings"/>
      </w:rPr>
    </w:lvl>
    <w:lvl w:ilvl="6" w:tplc="47A033BC">
      <w:start w:val="1"/>
      <w:numFmt w:val="bullet"/>
      <w:lvlText w:val=""/>
      <w:lvlJc w:val="left"/>
      <w:pPr>
        <w:tabs>
          <w:tab w:val="num" w:pos="5040"/>
        </w:tabs>
        <w:ind w:left="5040" w:hanging="360"/>
      </w:pPr>
      <w:rPr>
        <w:rFonts w:ascii="Symbol" w:hAnsi="Symbol"/>
      </w:rPr>
    </w:lvl>
    <w:lvl w:ilvl="7" w:tplc="21E80812">
      <w:start w:val="1"/>
      <w:numFmt w:val="bullet"/>
      <w:lvlText w:val="o"/>
      <w:lvlJc w:val="left"/>
      <w:pPr>
        <w:tabs>
          <w:tab w:val="num" w:pos="5760"/>
        </w:tabs>
        <w:ind w:left="5760" w:hanging="360"/>
      </w:pPr>
      <w:rPr>
        <w:rFonts w:ascii="Courier New" w:hAnsi="Courier New"/>
      </w:rPr>
    </w:lvl>
    <w:lvl w:ilvl="8" w:tplc="09486114">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tplc="D23838B4">
      <w:start w:val="1"/>
      <w:numFmt w:val="bullet"/>
      <w:lvlText w:val=""/>
      <w:lvlJc w:val="left"/>
      <w:pPr>
        <w:tabs>
          <w:tab w:val="num" w:pos="720"/>
        </w:tabs>
        <w:ind w:left="720" w:hanging="360"/>
      </w:pPr>
      <w:rPr>
        <w:rFonts w:ascii="Symbol" w:hAnsi="Symbol"/>
      </w:rPr>
    </w:lvl>
    <w:lvl w:ilvl="1" w:tplc="AB986486">
      <w:start w:val="1"/>
      <w:numFmt w:val="bullet"/>
      <w:lvlText w:val="o"/>
      <w:lvlJc w:val="left"/>
      <w:pPr>
        <w:tabs>
          <w:tab w:val="num" w:pos="1440"/>
        </w:tabs>
        <w:ind w:left="1440" w:hanging="360"/>
      </w:pPr>
      <w:rPr>
        <w:rFonts w:ascii="Courier New" w:hAnsi="Courier New"/>
      </w:rPr>
    </w:lvl>
    <w:lvl w:ilvl="2" w:tplc="DB5276A0">
      <w:start w:val="1"/>
      <w:numFmt w:val="bullet"/>
      <w:lvlText w:val=""/>
      <w:lvlJc w:val="left"/>
      <w:pPr>
        <w:tabs>
          <w:tab w:val="num" w:pos="2160"/>
        </w:tabs>
        <w:ind w:left="2160" w:hanging="360"/>
      </w:pPr>
      <w:rPr>
        <w:rFonts w:ascii="Wingdings" w:hAnsi="Wingdings"/>
      </w:rPr>
    </w:lvl>
    <w:lvl w:ilvl="3" w:tplc="548AA2F6">
      <w:start w:val="1"/>
      <w:numFmt w:val="bullet"/>
      <w:lvlText w:val=""/>
      <w:lvlJc w:val="left"/>
      <w:pPr>
        <w:tabs>
          <w:tab w:val="num" w:pos="2880"/>
        </w:tabs>
        <w:ind w:left="2880" w:hanging="360"/>
      </w:pPr>
      <w:rPr>
        <w:rFonts w:ascii="Symbol" w:hAnsi="Symbol"/>
      </w:rPr>
    </w:lvl>
    <w:lvl w:ilvl="4" w:tplc="53CC1F7A">
      <w:start w:val="1"/>
      <w:numFmt w:val="bullet"/>
      <w:lvlText w:val="o"/>
      <w:lvlJc w:val="left"/>
      <w:pPr>
        <w:tabs>
          <w:tab w:val="num" w:pos="3600"/>
        </w:tabs>
        <w:ind w:left="3600" w:hanging="360"/>
      </w:pPr>
      <w:rPr>
        <w:rFonts w:ascii="Courier New" w:hAnsi="Courier New"/>
      </w:rPr>
    </w:lvl>
    <w:lvl w:ilvl="5" w:tplc="D0061C4E">
      <w:start w:val="1"/>
      <w:numFmt w:val="bullet"/>
      <w:lvlText w:val=""/>
      <w:lvlJc w:val="left"/>
      <w:pPr>
        <w:tabs>
          <w:tab w:val="num" w:pos="4320"/>
        </w:tabs>
        <w:ind w:left="4320" w:hanging="360"/>
      </w:pPr>
      <w:rPr>
        <w:rFonts w:ascii="Wingdings" w:hAnsi="Wingdings"/>
      </w:rPr>
    </w:lvl>
    <w:lvl w:ilvl="6" w:tplc="48B814FE">
      <w:start w:val="1"/>
      <w:numFmt w:val="bullet"/>
      <w:lvlText w:val=""/>
      <w:lvlJc w:val="left"/>
      <w:pPr>
        <w:tabs>
          <w:tab w:val="num" w:pos="5040"/>
        </w:tabs>
        <w:ind w:left="5040" w:hanging="360"/>
      </w:pPr>
      <w:rPr>
        <w:rFonts w:ascii="Symbol" w:hAnsi="Symbol"/>
      </w:rPr>
    </w:lvl>
    <w:lvl w:ilvl="7" w:tplc="CA8AAA1E">
      <w:start w:val="1"/>
      <w:numFmt w:val="bullet"/>
      <w:lvlText w:val="o"/>
      <w:lvlJc w:val="left"/>
      <w:pPr>
        <w:tabs>
          <w:tab w:val="num" w:pos="5760"/>
        </w:tabs>
        <w:ind w:left="5760" w:hanging="360"/>
      </w:pPr>
      <w:rPr>
        <w:rFonts w:ascii="Courier New" w:hAnsi="Courier New"/>
      </w:rPr>
    </w:lvl>
    <w:lvl w:ilvl="8" w:tplc="B1CA1A34">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E2AEC38E">
      <w:start w:val="1"/>
      <w:numFmt w:val="bullet"/>
      <w:lvlText w:val=""/>
      <w:lvlJc w:val="left"/>
      <w:pPr>
        <w:tabs>
          <w:tab w:val="num" w:pos="720"/>
        </w:tabs>
        <w:ind w:left="720" w:hanging="360"/>
      </w:pPr>
      <w:rPr>
        <w:rFonts w:ascii="Symbol" w:hAnsi="Symbol"/>
      </w:rPr>
    </w:lvl>
    <w:lvl w:ilvl="1" w:tplc="AA668618">
      <w:start w:val="1"/>
      <w:numFmt w:val="bullet"/>
      <w:lvlText w:val="o"/>
      <w:lvlJc w:val="left"/>
      <w:pPr>
        <w:tabs>
          <w:tab w:val="num" w:pos="1440"/>
        </w:tabs>
        <w:ind w:left="1440" w:hanging="360"/>
      </w:pPr>
      <w:rPr>
        <w:rFonts w:ascii="Courier New" w:hAnsi="Courier New"/>
      </w:rPr>
    </w:lvl>
    <w:lvl w:ilvl="2" w:tplc="E98C6498">
      <w:start w:val="1"/>
      <w:numFmt w:val="bullet"/>
      <w:lvlText w:val=""/>
      <w:lvlJc w:val="left"/>
      <w:pPr>
        <w:tabs>
          <w:tab w:val="num" w:pos="2160"/>
        </w:tabs>
        <w:ind w:left="2160" w:hanging="360"/>
      </w:pPr>
      <w:rPr>
        <w:rFonts w:ascii="Wingdings" w:hAnsi="Wingdings"/>
      </w:rPr>
    </w:lvl>
    <w:lvl w:ilvl="3" w:tplc="891EEC0C">
      <w:start w:val="1"/>
      <w:numFmt w:val="bullet"/>
      <w:lvlText w:val=""/>
      <w:lvlJc w:val="left"/>
      <w:pPr>
        <w:tabs>
          <w:tab w:val="num" w:pos="2880"/>
        </w:tabs>
        <w:ind w:left="2880" w:hanging="360"/>
      </w:pPr>
      <w:rPr>
        <w:rFonts w:ascii="Symbol" w:hAnsi="Symbol"/>
      </w:rPr>
    </w:lvl>
    <w:lvl w:ilvl="4" w:tplc="30AA7368">
      <w:start w:val="1"/>
      <w:numFmt w:val="bullet"/>
      <w:lvlText w:val="o"/>
      <w:lvlJc w:val="left"/>
      <w:pPr>
        <w:tabs>
          <w:tab w:val="num" w:pos="3600"/>
        </w:tabs>
        <w:ind w:left="3600" w:hanging="360"/>
      </w:pPr>
      <w:rPr>
        <w:rFonts w:ascii="Courier New" w:hAnsi="Courier New"/>
      </w:rPr>
    </w:lvl>
    <w:lvl w:ilvl="5" w:tplc="FD10DF76">
      <w:start w:val="1"/>
      <w:numFmt w:val="bullet"/>
      <w:lvlText w:val=""/>
      <w:lvlJc w:val="left"/>
      <w:pPr>
        <w:tabs>
          <w:tab w:val="num" w:pos="4320"/>
        </w:tabs>
        <w:ind w:left="4320" w:hanging="360"/>
      </w:pPr>
      <w:rPr>
        <w:rFonts w:ascii="Wingdings" w:hAnsi="Wingdings"/>
      </w:rPr>
    </w:lvl>
    <w:lvl w:ilvl="6" w:tplc="30BC2DBA">
      <w:start w:val="1"/>
      <w:numFmt w:val="bullet"/>
      <w:lvlText w:val=""/>
      <w:lvlJc w:val="left"/>
      <w:pPr>
        <w:tabs>
          <w:tab w:val="num" w:pos="5040"/>
        </w:tabs>
        <w:ind w:left="5040" w:hanging="360"/>
      </w:pPr>
      <w:rPr>
        <w:rFonts w:ascii="Symbol" w:hAnsi="Symbol"/>
      </w:rPr>
    </w:lvl>
    <w:lvl w:ilvl="7" w:tplc="9FA29658">
      <w:start w:val="1"/>
      <w:numFmt w:val="bullet"/>
      <w:lvlText w:val="o"/>
      <w:lvlJc w:val="left"/>
      <w:pPr>
        <w:tabs>
          <w:tab w:val="num" w:pos="5760"/>
        </w:tabs>
        <w:ind w:left="5760" w:hanging="360"/>
      </w:pPr>
      <w:rPr>
        <w:rFonts w:ascii="Courier New" w:hAnsi="Courier New"/>
      </w:rPr>
    </w:lvl>
    <w:lvl w:ilvl="8" w:tplc="2F624E0A">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AE14EAAE">
      <w:start w:val="1"/>
      <w:numFmt w:val="bullet"/>
      <w:lvlText w:val=""/>
      <w:lvlJc w:val="left"/>
      <w:pPr>
        <w:tabs>
          <w:tab w:val="num" w:pos="720"/>
        </w:tabs>
        <w:ind w:left="720" w:hanging="360"/>
      </w:pPr>
      <w:rPr>
        <w:rFonts w:ascii="Symbol" w:hAnsi="Symbol"/>
      </w:rPr>
    </w:lvl>
    <w:lvl w:ilvl="1" w:tplc="D3783A82">
      <w:start w:val="1"/>
      <w:numFmt w:val="bullet"/>
      <w:lvlText w:val="o"/>
      <w:lvlJc w:val="left"/>
      <w:pPr>
        <w:tabs>
          <w:tab w:val="num" w:pos="1440"/>
        </w:tabs>
        <w:ind w:left="1440" w:hanging="360"/>
      </w:pPr>
      <w:rPr>
        <w:rFonts w:ascii="Courier New" w:hAnsi="Courier New"/>
      </w:rPr>
    </w:lvl>
    <w:lvl w:ilvl="2" w:tplc="FE1E60F2">
      <w:start w:val="1"/>
      <w:numFmt w:val="bullet"/>
      <w:lvlText w:val=""/>
      <w:lvlJc w:val="left"/>
      <w:pPr>
        <w:tabs>
          <w:tab w:val="num" w:pos="2160"/>
        </w:tabs>
        <w:ind w:left="2160" w:hanging="360"/>
      </w:pPr>
      <w:rPr>
        <w:rFonts w:ascii="Wingdings" w:hAnsi="Wingdings"/>
      </w:rPr>
    </w:lvl>
    <w:lvl w:ilvl="3" w:tplc="C0062D42">
      <w:start w:val="1"/>
      <w:numFmt w:val="bullet"/>
      <w:lvlText w:val=""/>
      <w:lvlJc w:val="left"/>
      <w:pPr>
        <w:tabs>
          <w:tab w:val="num" w:pos="2880"/>
        </w:tabs>
        <w:ind w:left="2880" w:hanging="360"/>
      </w:pPr>
      <w:rPr>
        <w:rFonts w:ascii="Symbol" w:hAnsi="Symbol"/>
      </w:rPr>
    </w:lvl>
    <w:lvl w:ilvl="4" w:tplc="83FCC3BE">
      <w:start w:val="1"/>
      <w:numFmt w:val="bullet"/>
      <w:lvlText w:val="o"/>
      <w:lvlJc w:val="left"/>
      <w:pPr>
        <w:tabs>
          <w:tab w:val="num" w:pos="3600"/>
        </w:tabs>
        <w:ind w:left="3600" w:hanging="360"/>
      </w:pPr>
      <w:rPr>
        <w:rFonts w:ascii="Courier New" w:hAnsi="Courier New"/>
      </w:rPr>
    </w:lvl>
    <w:lvl w:ilvl="5" w:tplc="CBE6C58E">
      <w:start w:val="1"/>
      <w:numFmt w:val="bullet"/>
      <w:lvlText w:val=""/>
      <w:lvlJc w:val="left"/>
      <w:pPr>
        <w:tabs>
          <w:tab w:val="num" w:pos="4320"/>
        </w:tabs>
        <w:ind w:left="4320" w:hanging="360"/>
      </w:pPr>
      <w:rPr>
        <w:rFonts w:ascii="Wingdings" w:hAnsi="Wingdings"/>
      </w:rPr>
    </w:lvl>
    <w:lvl w:ilvl="6" w:tplc="5B50750E">
      <w:start w:val="1"/>
      <w:numFmt w:val="bullet"/>
      <w:lvlText w:val=""/>
      <w:lvlJc w:val="left"/>
      <w:pPr>
        <w:tabs>
          <w:tab w:val="num" w:pos="5040"/>
        </w:tabs>
        <w:ind w:left="5040" w:hanging="360"/>
      </w:pPr>
      <w:rPr>
        <w:rFonts w:ascii="Symbol" w:hAnsi="Symbol"/>
      </w:rPr>
    </w:lvl>
    <w:lvl w:ilvl="7" w:tplc="15B06088">
      <w:start w:val="1"/>
      <w:numFmt w:val="bullet"/>
      <w:lvlText w:val="o"/>
      <w:lvlJc w:val="left"/>
      <w:pPr>
        <w:tabs>
          <w:tab w:val="num" w:pos="5760"/>
        </w:tabs>
        <w:ind w:left="5760" w:hanging="360"/>
      </w:pPr>
      <w:rPr>
        <w:rFonts w:ascii="Courier New" w:hAnsi="Courier New"/>
      </w:rPr>
    </w:lvl>
    <w:lvl w:ilvl="8" w:tplc="C24ED6E2">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tplc="85E897C6">
      <w:start w:val="1"/>
      <w:numFmt w:val="bullet"/>
      <w:lvlText w:val=""/>
      <w:lvlJc w:val="left"/>
      <w:pPr>
        <w:tabs>
          <w:tab w:val="num" w:pos="720"/>
        </w:tabs>
        <w:ind w:left="720" w:hanging="360"/>
      </w:pPr>
      <w:rPr>
        <w:rFonts w:ascii="Symbol" w:hAnsi="Symbol"/>
      </w:rPr>
    </w:lvl>
    <w:lvl w:ilvl="1" w:tplc="350C73DA">
      <w:start w:val="1"/>
      <w:numFmt w:val="bullet"/>
      <w:lvlText w:val="o"/>
      <w:lvlJc w:val="left"/>
      <w:pPr>
        <w:tabs>
          <w:tab w:val="num" w:pos="1440"/>
        </w:tabs>
        <w:ind w:left="1440" w:hanging="360"/>
      </w:pPr>
      <w:rPr>
        <w:rFonts w:ascii="Courier New" w:hAnsi="Courier New"/>
      </w:rPr>
    </w:lvl>
    <w:lvl w:ilvl="2" w:tplc="EE0A9D30">
      <w:start w:val="1"/>
      <w:numFmt w:val="bullet"/>
      <w:lvlText w:val=""/>
      <w:lvlJc w:val="left"/>
      <w:pPr>
        <w:tabs>
          <w:tab w:val="num" w:pos="2160"/>
        </w:tabs>
        <w:ind w:left="2160" w:hanging="360"/>
      </w:pPr>
      <w:rPr>
        <w:rFonts w:ascii="Wingdings" w:hAnsi="Wingdings"/>
      </w:rPr>
    </w:lvl>
    <w:lvl w:ilvl="3" w:tplc="BB5E89F2">
      <w:start w:val="1"/>
      <w:numFmt w:val="bullet"/>
      <w:lvlText w:val=""/>
      <w:lvlJc w:val="left"/>
      <w:pPr>
        <w:tabs>
          <w:tab w:val="num" w:pos="2880"/>
        </w:tabs>
        <w:ind w:left="2880" w:hanging="360"/>
      </w:pPr>
      <w:rPr>
        <w:rFonts w:ascii="Symbol" w:hAnsi="Symbol"/>
      </w:rPr>
    </w:lvl>
    <w:lvl w:ilvl="4" w:tplc="7946CD14">
      <w:start w:val="1"/>
      <w:numFmt w:val="bullet"/>
      <w:lvlText w:val="o"/>
      <w:lvlJc w:val="left"/>
      <w:pPr>
        <w:tabs>
          <w:tab w:val="num" w:pos="3600"/>
        </w:tabs>
        <w:ind w:left="3600" w:hanging="360"/>
      </w:pPr>
      <w:rPr>
        <w:rFonts w:ascii="Courier New" w:hAnsi="Courier New"/>
      </w:rPr>
    </w:lvl>
    <w:lvl w:ilvl="5" w:tplc="119AC78C">
      <w:start w:val="1"/>
      <w:numFmt w:val="bullet"/>
      <w:lvlText w:val=""/>
      <w:lvlJc w:val="left"/>
      <w:pPr>
        <w:tabs>
          <w:tab w:val="num" w:pos="4320"/>
        </w:tabs>
        <w:ind w:left="4320" w:hanging="360"/>
      </w:pPr>
      <w:rPr>
        <w:rFonts w:ascii="Wingdings" w:hAnsi="Wingdings"/>
      </w:rPr>
    </w:lvl>
    <w:lvl w:ilvl="6" w:tplc="D8BC4D18">
      <w:start w:val="1"/>
      <w:numFmt w:val="bullet"/>
      <w:lvlText w:val=""/>
      <w:lvlJc w:val="left"/>
      <w:pPr>
        <w:tabs>
          <w:tab w:val="num" w:pos="5040"/>
        </w:tabs>
        <w:ind w:left="5040" w:hanging="360"/>
      </w:pPr>
      <w:rPr>
        <w:rFonts w:ascii="Symbol" w:hAnsi="Symbol"/>
      </w:rPr>
    </w:lvl>
    <w:lvl w:ilvl="7" w:tplc="F4F29B7A">
      <w:start w:val="1"/>
      <w:numFmt w:val="bullet"/>
      <w:lvlText w:val="o"/>
      <w:lvlJc w:val="left"/>
      <w:pPr>
        <w:tabs>
          <w:tab w:val="num" w:pos="5760"/>
        </w:tabs>
        <w:ind w:left="5760" w:hanging="360"/>
      </w:pPr>
      <w:rPr>
        <w:rFonts w:ascii="Courier New" w:hAnsi="Courier New"/>
      </w:rPr>
    </w:lvl>
    <w:lvl w:ilvl="8" w:tplc="15A81F5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tplc="82BCE8B8">
      <w:start w:val="1"/>
      <w:numFmt w:val="bullet"/>
      <w:lvlText w:val=""/>
      <w:lvlJc w:val="left"/>
      <w:pPr>
        <w:tabs>
          <w:tab w:val="num" w:pos="720"/>
        </w:tabs>
        <w:ind w:left="720" w:hanging="360"/>
      </w:pPr>
      <w:rPr>
        <w:rFonts w:ascii="Symbol" w:hAnsi="Symbol"/>
      </w:rPr>
    </w:lvl>
    <w:lvl w:ilvl="1" w:tplc="5F50E450">
      <w:start w:val="1"/>
      <w:numFmt w:val="bullet"/>
      <w:lvlText w:val="o"/>
      <w:lvlJc w:val="left"/>
      <w:pPr>
        <w:tabs>
          <w:tab w:val="num" w:pos="1440"/>
        </w:tabs>
        <w:ind w:left="1440" w:hanging="360"/>
      </w:pPr>
      <w:rPr>
        <w:rFonts w:ascii="Courier New" w:hAnsi="Courier New"/>
      </w:rPr>
    </w:lvl>
    <w:lvl w:ilvl="2" w:tplc="8CBEBD42">
      <w:start w:val="1"/>
      <w:numFmt w:val="bullet"/>
      <w:lvlText w:val=""/>
      <w:lvlJc w:val="left"/>
      <w:pPr>
        <w:tabs>
          <w:tab w:val="num" w:pos="2160"/>
        </w:tabs>
        <w:ind w:left="2160" w:hanging="360"/>
      </w:pPr>
      <w:rPr>
        <w:rFonts w:ascii="Wingdings" w:hAnsi="Wingdings"/>
      </w:rPr>
    </w:lvl>
    <w:lvl w:ilvl="3" w:tplc="396E795C">
      <w:start w:val="1"/>
      <w:numFmt w:val="bullet"/>
      <w:lvlText w:val=""/>
      <w:lvlJc w:val="left"/>
      <w:pPr>
        <w:tabs>
          <w:tab w:val="num" w:pos="2880"/>
        </w:tabs>
        <w:ind w:left="2880" w:hanging="360"/>
      </w:pPr>
      <w:rPr>
        <w:rFonts w:ascii="Symbol" w:hAnsi="Symbol"/>
      </w:rPr>
    </w:lvl>
    <w:lvl w:ilvl="4" w:tplc="2C007210">
      <w:start w:val="1"/>
      <w:numFmt w:val="bullet"/>
      <w:lvlText w:val="o"/>
      <w:lvlJc w:val="left"/>
      <w:pPr>
        <w:tabs>
          <w:tab w:val="num" w:pos="3600"/>
        </w:tabs>
        <w:ind w:left="3600" w:hanging="360"/>
      </w:pPr>
      <w:rPr>
        <w:rFonts w:ascii="Courier New" w:hAnsi="Courier New"/>
      </w:rPr>
    </w:lvl>
    <w:lvl w:ilvl="5" w:tplc="66486BF4">
      <w:start w:val="1"/>
      <w:numFmt w:val="bullet"/>
      <w:lvlText w:val=""/>
      <w:lvlJc w:val="left"/>
      <w:pPr>
        <w:tabs>
          <w:tab w:val="num" w:pos="4320"/>
        </w:tabs>
        <w:ind w:left="4320" w:hanging="360"/>
      </w:pPr>
      <w:rPr>
        <w:rFonts w:ascii="Wingdings" w:hAnsi="Wingdings"/>
      </w:rPr>
    </w:lvl>
    <w:lvl w:ilvl="6" w:tplc="CA663B66">
      <w:start w:val="1"/>
      <w:numFmt w:val="bullet"/>
      <w:lvlText w:val=""/>
      <w:lvlJc w:val="left"/>
      <w:pPr>
        <w:tabs>
          <w:tab w:val="num" w:pos="5040"/>
        </w:tabs>
        <w:ind w:left="5040" w:hanging="360"/>
      </w:pPr>
      <w:rPr>
        <w:rFonts w:ascii="Symbol" w:hAnsi="Symbol"/>
      </w:rPr>
    </w:lvl>
    <w:lvl w:ilvl="7" w:tplc="419A21A4">
      <w:start w:val="1"/>
      <w:numFmt w:val="bullet"/>
      <w:lvlText w:val="o"/>
      <w:lvlJc w:val="left"/>
      <w:pPr>
        <w:tabs>
          <w:tab w:val="num" w:pos="5760"/>
        </w:tabs>
        <w:ind w:left="5760" w:hanging="360"/>
      </w:pPr>
      <w:rPr>
        <w:rFonts w:ascii="Courier New" w:hAnsi="Courier New"/>
      </w:rPr>
    </w:lvl>
    <w:lvl w:ilvl="8" w:tplc="F1EC8E2A">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C330A578">
      <w:start w:val="1"/>
      <w:numFmt w:val="bullet"/>
      <w:lvlText w:val=""/>
      <w:lvlJc w:val="left"/>
      <w:pPr>
        <w:tabs>
          <w:tab w:val="num" w:pos="720"/>
        </w:tabs>
        <w:ind w:left="720" w:hanging="360"/>
      </w:pPr>
      <w:rPr>
        <w:rFonts w:ascii="Symbol" w:hAnsi="Symbol"/>
      </w:rPr>
    </w:lvl>
    <w:lvl w:ilvl="1" w:tplc="5DAAAC7C">
      <w:start w:val="1"/>
      <w:numFmt w:val="bullet"/>
      <w:lvlText w:val="o"/>
      <w:lvlJc w:val="left"/>
      <w:pPr>
        <w:tabs>
          <w:tab w:val="num" w:pos="1440"/>
        </w:tabs>
        <w:ind w:left="1440" w:hanging="360"/>
      </w:pPr>
      <w:rPr>
        <w:rFonts w:ascii="Courier New" w:hAnsi="Courier New"/>
      </w:rPr>
    </w:lvl>
    <w:lvl w:ilvl="2" w:tplc="9E828262">
      <w:start w:val="1"/>
      <w:numFmt w:val="bullet"/>
      <w:lvlText w:val=""/>
      <w:lvlJc w:val="left"/>
      <w:pPr>
        <w:tabs>
          <w:tab w:val="num" w:pos="2160"/>
        </w:tabs>
        <w:ind w:left="2160" w:hanging="360"/>
      </w:pPr>
      <w:rPr>
        <w:rFonts w:ascii="Wingdings" w:hAnsi="Wingdings"/>
      </w:rPr>
    </w:lvl>
    <w:lvl w:ilvl="3" w:tplc="892E1D48">
      <w:start w:val="1"/>
      <w:numFmt w:val="bullet"/>
      <w:lvlText w:val=""/>
      <w:lvlJc w:val="left"/>
      <w:pPr>
        <w:tabs>
          <w:tab w:val="num" w:pos="2880"/>
        </w:tabs>
        <w:ind w:left="2880" w:hanging="360"/>
      </w:pPr>
      <w:rPr>
        <w:rFonts w:ascii="Symbol" w:hAnsi="Symbol"/>
      </w:rPr>
    </w:lvl>
    <w:lvl w:ilvl="4" w:tplc="B4C69C8C">
      <w:start w:val="1"/>
      <w:numFmt w:val="bullet"/>
      <w:lvlText w:val="o"/>
      <w:lvlJc w:val="left"/>
      <w:pPr>
        <w:tabs>
          <w:tab w:val="num" w:pos="3600"/>
        </w:tabs>
        <w:ind w:left="3600" w:hanging="360"/>
      </w:pPr>
      <w:rPr>
        <w:rFonts w:ascii="Courier New" w:hAnsi="Courier New"/>
      </w:rPr>
    </w:lvl>
    <w:lvl w:ilvl="5" w:tplc="0CBCD0E2">
      <w:start w:val="1"/>
      <w:numFmt w:val="bullet"/>
      <w:lvlText w:val=""/>
      <w:lvlJc w:val="left"/>
      <w:pPr>
        <w:tabs>
          <w:tab w:val="num" w:pos="4320"/>
        </w:tabs>
        <w:ind w:left="4320" w:hanging="360"/>
      </w:pPr>
      <w:rPr>
        <w:rFonts w:ascii="Wingdings" w:hAnsi="Wingdings"/>
      </w:rPr>
    </w:lvl>
    <w:lvl w:ilvl="6" w:tplc="02FE4576">
      <w:start w:val="1"/>
      <w:numFmt w:val="bullet"/>
      <w:lvlText w:val=""/>
      <w:lvlJc w:val="left"/>
      <w:pPr>
        <w:tabs>
          <w:tab w:val="num" w:pos="5040"/>
        </w:tabs>
        <w:ind w:left="5040" w:hanging="360"/>
      </w:pPr>
      <w:rPr>
        <w:rFonts w:ascii="Symbol" w:hAnsi="Symbol"/>
      </w:rPr>
    </w:lvl>
    <w:lvl w:ilvl="7" w:tplc="33EA23DC">
      <w:start w:val="1"/>
      <w:numFmt w:val="bullet"/>
      <w:lvlText w:val="o"/>
      <w:lvlJc w:val="left"/>
      <w:pPr>
        <w:tabs>
          <w:tab w:val="num" w:pos="5760"/>
        </w:tabs>
        <w:ind w:left="5760" w:hanging="360"/>
      </w:pPr>
      <w:rPr>
        <w:rFonts w:ascii="Courier New" w:hAnsi="Courier New"/>
      </w:rPr>
    </w:lvl>
    <w:lvl w:ilvl="8" w:tplc="FCF27822">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tplc="C9BAA1D8">
      <w:start w:val="1"/>
      <w:numFmt w:val="bullet"/>
      <w:lvlText w:val=""/>
      <w:lvlJc w:val="left"/>
      <w:pPr>
        <w:tabs>
          <w:tab w:val="num" w:pos="720"/>
        </w:tabs>
        <w:ind w:left="720" w:hanging="360"/>
      </w:pPr>
      <w:rPr>
        <w:rFonts w:ascii="Symbol" w:hAnsi="Symbol"/>
      </w:rPr>
    </w:lvl>
    <w:lvl w:ilvl="1" w:tplc="7C507BD0">
      <w:start w:val="1"/>
      <w:numFmt w:val="bullet"/>
      <w:lvlText w:val="o"/>
      <w:lvlJc w:val="left"/>
      <w:pPr>
        <w:tabs>
          <w:tab w:val="num" w:pos="1440"/>
        </w:tabs>
        <w:ind w:left="1440" w:hanging="360"/>
      </w:pPr>
      <w:rPr>
        <w:rFonts w:ascii="Courier New" w:hAnsi="Courier New"/>
      </w:rPr>
    </w:lvl>
    <w:lvl w:ilvl="2" w:tplc="7830433A">
      <w:start w:val="1"/>
      <w:numFmt w:val="bullet"/>
      <w:lvlText w:val=""/>
      <w:lvlJc w:val="left"/>
      <w:pPr>
        <w:tabs>
          <w:tab w:val="num" w:pos="2160"/>
        </w:tabs>
        <w:ind w:left="2160" w:hanging="360"/>
      </w:pPr>
      <w:rPr>
        <w:rFonts w:ascii="Wingdings" w:hAnsi="Wingdings"/>
      </w:rPr>
    </w:lvl>
    <w:lvl w:ilvl="3" w:tplc="8ED04652">
      <w:start w:val="1"/>
      <w:numFmt w:val="bullet"/>
      <w:lvlText w:val=""/>
      <w:lvlJc w:val="left"/>
      <w:pPr>
        <w:tabs>
          <w:tab w:val="num" w:pos="2880"/>
        </w:tabs>
        <w:ind w:left="2880" w:hanging="360"/>
      </w:pPr>
      <w:rPr>
        <w:rFonts w:ascii="Symbol" w:hAnsi="Symbol"/>
      </w:rPr>
    </w:lvl>
    <w:lvl w:ilvl="4" w:tplc="3A343F20">
      <w:start w:val="1"/>
      <w:numFmt w:val="bullet"/>
      <w:lvlText w:val="o"/>
      <w:lvlJc w:val="left"/>
      <w:pPr>
        <w:tabs>
          <w:tab w:val="num" w:pos="3600"/>
        </w:tabs>
        <w:ind w:left="3600" w:hanging="360"/>
      </w:pPr>
      <w:rPr>
        <w:rFonts w:ascii="Courier New" w:hAnsi="Courier New"/>
      </w:rPr>
    </w:lvl>
    <w:lvl w:ilvl="5" w:tplc="1C2C4458">
      <w:start w:val="1"/>
      <w:numFmt w:val="bullet"/>
      <w:lvlText w:val=""/>
      <w:lvlJc w:val="left"/>
      <w:pPr>
        <w:tabs>
          <w:tab w:val="num" w:pos="4320"/>
        </w:tabs>
        <w:ind w:left="4320" w:hanging="360"/>
      </w:pPr>
      <w:rPr>
        <w:rFonts w:ascii="Wingdings" w:hAnsi="Wingdings"/>
      </w:rPr>
    </w:lvl>
    <w:lvl w:ilvl="6" w:tplc="614E6A64">
      <w:start w:val="1"/>
      <w:numFmt w:val="bullet"/>
      <w:lvlText w:val=""/>
      <w:lvlJc w:val="left"/>
      <w:pPr>
        <w:tabs>
          <w:tab w:val="num" w:pos="5040"/>
        </w:tabs>
        <w:ind w:left="5040" w:hanging="360"/>
      </w:pPr>
      <w:rPr>
        <w:rFonts w:ascii="Symbol" w:hAnsi="Symbol"/>
      </w:rPr>
    </w:lvl>
    <w:lvl w:ilvl="7" w:tplc="DC0A1374">
      <w:start w:val="1"/>
      <w:numFmt w:val="bullet"/>
      <w:lvlText w:val="o"/>
      <w:lvlJc w:val="left"/>
      <w:pPr>
        <w:tabs>
          <w:tab w:val="num" w:pos="5760"/>
        </w:tabs>
        <w:ind w:left="5760" w:hanging="360"/>
      </w:pPr>
      <w:rPr>
        <w:rFonts w:ascii="Courier New" w:hAnsi="Courier New"/>
      </w:rPr>
    </w:lvl>
    <w:lvl w:ilvl="8" w:tplc="897A806A">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5B4ABB20">
      <w:start w:val="1"/>
      <w:numFmt w:val="bullet"/>
      <w:lvlText w:val=""/>
      <w:lvlJc w:val="left"/>
      <w:pPr>
        <w:tabs>
          <w:tab w:val="num" w:pos="720"/>
        </w:tabs>
        <w:ind w:left="720" w:hanging="360"/>
      </w:pPr>
      <w:rPr>
        <w:rFonts w:ascii="Symbol" w:hAnsi="Symbol"/>
      </w:rPr>
    </w:lvl>
    <w:lvl w:ilvl="1" w:tplc="68842F52">
      <w:start w:val="1"/>
      <w:numFmt w:val="bullet"/>
      <w:lvlText w:val="o"/>
      <w:lvlJc w:val="left"/>
      <w:pPr>
        <w:tabs>
          <w:tab w:val="num" w:pos="1440"/>
        </w:tabs>
        <w:ind w:left="1440" w:hanging="360"/>
      </w:pPr>
      <w:rPr>
        <w:rFonts w:ascii="Courier New" w:hAnsi="Courier New"/>
      </w:rPr>
    </w:lvl>
    <w:lvl w:ilvl="2" w:tplc="AA90F760">
      <w:start w:val="1"/>
      <w:numFmt w:val="bullet"/>
      <w:lvlText w:val=""/>
      <w:lvlJc w:val="left"/>
      <w:pPr>
        <w:tabs>
          <w:tab w:val="num" w:pos="2160"/>
        </w:tabs>
        <w:ind w:left="2160" w:hanging="360"/>
      </w:pPr>
      <w:rPr>
        <w:rFonts w:ascii="Wingdings" w:hAnsi="Wingdings"/>
      </w:rPr>
    </w:lvl>
    <w:lvl w:ilvl="3" w:tplc="E8DCFF16">
      <w:start w:val="1"/>
      <w:numFmt w:val="bullet"/>
      <w:lvlText w:val=""/>
      <w:lvlJc w:val="left"/>
      <w:pPr>
        <w:tabs>
          <w:tab w:val="num" w:pos="2880"/>
        </w:tabs>
        <w:ind w:left="2880" w:hanging="360"/>
      </w:pPr>
      <w:rPr>
        <w:rFonts w:ascii="Symbol" w:hAnsi="Symbol"/>
      </w:rPr>
    </w:lvl>
    <w:lvl w:ilvl="4" w:tplc="972CF0D0">
      <w:start w:val="1"/>
      <w:numFmt w:val="bullet"/>
      <w:lvlText w:val="o"/>
      <w:lvlJc w:val="left"/>
      <w:pPr>
        <w:tabs>
          <w:tab w:val="num" w:pos="3600"/>
        </w:tabs>
        <w:ind w:left="3600" w:hanging="360"/>
      </w:pPr>
      <w:rPr>
        <w:rFonts w:ascii="Courier New" w:hAnsi="Courier New"/>
      </w:rPr>
    </w:lvl>
    <w:lvl w:ilvl="5" w:tplc="F2C6574A">
      <w:start w:val="1"/>
      <w:numFmt w:val="bullet"/>
      <w:lvlText w:val=""/>
      <w:lvlJc w:val="left"/>
      <w:pPr>
        <w:tabs>
          <w:tab w:val="num" w:pos="4320"/>
        </w:tabs>
        <w:ind w:left="4320" w:hanging="360"/>
      </w:pPr>
      <w:rPr>
        <w:rFonts w:ascii="Wingdings" w:hAnsi="Wingdings"/>
      </w:rPr>
    </w:lvl>
    <w:lvl w:ilvl="6" w:tplc="203E6BE2">
      <w:start w:val="1"/>
      <w:numFmt w:val="bullet"/>
      <w:lvlText w:val=""/>
      <w:lvlJc w:val="left"/>
      <w:pPr>
        <w:tabs>
          <w:tab w:val="num" w:pos="5040"/>
        </w:tabs>
        <w:ind w:left="5040" w:hanging="360"/>
      </w:pPr>
      <w:rPr>
        <w:rFonts w:ascii="Symbol" w:hAnsi="Symbol"/>
      </w:rPr>
    </w:lvl>
    <w:lvl w:ilvl="7" w:tplc="4208AC02">
      <w:start w:val="1"/>
      <w:numFmt w:val="bullet"/>
      <w:lvlText w:val="o"/>
      <w:lvlJc w:val="left"/>
      <w:pPr>
        <w:tabs>
          <w:tab w:val="num" w:pos="5760"/>
        </w:tabs>
        <w:ind w:left="5760" w:hanging="360"/>
      </w:pPr>
      <w:rPr>
        <w:rFonts w:ascii="Courier New" w:hAnsi="Courier New"/>
      </w:rPr>
    </w:lvl>
    <w:lvl w:ilvl="8" w:tplc="6C5EC76A">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3858D36A">
      <w:start w:val="1"/>
      <w:numFmt w:val="bullet"/>
      <w:lvlText w:val=""/>
      <w:lvlJc w:val="left"/>
      <w:pPr>
        <w:tabs>
          <w:tab w:val="num" w:pos="720"/>
        </w:tabs>
        <w:ind w:left="720" w:hanging="360"/>
      </w:pPr>
      <w:rPr>
        <w:rFonts w:ascii="Symbol" w:hAnsi="Symbol"/>
      </w:rPr>
    </w:lvl>
    <w:lvl w:ilvl="1" w:tplc="42843B16">
      <w:start w:val="1"/>
      <w:numFmt w:val="bullet"/>
      <w:lvlText w:val="o"/>
      <w:lvlJc w:val="left"/>
      <w:pPr>
        <w:tabs>
          <w:tab w:val="num" w:pos="1440"/>
        </w:tabs>
        <w:ind w:left="1440" w:hanging="360"/>
      </w:pPr>
      <w:rPr>
        <w:rFonts w:ascii="Courier New" w:hAnsi="Courier New"/>
      </w:rPr>
    </w:lvl>
    <w:lvl w:ilvl="2" w:tplc="43BE59A6">
      <w:start w:val="1"/>
      <w:numFmt w:val="bullet"/>
      <w:lvlText w:val=""/>
      <w:lvlJc w:val="left"/>
      <w:pPr>
        <w:tabs>
          <w:tab w:val="num" w:pos="2160"/>
        </w:tabs>
        <w:ind w:left="2160" w:hanging="360"/>
      </w:pPr>
      <w:rPr>
        <w:rFonts w:ascii="Wingdings" w:hAnsi="Wingdings"/>
      </w:rPr>
    </w:lvl>
    <w:lvl w:ilvl="3" w:tplc="B2B44DF2">
      <w:start w:val="1"/>
      <w:numFmt w:val="bullet"/>
      <w:lvlText w:val=""/>
      <w:lvlJc w:val="left"/>
      <w:pPr>
        <w:tabs>
          <w:tab w:val="num" w:pos="2880"/>
        </w:tabs>
        <w:ind w:left="2880" w:hanging="360"/>
      </w:pPr>
      <w:rPr>
        <w:rFonts w:ascii="Symbol" w:hAnsi="Symbol"/>
      </w:rPr>
    </w:lvl>
    <w:lvl w:ilvl="4" w:tplc="B12453E4">
      <w:start w:val="1"/>
      <w:numFmt w:val="bullet"/>
      <w:lvlText w:val="o"/>
      <w:lvlJc w:val="left"/>
      <w:pPr>
        <w:tabs>
          <w:tab w:val="num" w:pos="3600"/>
        </w:tabs>
        <w:ind w:left="3600" w:hanging="360"/>
      </w:pPr>
      <w:rPr>
        <w:rFonts w:ascii="Courier New" w:hAnsi="Courier New"/>
      </w:rPr>
    </w:lvl>
    <w:lvl w:ilvl="5" w:tplc="DA660468">
      <w:start w:val="1"/>
      <w:numFmt w:val="bullet"/>
      <w:lvlText w:val=""/>
      <w:lvlJc w:val="left"/>
      <w:pPr>
        <w:tabs>
          <w:tab w:val="num" w:pos="4320"/>
        </w:tabs>
        <w:ind w:left="4320" w:hanging="360"/>
      </w:pPr>
      <w:rPr>
        <w:rFonts w:ascii="Wingdings" w:hAnsi="Wingdings"/>
      </w:rPr>
    </w:lvl>
    <w:lvl w:ilvl="6" w:tplc="83A85A92">
      <w:start w:val="1"/>
      <w:numFmt w:val="bullet"/>
      <w:lvlText w:val=""/>
      <w:lvlJc w:val="left"/>
      <w:pPr>
        <w:tabs>
          <w:tab w:val="num" w:pos="5040"/>
        </w:tabs>
        <w:ind w:left="5040" w:hanging="360"/>
      </w:pPr>
      <w:rPr>
        <w:rFonts w:ascii="Symbol" w:hAnsi="Symbol"/>
      </w:rPr>
    </w:lvl>
    <w:lvl w:ilvl="7" w:tplc="10CCC0D4">
      <w:start w:val="1"/>
      <w:numFmt w:val="bullet"/>
      <w:lvlText w:val="o"/>
      <w:lvlJc w:val="left"/>
      <w:pPr>
        <w:tabs>
          <w:tab w:val="num" w:pos="5760"/>
        </w:tabs>
        <w:ind w:left="5760" w:hanging="360"/>
      </w:pPr>
      <w:rPr>
        <w:rFonts w:ascii="Courier New" w:hAnsi="Courier New"/>
      </w:rPr>
    </w:lvl>
    <w:lvl w:ilvl="8" w:tplc="40FC9200">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tplc="800E3278">
      <w:start w:val="1"/>
      <w:numFmt w:val="bullet"/>
      <w:lvlText w:val=""/>
      <w:lvlJc w:val="left"/>
      <w:pPr>
        <w:tabs>
          <w:tab w:val="num" w:pos="720"/>
        </w:tabs>
        <w:ind w:left="720" w:hanging="360"/>
      </w:pPr>
      <w:rPr>
        <w:rFonts w:ascii="Symbol" w:hAnsi="Symbol"/>
      </w:rPr>
    </w:lvl>
    <w:lvl w:ilvl="1" w:tplc="B0F8896E">
      <w:start w:val="1"/>
      <w:numFmt w:val="bullet"/>
      <w:lvlText w:val="o"/>
      <w:lvlJc w:val="left"/>
      <w:pPr>
        <w:tabs>
          <w:tab w:val="num" w:pos="1440"/>
        </w:tabs>
        <w:ind w:left="1440" w:hanging="360"/>
      </w:pPr>
      <w:rPr>
        <w:rFonts w:ascii="Courier New" w:hAnsi="Courier New"/>
      </w:rPr>
    </w:lvl>
    <w:lvl w:ilvl="2" w:tplc="ADA2C886">
      <w:start w:val="1"/>
      <w:numFmt w:val="bullet"/>
      <w:lvlText w:val=""/>
      <w:lvlJc w:val="left"/>
      <w:pPr>
        <w:tabs>
          <w:tab w:val="num" w:pos="2160"/>
        </w:tabs>
        <w:ind w:left="2160" w:hanging="360"/>
      </w:pPr>
      <w:rPr>
        <w:rFonts w:ascii="Wingdings" w:hAnsi="Wingdings"/>
      </w:rPr>
    </w:lvl>
    <w:lvl w:ilvl="3" w:tplc="590EF7DC">
      <w:start w:val="1"/>
      <w:numFmt w:val="bullet"/>
      <w:lvlText w:val=""/>
      <w:lvlJc w:val="left"/>
      <w:pPr>
        <w:tabs>
          <w:tab w:val="num" w:pos="2880"/>
        </w:tabs>
        <w:ind w:left="2880" w:hanging="360"/>
      </w:pPr>
      <w:rPr>
        <w:rFonts w:ascii="Symbol" w:hAnsi="Symbol"/>
      </w:rPr>
    </w:lvl>
    <w:lvl w:ilvl="4" w:tplc="77021E68">
      <w:start w:val="1"/>
      <w:numFmt w:val="bullet"/>
      <w:lvlText w:val="o"/>
      <w:lvlJc w:val="left"/>
      <w:pPr>
        <w:tabs>
          <w:tab w:val="num" w:pos="3600"/>
        </w:tabs>
        <w:ind w:left="3600" w:hanging="360"/>
      </w:pPr>
      <w:rPr>
        <w:rFonts w:ascii="Courier New" w:hAnsi="Courier New"/>
      </w:rPr>
    </w:lvl>
    <w:lvl w:ilvl="5" w:tplc="0474590E">
      <w:start w:val="1"/>
      <w:numFmt w:val="bullet"/>
      <w:lvlText w:val=""/>
      <w:lvlJc w:val="left"/>
      <w:pPr>
        <w:tabs>
          <w:tab w:val="num" w:pos="4320"/>
        </w:tabs>
        <w:ind w:left="4320" w:hanging="360"/>
      </w:pPr>
      <w:rPr>
        <w:rFonts w:ascii="Wingdings" w:hAnsi="Wingdings"/>
      </w:rPr>
    </w:lvl>
    <w:lvl w:ilvl="6" w:tplc="C7E2D7F0">
      <w:start w:val="1"/>
      <w:numFmt w:val="bullet"/>
      <w:lvlText w:val=""/>
      <w:lvlJc w:val="left"/>
      <w:pPr>
        <w:tabs>
          <w:tab w:val="num" w:pos="5040"/>
        </w:tabs>
        <w:ind w:left="5040" w:hanging="360"/>
      </w:pPr>
      <w:rPr>
        <w:rFonts w:ascii="Symbol" w:hAnsi="Symbol"/>
      </w:rPr>
    </w:lvl>
    <w:lvl w:ilvl="7" w:tplc="AB2E851E">
      <w:start w:val="1"/>
      <w:numFmt w:val="bullet"/>
      <w:lvlText w:val="o"/>
      <w:lvlJc w:val="left"/>
      <w:pPr>
        <w:tabs>
          <w:tab w:val="num" w:pos="5760"/>
        </w:tabs>
        <w:ind w:left="5760" w:hanging="360"/>
      </w:pPr>
      <w:rPr>
        <w:rFonts w:ascii="Courier New" w:hAnsi="Courier New"/>
      </w:rPr>
    </w:lvl>
    <w:lvl w:ilvl="8" w:tplc="2DEC1A8E">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6A46974E">
      <w:start w:val="1"/>
      <w:numFmt w:val="bullet"/>
      <w:lvlText w:val=""/>
      <w:lvlJc w:val="left"/>
      <w:pPr>
        <w:tabs>
          <w:tab w:val="num" w:pos="720"/>
        </w:tabs>
        <w:ind w:left="720" w:hanging="360"/>
      </w:pPr>
      <w:rPr>
        <w:rFonts w:ascii="Symbol" w:hAnsi="Symbol"/>
      </w:rPr>
    </w:lvl>
    <w:lvl w:ilvl="1" w:tplc="3A203598">
      <w:start w:val="1"/>
      <w:numFmt w:val="bullet"/>
      <w:lvlText w:val="o"/>
      <w:lvlJc w:val="left"/>
      <w:pPr>
        <w:tabs>
          <w:tab w:val="num" w:pos="1440"/>
        </w:tabs>
        <w:ind w:left="1440" w:hanging="360"/>
      </w:pPr>
      <w:rPr>
        <w:rFonts w:ascii="Courier New" w:hAnsi="Courier New"/>
      </w:rPr>
    </w:lvl>
    <w:lvl w:ilvl="2" w:tplc="987A2B08">
      <w:start w:val="1"/>
      <w:numFmt w:val="bullet"/>
      <w:lvlText w:val=""/>
      <w:lvlJc w:val="left"/>
      <w:pPr>
        <w:tabs>
          <w:tab w:val="num" w:pos="2160"/>
        </w:tabs>
        <w:ind w:left="2160" w:hanging="360"/>
      </w:pPr>
      <w:rPr>
        <w:rFonts w:ascii="Wingdings" w:hAnsi="Wingdings"/>
      </w:rPr>
    </w:lvl>
    <w:lvl w:ilvl="3" w:tplc="1B784170">
      <w:start w:val="1"/>
      <w:numFmt w:val="bullet"/>
      <w:lvlText w:val=""/>
      <w:lvlJc w:val="left"/>
      <w:pPr>
        <w:tabs>
          <w:tab w:val="num" w:pos="2880"/>
        </w:tabs>
        <w:ind w:left="2880" w:hanging="360"/>
      </w:pPr>
      <w:rPr>
        <w:rFonts w:ascii="Symbol" w:hAnsi="Symbol"/>
      </w:rPr>
    </w:lvl>
    <w:lvl w:ilvl="4" w:tplc="D1A43956">
      <w:start w:val="1"/>
      <w:numFmt w:val="bullet"/>
      <w:lvlText w:val="o"/>
      <w:lvlJc w:val="left"/>
      <w:pPr>
        <w:tabs>
          <w:tab w:val="num" w:pos="3600"/>
        </w:tabs>
        <w:ind w:left="3600" w:hanging="360"/>
      </w:pPr>
      <w:rPr>
        <w:rFonts w:ascii="Courier New" w:hAnsi="Courier New"/>
      </w:rPr>
    </w:lvl>
    <w:lvl w:ilvl="5" w:tplc="25A45F60">
      <w:start w:val="1"/>
      <w:numFmt w:val="bullet"/>
      <w:lvlText w:val=""/>
      <w:lvlJc w:val="left"/>
      <w:pPr>
        <w:tabs>
          <w:tab w:val="num" w:pos="4320"/>
        </w:tabs>
        <w:ind w:left="4320" w:hanging="360"/>
      </w:pPr>
      <w:rPr>
        <w:rFonts w:ascii="Wingdings" w:hAnsi="Wingdings"/>
      </w:rPr>
    </w:lvl>
    <w:lvl w:ilvl="6" w:tplc="69E4D17E">
      <w:start w:val="1"/>
      <w:numFmt w:val="bullet"/>
      <w:lvlText w:val=""/>
      <w:lvlJc w:val="left"/>
      <w:pPr>
        <w:tabs>
          <w:tab w:val="num" w:pos="5040"/>
        </w:tabs>
        <w:ind w:left="5040" w:hanging="360"/>
      </w:pPr>
      <w:rPr>
        <w:rFonts w:ascii="Symbol" w:hAnsi="Symbol"/>
      </w:rPr>
    </w:lvl>
    <w:lvl w:ilvl="7" w:tplc="8FDA4A08">
      <w:start w:val="1"/>
      <w:numFmt w:val="bullet"/>
      <w:lvlText w:val="o"/>
      <w:lvlJc w:val="left"/>
      <w:pPr>
        <w:tabs>
          <w:tab w:val="num" w:pos="5760"/>
        </w:tabs>
        <w:ind w:left="5760" w:hanging="360"/>
      </w:pPr>
      <w:rPr>
        <w:rFonts w:ascii="Courier New" w:hAnsi="Courier New"/>
      </w:rPr>
    </w:lvl>
    <w:lvl w:ilvl="8" w:tplc="A9A496FA">
      <w:start w:val="1"/>
      <w:numFmt w:val="bullet"/>
      <w:lvlText w:val=""/>
      <w:lvlJc w:val="left"/>
      <w:pPr>
        <w:tabs>
          <w:tab w:val="num" w:pos="6480"/>
        </w:tabs>
        <w:ind w:left="6480" w:hanging="360"/>
      </w:pPr>
      <w:rPr>
        <w:rFonts w:ascii="Wingdings" w:hAnsi="Wingdings"/>
      </w:rPr>
    </w:lvl>
  </w:abstractNum>
  <w:abstractNum w:abstractNumId="18">
    <w:nsid w:val="00000013"/>
    <w:multiLevelType w:val="hybridMultilevel"/>
    <w:tmpl w:val="00000013"/>
    <w:lvl w:ilvl="0" w:tplc="C3DED384">
      <w:start w:val="1"/>
      <w:numFmt w:val="bullet"/>
      <w:lvlText w:val=""/>
      <w:lvlJc w:val="left"/>
      <w:pPr>
        <w:tabs>
          <w:tab w:val="num" w:pos="720"/>
        </w:tabs>
        <w:ind w:left="720" w:hanging="360"/>
      </w:pPr>
      <w:rPr>
        <w:rFonts w:ascii="Symbol" w:hAnsi="Symbol"/>
      </w:rPr>
    </w:lvl>
    <w:lvl w:ilvl="1" w:tplc="0EB0C54E">
      <w:start w:val="1"/>
      <w:numFmt w:val="bullet"/>
      <w:lvlText w:val="o"/>
      <w:lvlJc w:val="left"/>
      <w:pPr>
        <w:tabs>
          <w:tab w:val="num" w:pos="1440"/>
        </w:tabs>
        <w:ind w:left="1440" w:hanging="360"/>
      </w:pPr>
      <w:rPr>
        <w:rFonts w:ascii="Courier New" w:hAnsi="Courier New"/>
      </w:rPr>
    </w:lvl>
    <w:lvl w:ilvl="2" w:tplc="B98CA99A">
      <w:start w:val="1"/>
      <w:numFmt w:val="bullet"/>
      <w:lvlText w:val=""/>
      <w:lvlJc w:val="left"/>
      <w:pPr>
        <w:tabs>
          <w:tab w:val="num" w:pos="2160"/>
        </w:tabs>
        <w:ind w:left="2160" w:hanging="360"/>
      </w:pPr>
      <w:rPr>
        <w:rFonts w:ascii="Wingdings" w:hAnsi="Wingdings"/>
      </w:rPr>
    </w:lvl>
    <w:lvl w:ilvl="3" w:tplc="1FBA94F0">
      <w:start w:val="1"/>
      <w:numFmt w:val="bullet"/>
      <w:lvlText w:val=""/>
      <w:lvlJc w:val="left"/>
      <w:pPr>
        <w:tabs>
          <w:tab w:val="num" w:pos="2880"/>
        </w:tabs>
        <w:ind w:left="2880" w:hanging="360"/>
      </w:pPr>
      <w:rPr>
        <w:rFonts w:ascii="Symbol" w:hAnsi="Symbol"/>
      </w:rPr>
    </w:lvl>
    <w:lvl w:ilvl="4" w:tplc="2908A6B0">
      <w:start w:val="1"/>
      <w:numFmt w:val="bullet"/>
      <w:lvlText w:val="o"/>
      <w:lvlJc w:val="left"/>
      <w:pPr>
        <w:tabs>
          <w:tab w:val="num" w:pos="3600"/>
        </w:tabs>
        <w:ind w:left="3600" w:hanging="360"/>
      </w:pPr>
      <w:rPr>
        <w:rFonts w:ascii="Courier New" w:hAnsi="Courier New"/>
      </w:rPr>
    </w:lvl>
    <w:lvl w:ilvl="5" w:tplc="286CFAE2">
      <w:start w:val="1"/>
      <w:numFmt w:val="bullet"/>
      <w:lvlText w:val=""/>
      <w:lvlJc w:val="left"/>
      <w:pPr>
        <w:tabs>
          <w:tab w:val="num" w:pos="4320"/>
        </w:tabs>
        <w:ind w:left="4320" w:hanging="360"/>
      </w:pPr>
      <w:rPr>
        <w:rFonts w:ascii="Wingdings" w:hAnsi="Wingdings"/>
      </w:rPr>
    </w:lvl>
    <w:lvl w:ilvl="6" w:tplc="6666B1D4">
      <w:start w:val="1"/>
      <w:numFmt w:val="bullet"/>
      <w:lvlText w:val=""/>
      <w:lvlJc w:val="left"/>
      <w:pPr>
        <w:tabs>
          <w:tab w:val="num" w:pos="5040"/>
        </w:tabs>
        <w:ind w:left="5040" w:hanging="360"/>
      </w:pPr>
      <w:rPr>
        <w:rFonts w:ascii="Symbol" w:hAnsi="Symbol"/>
      </w:rPr>
    </w:lvl>
    <w:lvl w:ilvl="7" w:tplc="C9124516">
      <w:start w:val="1"/>
      <w:numFmt w:val="bullet"/>
      <w:lvlText w:val="o"/>
      <w:lvlJc w:val="left"/>
      <w:pPr>
        <w:tabs>
          <w:tab w:val="num" w:pos="5760"/>
        </w:tabs>
        <w:ind w:left="5760" w:hanging="360"/>
      </w:pPr>
      <w:rPr>
        <w:rFonts w:ascii="Courier New" w:hAnsi="Courier New"/>
      </w:rPr>
    </w:lvl>
    <w:lvl w:ilvl="8" w:tplc="F25EA1F4">
      <w:start w:val="1"/>
      <w:numFmt w:val="bullet"/>
      <w:lvlText w:val=""/>
      <w:lvlJc w:val="left"/>
      <w:pPr>
        <w:tabs>
          <w:tab w:val="num" w:pos="6480"/>
        </w:tabs>
        <w:ind w:left="6480" w:hanging="360"/>
      </w:pPr>
      <w:rPr>
        <w:rFonts w:ascii="Wingdings" w:hAnsi="Wingdings"/>
      </w:rPr>
    </w:lvl>
  </w:abstractNum>
  <w:abstractNum w:abstractNumId="19">
    <w:nsid w:val="00000014"/>
    <w:multiLevelType w:val="hybridMultilevel"/>
    <w:tmpl w:val="00000014"/>
    <w:lvl w:ilvl="0" w:tplc="EA009940">
      <w:start w:val="1"/>
      <w:numFmt w:val="bullet"/>
      <w:lvlText w:val=""/>
      <w:lvlJc w:val="left"/>
      <w:pPr>
        <w:tabs>
          <w:tab w:val="num" w:pos="720"/>
        </w:tabs>
        <w:ind w:left="720" w:hanging="360"/>
      </w:pPr>
      <w:rPr>
        <w:rFonts w:ascii="Symbol" w:hAnsi="Symbol"/>
      </w:rPr>
    </w:lvl>
    <w:lvl w:ilvl="1" w:tplc="CEC60866">
      <w:start w:val="1"/>
      <w:numFmt w:val="bullet"/>
      <w:lvlText w:val="o"/>
      <w:lvlJc w:val="left"/>
      <w:pPr>
        <w:tabs>
          <w:tab w:val="num" w:pos="1440"/>
        </w:tabs>
        <w:ind w:left="1440" w:hanging="360"/>
      </w:pPr>
      <w:rPr>
        <w:rFonts w:ascii="Courier New" w:hAnsi="Courier New"/>
      </w:rPr>
    </w:lvl>
    <w:lvl w:ilvl="2" w:tplc="AF6AE8DC">
      <w:start w:val="1"/>
      <w:numFmt w:val="bullet"/>
      <w:lvlText w:val=""/>
      <w:lvlJc w:val="left"/>
      <w:pPr>
        <w:tabs>
          <w:tab w:val="num" w:pos="2160"/>
        </w:tabs>
        <w:ind w:left="2160" w:hanging="360"/>
      </w:pPr>
      <w:rPr>
        <w:rFonts w:ascii="Wingdings" w:hAnsi="Wingdings"/>
      </w:rPr>
    </w:lvl>
    <w:lvl w:ilvl="3" w:tplc="FC980876">
      <w:start w:val="1"/>
      <w:numFmt w:val="bullet"/>
      <w:lvlText w:val=""/>
      <w:lvlJc w:val="left"/>
      <w:pPr>
        <w:tabs>
          <w:tab w:val="num" w:pos="2880"/>
        </w:tabs>
        <w:ind w:left="2880" w:hanging="360"/>
      </w:pPr>
      <w:rPr>
        <w:rFonts w:ascii="Symbol" w:hAnsi="Symbol"/>
      </w:rPr>
    </w:lvl>
    <w:lvl w:ilvl="4" w:tplc="F2124066">
      <w:start w:val="1"/>
      <w:numFmt w:val="bullet"/>
      <w:lvlText w:val="o"/>
      <w:lvlJc w:val="left"/>
      <w:pPr>
        <w:tabs>
          <w:tab w:val="num" w:pos="3600"/>
        </w:tabs>
        <w:ind w:left="3600" w:hanging="360"/>
      </w:pPr>
      <w:rPr>
        <w:rFonts w:ascii="Courier New" w:hAnsi="Courier New"/>
      </w:rPr>
    </w:lvl>
    <w:lvl w:ilvl="5" w:tplc="DD3A8102">
      <w:start w:val="1"/>
      <w:numFmt w:val="bullet"/>
      <w:lvlText w:val=""/>
      <w:lvlJc w:val="left"/>
      <w:pPr>
        <w:tabs>
          <w:tab w:val="num" w:pos="4320"/>
        </w:tabs>
        <w:ind w:left="4320" w:hanging="360"/>
      </w:pPr>
      <w:rPr>
        <w:rFonts w:ascii="Wingdings" w:hAnsi="Wingdings"/>
      </w:rPr>
    </w:lvl>
    <w:lvl w:ilvl="6" w:tplc="A7D06C36">
      <w:start w:val="1"/>
      <w:numFmt w:val="bullet"/>
      <w:lvlText w:val=""/>
      <w:lvlJc w:val="left"/>
      <w:pPr>
        <w:tabs>
          <w:tab w:val="num" w:pos="5040"/>
        </w:tabs>
        <w:ind w:left="5040" w:hanging="360"/>
      </w:pPr>
      <w:rPr>
        <w:rFonts w:ascii="Symbol" w:hAnsi="Symbol"/>
      </w:rPr>
    </w:lvl>
    <w:lvl w:ilvl="7" w:tplc="E15E704E">
      <w:start w:val="1"/>
      <w:numFmt w:val="bullet"/>
      <w:lvlText w:val="o"/>
      <w:lvlJc w:val="left"/>
      <w:pPr>
        <w:tabs>
          <w:tab w:val="num" w:pos="5760"/>
        </w:tabs>
        <w:ind w:left="5760" w:hanging="360"/>
      </w:pPr>
      <w:rPr>
        <w:rFonts w:ascii="Courier New" w:hAnsi="Courier New"/>
      </w:rPr>
    </w:lvl>
    <w:lvl w:ilvl="8" w:tplc="EB0E1FBC">
      <w:start w:val="1"/>
      <w:numFmt w:val="bullet"/>
      <w:lvlText w:val=""/>
      <w:lvlJc w:val="left"/>
      <w:pPr>
        <w:tabs>
          <w:tab w:val="num" w:pos="6480"/>
        </w:tabs>
        <w:ind w:left="6480" w:hanging="360"/>
      </w:pPr>
      <w:rPr>
        <w:rFonts w:ascii="Wingdings" w:hAnsi="Wingdings"/>
      </w:rPr>
    </w:lvl>
  </w:abstractNum>
  <w:abstractNum w:abstractNumId="20">
    <w:nsid w:val="00000015"/>
    <w:multiLevelType w:val="hybridMultilevel"/>
    <w:tmpl w:val="00000015"/>
    <w:lvl w:ilvl="0" w:tplc="BEB82D82">
      <w:start w:val="1"/>
      <w:numFmt w:val="bullet"/>
      <w:lvlText w:val=""/>
      <w:lvlJc w:val="left"/>
      <w:pPr>
        <w:tabs>
          <w:tab w:val="num" w:pos="720"/>
        </w:tabs>
        <w:ind w:left="720" w:hanging="360"/>
      </w:pPr>
      <w:rPr>
        <w:rFonts w:ascii="Symbol" w:hAnsi="Symbol"/>
      </w:rPr>
    </w:lvl>
    <w:lvl w:ilvl="1" w:tplc="4CBA01FC">
      <w:start w:val="1"/>
      <w:numFmt w:val="bullet"/>
      <w:lvlText w:val="o"/>
      <w:lvlJc w:val="left"/>
      <w:pPr>
        <w:tabs>
          <w:tab w:val="num" w:pos="1440"/>
        </w:tabs>
        <w:ind w:left="1440" w:hanging="360"/>
      </w:pPr>
      <w:rPr>
        <w:rFonts w:ascii="Courier New" w:hAnsi="Courier New"/>
      </w:rPr>
    </w:lvl>
    <w:lvl w:ilvl="2" w:tplc="5C2C575E">
      <w:start w:val="1"/>
      <w:numFmt w:val="bullet"/>
      <w:lvlText w:val=""/>
      <w:lvlJc w:val="left"/>
      <w:pPr>
        <w:tabs>
          <w:tab w:val="num" w:pos="2160"/>
        </w:tabs>
        <w:ind w:left="2160" w:hanging="360"/>
      </w:pPr>
      <w:rPr>
        <w:rFonts w:ascii="Wingdings" w:hAnsi="Wingdings"/>
      </w:rPr>
    </w:lvl>
    <w:lvl w:ilvl="3" w:tplc="2E3E7C12">
      <w:start w:val="1"/>
      <w:numFmt w:val="bullet"/>
      <w:lvlText w:val=""/>
      <w:lvlJc w:val="left"/>
      <w:pPr>
        <w:tabs>
          <w:tab w:val="num" w:pos="2880"/>
        </w:tabs>
        <w:ind w:left="2880" w:hanging="360"/>
      </w:pPr>
      <w:rPr>
        <w:rFonts w:ascii="Symbol" w:hAnsi="Symbol"/>
      </w:rPr>
    </w:lvl>
    <w:lvl w:ilvl="4" w:tplc="540CC26E">
      <w:start w:val="1"/>
      <w:numFmt w:val="bullet"/>
      <w:lvlText w:val="o"/>
      <w:lvlJc w:val="left"/>
      <w:pPr>
        <w:tabs>
          <w:tab w:val="num" w:pos="3600"/>
        </w:tabs>
        <w:ind w:left="3600" w:hanging="360"/>
      </w:pPr>
      <w:rPr>
        <w:rFonts w:ascii="Courier New" w:hAnsi="Courier New"/>
      </w:rPr>
    </w:lvl>
    <w:lvl w:ilvl="5" w:tplc="769A53DA">
      <w:start w:val="1"/>
      <w:numFmt w:val="bullet"/>
      <w:lvlText w:val=""/>
      <w:lvlJc w:val="left"/>
      <w:pPr>
        <w:tabs>
          <w:tab w:val="num" w:pos="4320"/>
        </w:tabs>
        <w:ind w:left="4320" w:hanging="360"/>
      </w:pPr>
      <w:rPr>
        <w:rFonts w:ascii="Wingdings" w:hAnsi="Wingdings"/>
      </w:rPr>
    </w:lvl>
    <w:lvl w:ilvl="6" w:tplc="2774E07C">
      <w:start w:val="1"/>
      <w:numFmt w:val="bullet"/>
      <w:lvlText w:val=""/>
      <w:lvlJc w:val="left"/>
      <w:pPr>
        <w:tabs>
          <w:tab w:val="num" w:pos="5040"/>
        </w:tabs>
        <w:ind w:left="5040" w:hanging="360"/>
      </w:pPr>
      <w:rPr>
        <w:rFonts w:ascii="Symbol" w:hAnsi="Symbol"/>
      </w:rPr>
    </w:lvl>
    <w:lvl w:ilvl="7" w:tplc="72EE6ED0">
      <w:start w:val="1"/>
      <w:numFmt w:val="bullet"/>
      <w:lvlText w:val="o"/>
      <w:lvlJc w:val="left"/>
      <w:pPr>
        <w:tabs>
          <w:tab w:val="num" w:pos="5760"/>
        </w:tabs>
        <w:ind w:left="5760" w:hanging="360"/>
      </w:pPr>
      <w:rPr>
        <w:rFonts w:ascii="Courier New" w:hAnsi="Courier New"/>
      </w:rPr>
    </w:lvl>
    <w:lvl w:ilvl="8" w:tplc="BF6E6E12">
      <w:start w:val="1"/>
      <w:numFmt w:val="bullet"/>
      <w:lvlText w:val=""/>
      <w:lvlJc w:val="left"/>
      <w:pPr>
        <w:tabs>
          <w:tab w:val="num" w:pos="6480"/>
        </w:tabs>
        <w:ind w:left="6480" w:hanging="360"/>
      </w:pPr>
      <w:rPr>
        <w:rFonts w:ascii="Wingdings" w:hAnsi="Wingdings"/>
      </w:rPr>
    </w:lvl>
  </w:abstractNum>
  <w:abstractNum w:abstractNumId="21">
    <w:nsid w:val="00000016"/>
    <w:multiLevelType w:val="hybridMultilevel"/>
    <w:tmpl w:val="00000016"/>
    <w:lvl w:ilvl="0" w:tplc="FB907992">
      <w:start w:val="1"/>
      <w:numFmt w:val="bullet"/>
      <w:lvlText w:val=""/>
      <w:lvlJc w:val="left"/>
      <w:pPr>
        <w:tabs>
          <w:tab w:val="num" w:pos="720"/>
        </w:tabs>
        <w:ind w:left="720" w:hanging="360"/>
      </w:pPr>
      <w:rPr>
        <w:rFonts w:ascii="Symbol" w:hAnsi="Symbol"/>
      </w:rPr>
    </w:lvl>
    <w:lvl w:ilvl="1" w:tplc="5756D66E">
      <w:start w:val="1"/>
      <w:numFmt w:val="bullet"/>
      <w:lvlText w:val="o"/>
      <w:lvlJc w:val="left"/>
      <w:pPr>
        <w:tabs>
          <w:tab w:val="num" w:pos="1440"/>
        </w:tabs>
        <w:ind w:left="1440" w:hanging="360"/>
      </w:pPr>
      <w:rPr>
        <w:rFonts w:ascii="Courier New" w:hAnsi="Courier New"/>
      </w:rPr>
    </w:lvl>
    <w:lvl w:ilvl="2" w:tplc="DAC68C72">
      <w:start w:val="1"/>
      <w:numFmt w:val="bullet"/>
      <w:lvlText w:val=""/>
      <w:lvlJc w:val="left"/>
      <w:pPr>
        <w:tabs>
          <w:tab w:val="num" w:pos="2160"/>
        </w:tabs>
        <w:ind w:left="2160" w:hanging="360"/>
      </w:pPr>
      <w:rPr>
        <w:rFonts w:ascii="Wingdings" w:hAnsi="Wingdings"/>
      </w:rPr>
    </w:lvl>
    <w:lvl w:ilvl="3" w:tplc="9D38D91A">
      <w:start w:val="1"/>
      <w:numFmt w:val="bullet"/>
      <w:lvlText w:val=""/>
      <w:lvlJc w:val="left"/>
      <w:pPr>
        <w:tabs>
          <w:tab w:val="num" w:pos="2880"/>
        </w:tabs>
        <w:ind w:left="2880" w:hanging="360"/>
      </w:pPr>
      <w:rPr>
        <w:rFonts w:ascii="Symbol" w:hAnsi="Symbol"/>
      </w:rPr>
    </w:lvl>
    <w:lvl w:ilvl="4" w:tplc="6840B4BE">
      <w:start w:val="1"/>
      <w:numFmt w:val="bullet"/>
      <w:lvlText w:val="o"/>
      <w:lvlJc w:val="left"/>
      <w:pPr>
        <w:tabs>
          <w:tab w:val="num" w:pos="3600"/>
        </w:tabs>
        <w:ind w:left="3600" w:hanging="360"/>
      </w:pPr>
      <w:rPr>
        <w:rFonts w:ascii="Courier New" w:hAnsi="Courier New"/>
      </w:rPr>
    </w:lvl>
    <w:lvl w:ilvl="5" w:tplc="5C84C33E">
      <w:start w:val="1"/>
      <w:numFmt w:val="bullet"/>
      <w:lvlText w:val=""/>
      <w:lvlJc w:val="left"/>
      <w:pPr>
        <w:tabs>
          <w:tab w:val="num" w:pos="4320"/>
        </w:tabs>
        <w:ind w:left="4320" w:hanging="360"/>
      </w:pPr>
      <w:rPr>
        <w:rFonts w:ascii="Wingdings" w:hAnsi="Wingdings"/>
      </w:rPr>
    </w:lvl>
    <w:lvl w:ilvl="6" w:tplc="C9460C70">
      <w:start w:val="1"/>
      <w:numFmt w:val="bullet"/>
      <w:lvlText w:val=""/>
      <w:lvlJc w:val="left"/>
      <w:pPr>
        <w:tabs>
          <w:tab w:val="num" w:pos="5040"/>
        </w:tabs>
        <w:ind w:left="5040" w:hanging="360"/>
      </w:pPr>
      <w:rPr>
        <w:rFonts w:ascii="Symbol" w:hAnsi="Symbol"/>
      </w:rPr>
    </w:lvl>
    <w:lvl w:ilvl="7" w:tplc="7188D740">
      <w:start w:val="1"/>
      <w:numFmt w:val="bullet"/>
      <w:lvlText w:val="o"/>
      <w:lvlJc w:val="left"/>
      <w:pPr>
        <w:tabs>
          <w:tab w:val="num" w:pos="5760"/>
        </w:tabs>
        <w:ind w:left="5760" w:hanging="360"/>
      </w:pPr>
      <w:rPr>
        <w:rFonts w:ascii="Courier New" w:hAnsi="Courier New"/>
      </w:rPr>
    </w:lvl>
    <w:lvl w:ilvl="8" w:tplc="596C18AC">
      <w:start w:val="1"/>
      <w:numFmt w:val="bullet"/>
      <w:lvlText w:val=""/>
      <w:lvlJc w:val="left"/>
      <w:pPr>
        <w:tabs>
          <w:tab w:val="num" w:pos="6480"/>
        </w:tabs>
        <w:ind w:left="6480" w:hanging="360"/>
      </w:pPr>
      <w:rPr>
        <w:rFonts w:ascii="Wingdings" w:hAnsi="Wingdings"/>
      </w:rPr>
    </w:lvl>
  </w:abstractNum>
  <w:abstractNum w:abstractNumId="22">
    <w:nsid w:val="00000017"/>
    <w:multiLevelType w:val="hybridMultilevel"/>
    <w:tmpl w:val="00000017"/>
    <w:lvl w:ilvl="0" w:tplc="1ACC7588">
      <w:start w:val="1"/>
      <w:numFmt w:val="bullet"/>
      <w:lvlText w:val=""/>
      <w:lvlJc w:val="left"/>
      <w:pPr>
        <w:tabs>
          <w:tab w:val="num" w:pos="720"/>
        </w:tabs>
        <w:ind w:left="720" w:hanging="360"/>
      </w:pPr>
      <w:rPr>
        <w:rFonts w:ascii="Symbol" w:hAnsi="Symbol"/>
      </w:rPr>
    </w:lvl>
    <w:lvl w:ilvl="1" w:tplc="567C67FA">
      <w:start w:val="1"/>
      <w:numFmt w:val="bullet"/>
      <w:lvlText w:val="o"/>
      <w:lvlJc w:val="left"/>
      <w:pPr>
        <w:tabs>
          <w:tab w:val="num" w:pos="1440"/>
        </w:tabs>
        <w:ind w:left="1440" w:hanging="360"/>
      </w:pPr>
      <w:rPr>
        <w:rFonts w:ascii="Courier New" w:hAnsi="Courier New"/>
      </w:rPr>
    </w:lvl>
    <w:lvl w:ilvl="2" w:tplc="7A68457C">
      <w:start w:val="1"/>
      <w:numFmt w:val="bullet"/>
      <w:lvlText w:val=""/>
      <w:lvlJc w:val="left"/>
      <w:pPr>
        <w:tabs>
          <w:tab w:val="num" w:pos="2160"/>
        </w:tabs>
        <w:ind w:left="2160" w:hanging="360"/>
      </w:pPr>
      <w:rPr>
        <w:rFonts w:ascii="Wingdings" w:hAnsi="Wingdings"/>
      </w:rPr>
    </w:lvl>
    <w:lvl w:ilvl="3" w:tplc="11DA27F6">
      <w:start w:val="1"/>
      <w:numFmt w:val="bullet"/>
      <w:lvlText w:val=""/>
      <w:lvlJc w:val="left"/>
      <w:pPr>
        <w:tabs>
          <w:tab w:val="num" w:pos="2880"/>
        </w:tabs>
        <w:ind w:left="2880" w:hanging="360"/>
      </w:pPr>
      <w:rPr>
        <w:rFonts w:ascii="Symbol" w:hAnsi="Symbol"/>
      </w:rPr>
    </w:lvl>
    <w:lvl w:ilvl="4" w:tplc="4B686530">
      <w:start w:val="1"/>
      <w:numFmt w:val="bullet"/>
      <w:lvlText w:val="o"/>
      <w:lvlJc w:val="left"/>
      <w:pPr>
        <w:tabs>
          <w:tab w:val="num" w:pos="3600"/>
        </w:tabs>
        <w:ind w:left="3600" w:hanging="360"/>
      </w:pPr>
      <w:rPr>
        <w:rFonts w:ascii="Courier New" w:hAnsi="Courier New"/>
      </w:rPr>
    </w:lvl>
    <w:lvl w:ilvl="5" w:tplc="4EDCD940">
      <w:start w:val="1"/>
      <w:numFmt w:val="bullet"/>
      <w:lvlText w:val=""/>
      <w:lvlJc w:val="left"/>
      <w:pPr>
        <w:tabs>
          <w:tab w:val="num" w:pos="4320"/>
        </w:tabs>
        <w:ind w:left="4320" w:hanging="360"/>
      </w:pPr>
      <w:rPr>
        <w:rFonts w:ascii="Wingdings" w:hAnsi="Wingdings"/>
      </w:rPr>
    </w:lvl>
    <w:lvl w:ilvl="6" w:tplc="ED28B124">
      <w:start w:val="1"/>
      <w:numFmt w:val="bullet"/>
      <w:lvlText w:val=""/>
      <w:lvlJc w:val="left"/>
      <w:pPr>
        <w:tabs>
          <w:tab w:val="num" w:pos="5040"/>
        </w:tabs>
        <w:ind w:left="5040" w:hanging="360"/>
      </w:pPr>
      <w:rPr>
        <w:rFonts w:ascii="Symbol" w:hAnsi="Symbol"/>
      </w:rPr>
    </w:lvl>
    <w:lvl w:ilvl="7" w:tplc="28F00DD2">
      <w:start w:val="1"/>
      <w:numFmt w:val="bullet"/>
      <w:lvlText w:val="o"/>
      <w:lvlJc w:val="left"/>
      <w:pPr>
        <w:tabs>
          <w:tab w:val="num" w:pos="5760"/>
        </w:tabs>
        <w:ind w:left="5760" w:hanging="360"/>
      </w:pPr>
      <w:rPr>
        <w:rFonts w:ascii="Courier New" w:hAnsi="Courier New"/>
      </w:rPr>
    </w:lvl>
    <w:lvl w:ilvl="8" w:tplc="81F06368">
      <w:start w:val="1"/>
      <w:numFmt w:val="bullet"/>
      <w:lvlText w:val=""/>
      <w:lvlJc w:val="left"/>
      <w:pPr>
        <w:tabs>
          <w:tab w:val="num" w:pos="6480"/>
        </w:tabs>
        <w:ind w:left="6480" w:hanging="360"/>
      </w:pPr>
      <w:rPr>
        <w:rFonts w:ascii="Wingdings" w:hAnsi="Wingdings"/>
      </w:rPr>
    </w:lvl>
  </w:abstractNum>
  <w:abstractNum w:abstractNumId="23">
    <w:nsid w:val="00000018"/>
    <w:multiLevelType w:val="hybridMultilevel"/>
    <w:tmpl w:val="00000018"/>
    <w:lvl w:ilvl="0" w:tplc="40A438EA">
      <w:start w:val="1"/>
      <w:numFmt w:val="bullet"/>
      <w:lvlText w:val=""/>
      <w:lvlJc w:val="left"/>
      <w:pPr>
        <w:tabs>
          <w:tab w:val="num" w:pos="720"/>
        </w:tabs>
        <w:ind w:left="720" w:hanging="360"/>
      </w:pPr>
      <w:rPr>
        <w:rFonts w:ascii="Symbol" w:hAnsi="Symbol"/>
      </w:rPr>
    </w:lvl>
    <w:lvl w:ilvl="1" w:tplc="EEC0F488">
      <w:start w:val="1"/>
      <w:numFmt w:val="bullet"/>
      <w:lvlText w:val="o"/>
      <w:lvlJc w:val="left"/>
      <w:pPr>
        <w:tabs>
          <w:tab w:val="num" w:pos="1440"/>
        </w:tabs>
        <w:ind w:left="1440" w:hanging="360"/>
      </w:pPr>
      <w:rPr>
        <w:rFonts w:ascii="Courier New" w:hAnsi="Courier New"/>
      </w:rPr>
    </w:lvl>
    <w:lvl w:ilvl="2" w:tplc="C1E60D1C">
      <w:start w:val="1"/>
      <w:numFmt w:val="bullet"/>
      <w:lvlText w:val=""/>
      <w:lvlJc w:val="left"/>
      <w:pPr>
        <w:tabs>
          <w:tab w:val="num" w:pos="2160"/>
        </w:tabs>
        <w:ind w:left="2160" w:hanging="360"/>
      </w:pPr>
      <w:rPr>
        <w:rFonts w:ascii="Wingdings" w:hAnsi="Wingdings"/>
      </w:rPr>
    </w:lvl>
    <w:lvl w:ilvl="3" w:tplc="71949678">
      <w:start w:val="1"/>
      <w:numFmt w:val="bullet"/>
      <w:lvlText w:val=""/>
      <w:lvlJc w:val="left"/>
      <w:pPr>
        <w:tabs>
          <w:tab w:val="num" w:pos="2880"/>
        </w:tabs>
        <w:ind w:left="2880" w:hanging="360"/>
      </w:pPr>
      <w:rPr>
        <w:rFonts w:ascii="Symbol" w:hAnsi="Symbol"/>
      </w:rPr>
    </w:lvl>
    <w:lvl w:ilvl="4" w:tplc="F3AA7302">
      <w:start w:val="1"/>
      <w:numFmt w:val="bullet"/>
      <w:lvlText w:val="o"/>
      <w:lvlJc w:val="left"/>
      <w:pPr>
        <w:tabs>
          <w:tab w:val="num" w:pos="3600"/>
        </w:tabs>
        <w:ind w:left="3600" w:hanging="360"/>
      </w:pPr>
      <w:rPr>
        <w:rFonts w:ascii="Courier New" w:hAnsi="Courier New"/>
      </w:rPr>
    </w:lvl>
    <w:lvl w:ilvl="5" w:tplc="99480AF4">
      <w:start w:val="1"/>
      <w:numFmt w:val="bullet"/>
      <w:lvlText w:val=""/>
      <w:lvlJc w:val="left"/>
      <w:pPr>
        <w:tabs>
          <w:tab w:val="num" w:pos="4320"/>
        </w:tabs>
        <w:ind w:left="4320" w:hanging="360"/>
      </w:pPr>
      <w:rPr>
        <w:rFonts w:ascii="Wingdings" w:hAnsi="Wingdings"/>
      </w:rPr>
    </w:lvl>
    <w:lvl w:ilvl="6" w:tplc="96386C7A">
      <w:start w:val="1"/>
      <w:numFmt w:val="bullet"/>
      <w:lvlText w:val=""/>
      <w:lvlJc w:val="left"/>
      <w:pPr>
        <w:tabs>
          <w:tab w:val="num" w:pos="5040"/>
        </w:tabs>
        <w:ind w:left="5040" w:hanging="360"/>
      </w:pPr>
      <w:rPr>
        <w:rFonts w:ascii="Symbol" w:hAnsi="Symbol"/>
      </w:rPr>
    </w:lvl>
    <w:lvl w:ilvl="7" w:tplc="DD3A9B82">
      <w:start w:val="1"/>
      <w:numFmt w:val="bullet"/>
      <w:lvlText w:val="o"/>
      <w:lvlJc w:val="left"/>
      <w:pPr>
        <w:tabs>
          <w:tab w:val="num" w:pos="5760"/>
        </w:tabs>
        <w:ind w:left="5760" w:hanging="360"/>
      </w:pPr>
      <w:rPr>
        <w:rFonts w:ascii="Courier New" w:hAnsi="Courier New"/>
      </w:rPr>
    </w:lvl>
    <w:lvl w:ilvl="8" w:tplc="6AE42754">
      <w:start w:val="1"/>
      <w:numFmt w:val="bullet"/>
      <w:lvlText w:val=""/>
      <w:lvlJc w:val="left"/>
      <w:pPr>
        <w:tabs>
          <w:tab w:val="num" w:pos="6480"/>
        </w:tabs>
        <w:ind w:left="6480" w:hanging="360"/>
      </w:pPr>
      <w:rPr>
        <w:rFonts w:ascii="Wingdings" w:hAnsi="Wingdings"/>
      </w:rPr>
    </w:lvl>
  </w:abstractNum>
  <w:abstractNum w:abstractNumId="24">
    <w:nsid w:val="00000019"/>
    <w:multiLevelType w:val="hybridMultilevel"/>
    <w:tmpl w:val="00000019"/>
    <w:lvl w:ilvl="0" w:tplc="26BC4F12">
      <w:start w:val="1"/>
      <w:numFmt w:val="bullet"/>
      <w:lvlText w:val=""/>
      <w:lvlJc w:val="left"/>
      <w:pPr>
        <w:tabs>
          <w:tab w:val="num" w:pos="720"/>
        </w:tabs>
        <w:ind w:left="720" w:hanging="360"/>
      </w:pPr>
      <w:rPr>
        <w:rFonts w:ascii="Symbol" w:hAnsi="Symbol"/>
      </w:rPr>
    </w:lvl>
    <w:lvl w:ilvl="1" w:tplc="C1D247C4">
      <w:start w:val="1"/>
      <w:numFmt w:val="bullet"/>
      <w:lvlText w:val="o"/>
      <w:lvlJc w:val="left"/>
      <w:pPr>
        <w:tabs>
          <w:tab w:val="num" w:pos="1440"/>
        </w:tabs>
        <w:ind w:left="1440" w:hanging="360"/>
      </w:pPr>
      <w:rPr>
        <w:rFonts w:ascii="Courier New" w:hAnsi="Courier New"/>
      </w:rPr>
    </w:lvl>
    <w:lvl w:ilvl="2" w:tplc="B6AA5040">
      <w:start w:val="1"/>
      <w:numFmt w:val="bullet"/>
      <w:lvlText w:val=""/>
      <w:lvlJc w:val="left"/>
      <w:pPr>
        <w:tabs>
          <w:tab w:val="num" w:pos="2160"/>
        </w:tabs>
        <w:ind w:left="2160" w:hanging="360"/>
      </w:pPr>
      <w:rPr>
        <w:rFonts w:ascii="Wingdings" w:hAnsi="Wingdings"/>
      </w:rPr>
    </w:lvl>
    <w:lvl w:ilvl="3" w:tplc="05D05666">
      <w:start w:val="1"/>
      <w:numFmt w:val="bullet"/>
      <w:lvlText w:val=""/>
      <w:lvlJc w:val="left"/>
      <w:pPr>
        <w:tabs>
          <w:tab w:val="num" w:pos="2880"/>
        </w:tabs>
        <w:ind w:left="2880" w:hanging="360"/>
      </w:pPr>
      <w:rPr>
        <w:rFonts w:ascii="Symbol" w:hAnsi="Symbol"/>
      </w:rPr>
    </w:lvl>
    <w:lvl w:ilvl="4" w:tplc="ED6CDA5A">
      <w:start w:val="1"/>
      <w:numFmt w:val="bullet"/>
      <w:lvlText w:val="o"/>
      <w:lvlJc w:val="left"/>
      <w:pPr>
        <w:tabs>
          <w:tab w:val="num" w:pos="3600"/>
        </w:tabs>
        <w:ind w:left="3600" w:hanging="360"/>
      </w:pPr>
      <w:rPr>
        <w:rFonts w:ascii="Courier New" w:hAnsi="Courier New"/>
      </w:rPr>
    </w:lvl>
    <w:lvl w:ilvl="5" w:tplc="2C6CAC70">
      <w:start w:val="1"/>
      <w:numFmt w:val="bullet"/>
      <w:lvlText w:val=""/>
      <w:lvlJc w:val="left"/>
      <w:pPr>
        <w:tabs>
          <w:tab w:val="num" w:pos="4320"/>
        </w:tabs>
        <w:ind w:left="4320" w:hanging="360"/>
      </w:pPr>
      <w:rPr>
        <w:rFonts w:ascii="Wingdings" w:hAnsi="Wingdings"/>
      </w:rPr>
    </w:lvl>
    <w:lvl w:ilvl="6" w:tplc="DA92A65C">
      <w:start w:val="1"/>
      <w:numFmt w:val="bullet"/>
      <w:lvlText w:val=""/>
      <w:lvlJc w:val="left"/>
      <w:pPr>
        <w:tabs>
          <w:tab w:val="num" w:pos="5040"/>
        </w:tabs>
        <w:ind w:left="5040" w:hanging="360"/>
      </w:pPr>
      <w:rPr>
        <w:rFonts w:ascii="Symbol" w:hAnsi="Symbol"/>
      </w:rPr>
    </w:lvl>
    <w:lvl w:ilvl="7" w:tplc="A8AC76A0">
      <w:start w:val="1"/>
      <w:numFmt w:val="bullet"/>
      <w:lvlText w:val="o"/>
      <w:lvlJc w:val="left"/>
      <w:pPr>
        <w:tabs>
          <w:tab w:val="num" w:pos="5760"/>
        </w:tabs>
        <w:ind w:left="5760" w:hanging="360"/>
      </w:pPr>
      <w:rPr>
        <w:rFonts w:ascii="Courier New" w:hAnsi="Courier New"/>
      </w:rPr>
    </w:lvl>
    <w:lvl w:ilvl="8" w:tplc="50367C64">
      <w:start w:val="1"/>
      <w:numFmt w:val="bullet"/>
      <w:lvlText w:val=""/>
      <w:lvlJc w:val="left"/>
      <w:pPr>
        <w:tabs>
          <w:tab w:val="num" w:pos="6480"/>
        </w:tabs>
        <w:ind w:left="6480" w:hanging="360"/>
      </w:pPr>
      <w:rPr>
        <w:rFonts w:ascii="Wingdings" w:hAnsi="Wingdings"/>
      </w:rPr>
    </w:lvl>
  </w:abstractNum>
  <w:abstractNum w:abstractNumId="25">
    <w:nsid w:val="0000001A"/>
    <w:multiLevelType w:val="hybridMultilevel"/>
    <w:tmpl w:val="0000001A"/>
    <w:lvl w:ilvl="0" w:tplc="81D65B18">
      <w:start w:val="1"/>
      <w:numFmt w:val="bullet"/>
      <w:lvlText w:val=""/>
      <w:lvlJc w:val="left"/>
      <w:pPr>
        <w:tabs>
          <w:tab w:val="num" w:pos="720"/>
        </w:tabs>
        <w:ind w:left="720" w:hanging="360"/>
      </w:pPr>
      <w:rPr>
        <w:rFonts w:ascii="Symbol" w:hAnsi="Symbol"/>
      </w:rPr>
    </w:lvl>
    <w:lvl w:ilvl="1" w:tplc="092E6F3A">
      <w:start w:val="1"/>
      <w:numFmt w:val="bullet"/>
      <w:lvlText w:val="o"/>
      <w:lvlJc w:val="left"/>
      <w:pPr>
        <w:tabs>
          <w:tab w:val="num" w:pos="1440"/>
        </w:tabs>
        <w:ind w:left="1440" w:hanging="360"/>
      </w:pPr>
      <w:rPr>
        <w:rFonts w:ascii="Courier New" w:hAnsi="Courier New"/>
      </w:rPr>
    </w:lvl>
    <w:lvl w:ilvl="2" w:tplc="8646B8C2">
      <w:start w:val="1"/>
      <w:numFmt w:val="bullet"/>
      <w:lvlText w:val=""/>
      <w:lvlJc w:val="left"/>
      <w:pPr>
        <w:tabs>
          <w:tab w:val="num" w:pos="2160"/>
        </w:tabs>
        <w:ind w:left="2160" w:hanging="360"/>
      </w:pPr>
      <w:rPr>
        <w:rFonts w:ascii="Wingdings" w:hAnsi="Wingdings"/>
      </w:rPr>
    </w:lvl>
    <w:lvl w:ilvl="3" w:tplc="92228DD2">
      <w:start w:val="1"/>
      <w:numFmt w:val="bullet"/>
      <w:lvlText w:val=""/>
      <w:lvlJc w:val="left"/>
      <w:pPr>
        <w:tabs>
          <w:tab w:val="num" w:pos="2880"/>
        </w:tabs>
        <w:ind w:left="2880" w:hanging="360"/>
      </w:pPr>
      <w:rPr>
        <w:rFonts w:ascii="Symbol" w:hAnsi="Symbol"/>
      </w:rPr>
    </w:lvl>
    <w:lvl w:ilvl="4" w:tplc="1326F3AE">
      <w:start w:val="1"/>
      <w:numFmt w:val="bullet"/>
      <w:lvlText w:val="o"/>
      <w:lvlJc w:val="left"/>
      <w:pPr>
        <w:tabs>
          <w:tab w:val="num" w:pos="3600"/>
        </w:tabs>
        <w:ind w:left="3600" w:hanging="360"/>
      </w:pPr>
      <w:rPr>
        <w:rFonts w:ascii="Courier New" w:hAnsi="Courier New"/>
      </w:rPr>
    </w:lvl>
    <w:lvl w:ilvl="5" w:tplc="157A313E">
      <w:start w:val="1"/>
      <w:numFmt w:val="bullet"/>
      <w:lvlText w:val=""/>
      <w:lvlJc w:val="left"/>
      <w:pPr>
        <w:tabs>
          <w:tab w:val="num" w:pos="4320"/>
        </w:tabs>
        <w:ind w:left="4320" w:hanging="360"/>
      </w:pPr>
      <w:rPr>
        <w:rFonts w:ascii="Wingdings" w:hAnsi="Wingdings"/>
      </w:rPr>
    </w:lvl>
    <w:lvl w:ilvl="6" w:tplc="7D581F2A">
      <w:start w:val="1"/>
      <w:numFmt w:val="bullet"/>
      <w:lvlText w:val=""/>
      <w:lvlJc w:val="left"/>
      <w:pPr>
        <w:tabs>
          <w:tab w:val="num" w:pos="5040"/>
        </w:tabs>
        <w:ind w:left="5040" w:hanging="360"/>
      </w:pPr>
      <w:rPr>
        <w:rFonts w:ascii="Symbol" w:hAnsi="Symbol"/>
      </w:rPr>
    </w:lvl>
    <w:lvl w:ilvl="7" w:tplc="EF10BB7C">
      <w:start w:val="1"/>
      <w:numFmt w:val="bullet"/>
      <w:lvlText w:val="o"/>
      <w:lvlJc w:val="left"/>
      <w:pPr>
        <w:tabs>
          <w:tab w:val="num" w:pos="5760"/>
        </w:tabs>
        <w:ind w:left="5760" w:hanging="360"/>
      </w:pPr>
      <w:rPr>
        <w:rFonts w:ascii="Courier New" w:hAnsi="Courier New"/>
      </w:rPr>
    </w:lvl>
    <w:lvl w:ilvl="8" w:tplc="2B4C65CC">
      <w:start w:val="1"/>
      <w:numFmt w:val="bullet"/>
      <w:lvlText w:val=""/>
      <w:lvlJc w:val="left"/>
      <w:pPr>
        <w:tabs>
          <w:tab w:val="num" w:pos="6480"/>
        </w:tabs>
        <w:ind w:left="6480" w:hanging="360"/>
      </w:pPr>
      <w:rPr>
        <w:rFonts w:ascii="Wingdings" w:hAnsi="Wingdings"/>
      </w:rPr>
    </w:lvl>
  </w:abstractNum>
  <w:abstractNum w:abstractNumId="26">
    <w:nsid w:val="0000001B"/>
    <w:multiLevelType w:val="hybridMultilevel"/>
    <w:tmpl w:val="0000001B"/>
    <w:lvl w:ilvl="0" w:tplc="158CFCA4">
      <w:start w:val="1"/>
      <w:numFmt w:val="bullet"/>
      <w:lvlText w:val=""/>
      <w:lvlJc w:val="left"/>
      <w:pPr>
        <w:tabs>
          <w:tab w:val="num" w:pos="720"/>
        </w:tabs>
        <w:ind w:left="720" w:hanging="360"/>
      </w:pPr>
      <w:rPr>
        <w:rFonts w:ascii="Symbol" w:hAnsi="Symbol"/>
      </w:rPr>
    </w:lvl>
    <w:lvl w:ilvl="1" w:tplc="BF161EF4">
      <w:start w:val="1"/>
      <w:numFmt w:val="bullet"/>
      <w:lvlText w:val="o"/>
      <w:lvlJc w:val="left"/>
      <w:pPr>
        <w:tabs>
          <w:tab w:val="num" w:pos="1440"/>
        </w:tabs>
        <w:ind w:left="1440" w:hanging="360"/>
      </w:pPr>
      <w:rPr>
        <w:rFonts w:ascii="Courier New" w:hAnsi="Courier New"/>
      </w:rPr>
    </w:lvl>
    <w:lvl w:ilvl="2" w:tplc="F44A6682">
      <w:start w:val="1"/>
      <w:numFmt w:val="bullet"/>
      <w:lvlText w:val=""/>
      <w:lvlJc w:val="left"/>
      <w:pPr>
        <w:tabs>
          <w:tab w:val="num" w:pos="2160"/>
        </w:tabs>
        <w:ind w:left="2160" w:hanging="360"/>
      </w:pPr>
      <w:rPr>
        <w:rFonts w:ascii="Wingdings" w:hAnsi="Wingdings"/>
      </w:rPr>
    </w:lvl>
    <w:lvl w:ilvl="3" w:tplc="19C61818">
      <w:start w:val="1"/>
      <w:numFmt w:val="bullet"/>
      <w:lvlText w:val=""/>
      <w:lvlJc w:val="left"/>
      <w:pPr>
        <w:tabs>
          <w:tab w:val="num" w:pos="2880"/>
        </w:tabs>
        <w:ind w:left="2880" w:hanging="360"/>
      </w:pPr>
      <w:rPr>
        <w:rFonts w:ascii="Symbol" w:hAnsi="Symbol"/>
      </w:rPr>
    </w:lvl>
    <w:lvl w:ilvl="4" w:tplc="AECEB858">
      <w:start w:val="1"/>
      <w:numFmt w:val="bullet"/>
      <w:lvlText w:val="o"/>
      <w:lvlJc w:val="left"/>
      <w:pPr>
        <w:tabs>
          <w:tab w:val="num" w:pos="3600"/>
        </w:tabs>
        <w:ind w:left="3600" w:hanging="360"/>
      </w:pPr>
      <w:rPr>
        <w:rFonts w:ascii="Courier New" w:hAnsi="Courier New"/>
      </w:rPr>
    </w:lvl>
    <w:lvl w:ilvl="5" w:tplc="7830667E">
      <w:start w:val="1"/>
      <w:numFmt w:val="bullet"/>
      <w:lvlText w:val=""/>
      <w:lvlJc w:val="left"/>
      <w:pPr>
        <w:tabs>
          <w:tab w:val="num" w:pos="4320"/>
        </w:tabs>
        <w:ind w:left="4320" w:hanging="360"/>
      </w:pPr>
      <w:rPr>
        <w:rFonts w:ascii="Wingdings" w:hAnsi="Wingdings"/>
      </w:rPr>
    </w:lvl>
    <w:lvl w:ilvl="6" w:tplc="5542483A">
      <w:start w:val="1"/>
      <w:numFmt w:val="bullet"/>
      <w:lvlText w:val=""/>
      <w:lvlJc w:val="left"/>
      <w:pPr>
        <w:tabs>
          <w:tab w:val="num" w:pos="5040"/>
        </w:tabs>
        <w:ind w:left="5040" w:hanging="360"/>
      </w:pPr>
      <w:rPr>
        <w:rFonts w:ascii="Symbol" w:hAnsi="Symbol"/>
      </w:rPr>
    </w:lvl>
    <w:lvl w:ilvl="7" w:tplc="32E622DE">
      <w:start w:val="1"/>
      <w:numFmt w:val="bullet"/>
      <w:lvlText w:val="o"/>
      <w:lvlJc w:val="left"/>
      <w:pPr>
        <w:tabs>
          <w:tab w:val="num" w:pos="5760"/>
        </w:tabs>
        <w:ind w:left="5760" w:hanging="360"/>
      </w:pPr>
      <w:rPr>
        <w:rFonts w:ascii="Courier New" w:hAnsi="Courier New"/>
      </w:rPr>
    </w:lvl>
    <w:lvl w:ilvl="8" w:tplc="F6D4E44C">
      <w:start w:val="1"/>
      <w:numFmt w:val="bullet"/>
      <w:lvlText w:val=""/>
      <w:lvlJc w:val="left"/>
      <w:pPr>
        <w:tabs>
          <w:tab w:val="num" w:pos="6480"/>
        </w:tabs>
        <w:ind w:left="6480" w:hanging="360"/>
      </w:pPr>
      <w:rPr>
        <w:rFonts w:ascii="Wingdings" w:hAnsi="Wingdings"/>
      </w:rPr>
    </w:lvl>
  </w:abstractNum>
  <w:abstractNum w:abstractNumId="27">
    <w:nsid w:val="0000001C"/>
    <w:multiLevelType w:val="hybridMultilevel"/>
    <w:tmpl w:val="0000001C"/>
    <w:lvl w:ilvl="0" w:tplc="38C2EB44">
      <w:start w:val="1"/>
      <w:numFmt w:val="bullet"/>
      <w:lvlText w:val=""/>
      <w:lvlJc w:val="left"/>
      <w:pPr>
        <w:tabs>
          <w:tab w:val="num" w:pos="720"/>
        </w:tabs>
        <w:ind w:left="720" w:hanging="360"/>
      </w:pPr>
      <w:rPr>
        <w:rFonts w:ascii="Symbol" w:hAnsi="Symbol"/>
      </w:rPr>
    </w:lvl>
    <w:lvl w:ilvl="1" w:tplc="101EB8D8">
      <w:start w:val="1"/>
      <w:numFmt w:val="bullet"/>
      <w:lvlText w:val="o"/>
      <w:lvlJc w:val="left"/>
      <w:pPr>
        <w:tabs>
          <w:tab w:val="num" w:pos="1440"/>
        </w:tabs>
        <w:ind w:left="1440" w:hanging="360"/>
      </w:pPr>
      <w:rPr>
        <w:rFonts w:ascii="Courier New" w:hAnsi="Courier New"/>
      </w:rPr>
    </w:lvl>
    <w:lvl w:ilvl="2" w:tplc="EB7694C8">
      <w:start w:val="1"/>
      <w:numFmt w:val="bullet"/>
      <w:lvlText w:val=""/>
      <w:lvlJc w:val="left"/>
      <w:pPr>
        <w:tabs>
          <w:tab w:val="num" w:pos="2160"/>
        </w:tabs>
        <w:ind w:left="2160" w:hanging="360"/>
      </w:pPr>
      <w:rPr>
        <w:rFonts w:ascii="Wingdings" w:hAnsi="Wingdings"/>
      </w:rPr>
    </w:lvl>
    <w:lvl w:ilvl="3" w:tplc="30708446">
      <w:start w:val="1"/>
      <w:numFmt w:val="bullet"/>
      <w:lvlText w:val=""/>
      <w:lvlJc w:val="left"/>
      <w:pPr>
        <w:tabs>
          <w:tab w:val="num" w:pos="2880"/>
        </w:tabs>
        <w:ind w:left="2880" w:hanging="360"/>
      </w:pPr>
      <w:rPr>
        <w:rFonts w:ascii="Symbol" w:hAnsi="Symbol"/>
      </w:rPr>
    </w:lvl>
    <w:lvl w:ilvl="4" w:tplc="D9201AA0">
      <w:start w:val="1"/>
      <w:numFmt w:val="bullet"/>
      <w:lvlText w:val="o"/>
      <w:lvlJc w:val="left"/>
      <w:pPr>
        <w:tabs>
          <w:tab w:val="num" w:pos="3600"/>
        </w:tabs>
        <w:ind w:left="3600" w:hanging="360"/>
      </w:pPr>
      <w:rPr>
        <w:rFonts w:ascii="Courier New" w:hAnsi="Courier New"/>
      </w:rPr>
    </w:lvl>
    <w:lvl w:ilvl="5" w:tplc="C610C7D0">
      <w:start w:val="1"/>
      <w:numFmt w:val="bullet"/>
      <w:lvlText w:val=""/>
      <w:lvlJc w:val="left"/>
      <w:pPr>
        <w:tabs>
          <w:tab w:val="num" w:pos="4320"/>
        </w:tabs>
        <w:ind w:left="4320" w:hanging="360"/>
      </w:pPr>
      <w:rPr>
        <w:rFonts w:ascii="Wingdings" w:hAnsi="Wingdings"/>
      </w:rPr>
    </w:lvl>
    <w:lvl w:ilvl="6" w:tplc="25DCE7F0">
      <w:start w:val="1"/>
      <w:numFmt w:val="bullet"/>
      <w:lvlText w:val=""/>
      <w:lvlJc w:val="left"/>
      <w:pPr>
        <w:tabs>
          <w:tab w:val="num" w:pos="5040"/>
        </w:tabs>
        <w:ind w:left="5040" w:hanging="360"/>
      </w:pPr>
      <w:rPr>
        <w:rFonts w:ascii="Symbol" w:hAnsi="Symbol"/>
      </w:rPr>
    </w:lvl>
    <w:lvl w:ilvl="7" w:tplc="A6C20EEA">
      <w:start w:val="1"/>
      <w:numFmt w:val="bullet"/>
      <w:lvlText w:val="o"/>
      <w:lvlJc w:val="left"/>
      <w:pPr>
        <w:tabs>
          <w:tab w:val="num" w:pos="5760"/>
        </w:tabs>
        <w:ind w:left="5760" w:hanging="360"/>
      </w:pPr>
      <w:rPr>
        <w:rFonts w:ascii="Courier New" w:hAnsi="Courier New"/>
      </w:rPr>
    </w:lvl>
    <w:lvl w:ilvl="8" w:tplc="8F6496A6">
      <w:start w:val="1"/>
      <w:numFmt w:val="bullet"/>
      <w:lvlText w:val=""/>
      <w:lvlJc w:val="left"/>
      <w:pPr>
        <w:tabs>
          <w:tab w:val="num" w:pos="6480"/>
        </w:tabs>
        <w:ind w:left="6480" w:hanging="360"/>
      </w:pPr>
      <w:rPr>
        <w:rFonts w:ascii="Wingdings" w:hAnsi="Wingdings"/>
      </w:rPr>
    </w:lvl>
  </w:abstractNum>
  <w:abstractNum w:abstractNumId="28">
    <w:nsid w:val="0000001D"/>
    <w:multiLevelType w:val="hybridMultilevel"/>
    <w:tmpl w:val="0000001D"/>
    <w:lvl w:ilvl="0" w:tplc="FCB42C1E">
      <w:start w:val="1"/>
      <w:numFmt w:val="bullet"/>
      <w:lvlText w:val=""/>
      <w:lvlJc w:val="left"/>
      <w:pPr>
        <w:tabs>
          <w:tab w:val="num" w:pos="720"/>
        </w:tabs>
        <w:ind w:left="720" w:hanging="360"/>
      </w:pPr>
      <w:rPr>
        <w:rFonts w:ascii="Symbol" w:hAnsi="Symbol"/>
      </w:rPr>
    </w:lvl>
    <w:lvl w:ilvl="1" w:tplc="CE46FD10">
      <w:start w:val="1"/>
      <w:numFmt w:val="bullet"/>
      <w:lvlText w:val="o"/>
      <w:lvlJc w:val="left"/>
      <w:pPr>
        <w:tabs>
          <w:tab w:val="num" w:pos="1440"/>
        </w:tabs>
        <w:ind w:left="1440" w:hanging="360"/>
      </w:pPr>
      <w:rPr>
        <w:rFonts w:ascii="Courier New" w:hAnsi="Courier New"/>
      </w:rPr>
    </w:lvl>
    <w:lvl w:ilvl="2" w:tplc="080E4BD4">
      <w:start w:val="1"/>
      <w:numFmt w:val="bullet"/>
      <w:lvlText w:val=""/>
      <w:lvlJc w:val="left"/>
      <w:pPr>
        <w:tabs>
          <w:tab w:val="num" w:pos="2160"/>
        </w:tabs>
        <w:ind w:left="2160" w:hanging="360"/>
      </w:pPr>
      <w:rPr>
        <w:rFonts w:ascii="Wingdings" w:hAnsi="Wingdings"/>
      </w:rPr>
    </w:lvl>
    <w:lvl w:ilvl="3" w:tplc="544EC60A">
      <w:start w:val="1"/>
      <w:numFmt w:val="bullet"/>
      <w:lvlText w:val=""/>
      <w:lvlJc w:val="left"/>
      <w:pPr>
        <w:tabs>
          <w:tab w:val="num" w:pos="2880"/>
        </w:tabs>
        <w:ind w:left="2880" w:hanging="360"/>
      </w:pPr>
      <w:rPr>
        <w:rFonts w:ascii="Symbol" w:hAnsi="Symbol"/>
      </w:rPr>
    </w:lvl>
    <w:lvl w:ilvl="4" w:tplc="E812B93A">
      <w:start w:val="1"/>
      <w:numFmt w:val="bullet"/>
      <w:lvlText w:val="o"/>
      <w:lvlJc w:val="left"/>
      <w:pPr>
        <w:tabs>
          <w:tab w:val="num" w:pos="3600"/>
        </w:tabs>
        <w:ind w:left="3600" w:hanging="360"/>
      </w:pPr>
      <w:rPr>
        <w:rFonts w:ascii="Courier New" w:hAnsi="Courier New"/>
      </w:rPr>
    </w:lvl>
    <w:lvl w:ilvl="5" w:tplc="600076DA">
      <w:start w:val="1"/>
      <w:numFmt w:val="bullet"/>
      <w:lvlText w:val=""/>
      <w:lvlJc w:val="left"/>
      <w:pPr>
        <w:tabs>
          <w:tab w:val="num" w:pos="4320"/>
        </w:tabs>
        <w:ind w:left="4320" w:hanging="360"/>
      </w:pPr>
      <w:rPr>
        <w:rFonts w:ascii="Wingdings" w:hAnsi="Wingdings"/>
      </w:rPr>
    </w:lvl>
    <w:lvl w:ilvl="6" w:tplc="ECF06E64">
      <w:start w:val="1"/>
      <w:numFmt w:val="bullet"/>
      <w:lvlText w:val=""/>
      <w:lvlJc w:val="left"/>
      <w:pPr>
        <w:tabs>
          <w:tab w:val="num" w:pos="5040"/>
        </w:tabs>
        <w:ind w:left="5040" w:hanging="360"/>
      </w:pPr>
      <w:rPr>
        <w:rFonts w:ascii="Symbol" w:hAnsi="Symbol"/>
      </w:rPr>
    </w:lvl>
    <w:lvl w:ilvl="7" w:tplc="904C3F9A">
      <w:start w:val="1"/>
      <w:numFmt w:val="bullet"/>
      <w:lvlText w:val="o"/>
      <w:lvlJc w:val="left"/>
      <w:pPr>
        <w:tabs>
          <w:tab w:val="num" w:pos="5760"/>
        </w:tabs>
        <w:ind w:left="5760" w:hanging="360"/>
      </w:pPr>
      <w:rPr>
        <w:rFonts w:ascii="Courier New" w:hAnsi="Courier New"/>
      </w:rPr>
    </w:lvl>
    <w:lvl w:ilvl="8" w:tplc="7F5A390E">
      <w:start w:val="1"/>
      <w:numFmt w:val="bullet"/>
      <w:lvlText w:val=""/>
      <w:lvlJc w:val="left"/>
      <w:pPr>
        <w:tabs>
          <w:tab w:val="num" w:pos="6480"/>
        </w:tabs>
        <w:ind w:left="6480" w:hanging="360"/>
      </w:pPr>
      <w:rPr>
        <w:rFonts w:ascii="Wingdings" w:hAnsi="Wingdings"/>
      </w:rPr>
    </w:lvl>
  </w:abstractNum>
  <w:abstractNum w:abstractNumId="29">
    <w:nsid w:val="0000001E"/>
    <w:multiLevelType w:val="hybridMultilevel"/>
    <w:tmpl w:val="0000001E"/>
    <w:lvl w:ilvl="0" w:tplc="72662EDC">
      <w:start w:val="1"/>
      <w:numFmt w:val="bullet"/>
      <w:lvlText w:val=""/>
      <w:lvlJc w:val="left"/>
      <w:pPr>
        <w:tabs>
          <w:tab w:val="num" w:pos="720"/>
        </w:tabs>
        <w:ind w:left="720" w:hanging="360"/>
      </w:pPr>
      <w:rPr>
        <w:rFonts w:ascii="Symbol" w:hAnsi="Symbol"/>
      </w:rPr>
    </w:lvl>
    <w:lvl w:ilvl="1" w:tplc="201AD306">
      <w:start w:val="1"/>
      <w:numFmt w:val="bullet"/>
      <w:lvlText w:val="o"/>
      <w:lvlJc w:val="left"/>
      <w:pPr>
        <w:tabs>
          <w:tab w:val="num" w:pos="1440"/>
        </w:tabs>
        <w:ind w:left="1440" w:hanging="360"/>
      </w:pPr>
      <w:rPr>
        <w:rFonts w:ascii="Courier New" w:hAnsi="Courier New"/>
      </w:rPr>
    </w:lvl>
    <w:lvl w:ilvl="2" w:tplc="44365F6E">
      <w:start w:val="1"/>
      <w:numFmt w:val="bullet"/>
      <w:lvlText w:val=""/>
      <w:lvlJc w:val="left"/>
      <w:pPr>
        <w:tabs>
          <w:tab w:val="num" w:pos="2160"/>
        </w:tabs>
        <w:ind w:left="2160" w:hanging="360"/>
      </w:pPr>
      <w:rPr>
        <w:rFonts w:ascii="Wingdings" w:hAnsi="Wingdings"/>
      </w:rPr>
    </w:lvl>
    <w:lvl w:ilvl="3" w:tplc="673CEF16">
      <w:start w:val="1"/>
      <w:numFmt w:val="bullet"/>
      <w:lvlText w:val=""/>
      <w:lvlJc w:val="left"/>
      <w:pPr>
        <w:tabs>
          <w:tab w:val="num" w:pos="2880"/>
        </w:tabs>
        <w:ind w:left="2880" w:hanging="360"/>
      </w:pPr>
      <w:rPr>
        <w:rFonts w:ascii="Symbol" w:hAnsi="Symbol"/>
      </w:rPr>
    </w:lvl>
    <w:lvl w:ilvl="4" w:tplc="C5A26198">
      <w:start w:val="1"/>
      <w:numFmt w:val="bullet"/>
      <w:lvlText w:val="o"/>
      <w:lvlJc w:val="left"/>
      <w:pPr>
        <w:tabs>
          <w:tab w:val="num" w:pos="3600"/>
        </w:tabs>
        <w:ind w:left="3600" w:hanging="360"/>
      </w:pPr>
      <w:rPr>
        <w:rFonts w:ascii="Courier New" w:hAnsi="Courier New"/>
      </w:rPr>
    </w:lvl>
    <w:lvl w:ilvl="5" w:tplc="6224588E">
      <w:start w:val="1"/>
      <w:numFmt w:val="bullet"/>
      <w:lvlText w:val=""/>
      <w:lvlJc w:val="left"/>
      <w:pPr>
        <w:tabs>
          <w:tab w:val="num" w:pos="4320"/>
        </w:tabs>
        <w:ind w:left="4320" w:hanging="360"/>
      </w:pPr>
      <w:rPr>
        <w:rFonts w:ascii="Wingdings" w:hAnsi="Wingdings"/>
      </w:rPr>
    </w:lvl>
    <w:lvl w:ilvl="6" w:tplc="D8F24458">
      <w:start w:val="1"/>
      <w:numFmt w:val="bullet"/>
      <w:lvlText w:val=""/>
      <w:lvlJc w:val="left"/>
      <w:pPr>
        <w:tabs>
          <w:tab w:val="num" w:pos="5040"/>
        </w:tabs>
        <w:ind w:left="5040" w:hanging="360"/>
      </w:pPr>
      <w:rPr>
        <w:rFonts w:ascii="Symbol" w:hAnsi="Symbol"/>
      </w:rPr>
    </w:lvl>
    <w:lvl w:ilvl="7" w:tplc="49467308">
      <w:start w:val="1"/>
      <w:numFmt w:val="bullet"/>
      <w:lvlText w:val="o"/>
      <w:lvlJc w:val="left"/>
      <w:pPr>
        <w:tabs>
          <w:tab w:val="num" w:pos="5760"/>
        </w:tabs>
        <w:ind w:left="5760" w:hanging="360"/>
      </w:pPr>
      <w:rPr>
        <w:rFonts w:ascii="Courier New" w:hAnsi="Courier New"/>
      </w:rPr>
    </w:lvl>
    <w:lvl w:ilvl="8" w:tplc="8318CE98">
      <w:start w:val="1"/>
      <w:numFmt w:val="bullet"/>
      <w:lvlText w:val=""/>
      <w:lvlJc w:val="left"/>
      <w:pPr>
        <w:tabs>
          <w:tab w:val="num" w:pos="6480"/>
        </w:tabs>
        <w:ind w:left="6480" w:hanging="360"/>
      </w:pPr>
      <w:rPr>
        <w:rFonts w:ascii="Wingdings" w:hAnsi="Wingdings"/>
      </w:rPr>
    </w:lvl>
  </w:abstractNum>
  <w:abstractNum w:abstractNumId="30">
    <w:nsid w:val="0000001F"/>
    <w:multiLevelType w:val="hybridMultilevel"/>
    <w:tmpl w:val="0000001F"/>
    <w:lvl w:ilvl="0" w:tplc="ECECB70E">
      <w:start w:val="1"/>
      <w:numFmt w:val="bullet"/>
      <w:lvlText w:val=""/>
      <w:lvlJc w:val="left"/>
      <w:pPr>
        <w:tabs>
          <w:tab w:val="num" w:pos="720"/>
        </w:tabs>
        <w:ind w:left="720" w:hanging="360"/>
      </w:pPr>
      <w:rPr>
        <w:rFonts w:ascii="Symbol" w:hAnsi="Symbol"/>
      </w:rPr>
    </w:lvl>
    <w:lvl w:ilvl="1" w:tplc="19E616AC">
      <w:start w:val="1"/>
      <w:numFmt w:val="bullet"/>
      <w:lvlText w:val="o"/>
      <w:lvlJc w:val="left"/>
      <w:pPr>
        <w:tabs>
          <w:tab w:val="num" w:pos="1440"/>
        </w:tabs>
        <w:ind w:left="1440" w:hanging="360"/>
      </w:pPr>
      <w:rPr>
        <w:rFonts w:ascii="Courier New" w:hAnsi="Courier New"/>
      </w:rPr>
    </w:lvl>
    <w:lvl w:ilvl="2" w:tplc="18B64410">
      <w:start w:val="1"/>
      <w:numFmt w:val="bullet"/>
      <w:lvlText w:val=""/>
      <w:lvlJc w:val="left"/>
      <w:pPr>
        <w:tabs>
          <w:tab w:val="num" w:pos="2160"/>
        </w:tabs>
        <w:ind w:left="2160" w:hanging="360"/>
      </w:pPr>
      <w:rPr>
        <w:rFonts w:ascii="Wingdings" w:hAnsi="Wingdings"/>
      </w:rPr>
    </w:lvl>
    <w:lvl w:ilvl="3" w:tplc="7B862E96">
      <w:start w:val="1"/>
      <w:numFmt w:val="bullet"/>
      <w:lvlText w:val=""/>
      <w:lvlJc w:val="left"/>
      <w:pPr>
        <w:tabs>
          <w:tab w:val="num" w:pos="2880"/>
        </w:tabs>
        <w:ind w:left="2880" w:hanging="360"/>
      </w:pPr>
      <w:rPr>
        <w:rFonts w:ascii="Symbol" w:hAnsi="Symbol"/>
      </w:rPr>
    </w:lvl>
    <w:lvl w:ilvl="4" w:tplc="86BEAAC6">
      <w:start w:val="1"/>
      <w:numFmt w:val="bullet"/>
      <w:lvlText w:val="o"/>
      <w:lvlJc w:val="left"/>
      <w:pPr>
        <w:tabs>
          <w:tab w:val="num" w:pos="3600"/>
        </w:tabs>
        <w:ind w:left="3600" w:hanging="360"/>
      </w:pPr>
      <w:rPr>
        <w:rFonts w:ascii="Courier New" w:hAnsi="Courier New"/>
      </w:rPr>
    </w:lvl>
    <w:lvl w:ilvl="5" w:tplc="2240729C">
      <w:start w:val="1"/>
      <w:numFmt w:val="bullet"/>
      <w:lvlText w:val=""/>
      <w:lvlJc w:val="left"/>
      <w:pPr>
        <w:tabs>
          <w:tab w:val="num" w:pos="4320"/>
        </w:tabs>
        <w:ind w:left="4320" w:hanging="360"/>
      </w:pPr>
      <w:rPr>
        <w:rFonts w:ascii="Wingdings" w:hAnsi="Wingdings"/>
      </w:rPr>
    </w:lvl>
    <w:lvl w:ilvl="6" w:tplc="398288BE">
      <w:start w:val="1"/>
      <w:numFmt w:val="bullet"/>
      <w:lvlText w:val=""/>
      <w:lvlJc w:val="left"/>
      <w:pPr>
        <w:tabs>
          <w:tab w:val="num" w:pos="5040"/>
        </w:tabs>
        <w:ind w:left="5040" w:hanging="360"/>
      </w:pPr>
      <w:rPr>
        <w:rFonts w:ascii="Symbol" w:hAnsi="Symbol"/>
      </w:rPr>
    </w:lvl>
    <w:lvl w:ilvl="7" w:tplc="835826CE">
      <w:start w:val="1"/>
      <w:numFmt w:val="bullet"/>
      <w:lvlText w:val="o"/>
      <w:lvlJc w:val="left"/>
      <w:pPr>
        <w:tabs>
          <w:tab w:val="num" w:pos="5760"/>
        </w:tabs>
        <w:ind w:left="5760" w:hanging="360"/>
      </w:pPr>
      <w:rPr>
        <w:rFonts w:ascii="Courier New" w:hAnsi="Courier New"/>
      </w:rPr>
    </w:lvl>
    <w:lvl w:ilvl="8" w:tplc="17A2EDD8">
      <w:start w:val="1"/>
      <w:numFmt w:val="bullet"/>
      <w:lvlText w:val=""/>
      <w:lvlJc w:val="left"/>
      <w:pPr>
        <w:tabs>
          <w:tab w:val="num" w:pos="6480"/>
        </w:tabs>
        <w:ind w:left="6480" w:hanging="360"/>
      </w:pPr>
      <w:rPr>
        <w:rFonts w:ascii="Wingdings" w:hAnsi="Wingdings"/>
      </w:rPr>
    </w:lvl>
  </w:abstractNum>
  <w:abstractNum w:abstractNumId="31">
    <w:nsid w:val="00000020"/>
    <w:multiLevelType w:val="hybridMultilevel"/>
    <w:tmpl w:val="00000020"/>
    <w:lvl w:ilvl="0" w:tplc="51A80D32">
      <w:start w:val="1"/>
      <w:numFmt w:val="bullet"/>
      <w:lvlText w:val=""/>
      <w:lvlJc w:val="left"/>
      <w:pPr>
        <w:tabs>
          <w:tab w:val="num" w:pos="720"/>
        </w:tabs>
        <w:ind w:left="720" w:hanging="360"/>
      </w:pPr>
      <w:rPr>
        <w:rFonts w:ascii="Symbol" w:hAnsi="Symbol"/>
      </w:rPr>
    </w:lvl>
    <w:lvl w:ilvl="1" w:tplc="89EC992E">
      <w:start w:val="1"/>
      <w:numFmt w:val="bullet"/>
      <w:lvlText w:val="o"/>
      <w:lvlJc w:val="left"/>
      <w:pPr>
        <w:tabs>
          <w:tab w:val="num" w:pos="1440"/>
        </w:tabs>
        <w:ind w:left="1440" w:hanging="360"/>
      </w:pPr>
      <w:rPr>
        <w:rFonts w:ascii="Courier New" w:hAnsi="Courier New"/>
      </w:rPr>
    </w:lvl>
    <w:lvl w:ilvl="2" w:tplc="0366B788">
      <w:start w:val="1"/>
      <w:numFmt w:val="bullet"/>
      <w:lvlText w:val=""/>
      <w:lvlJc w:val="left"/>
      <w:pPr>
        <w:tabs>
          <w:tab w:val="num" w:pos="2160"/>
        </w:tabs>
        <w:ind w:left="2160" w:hanging="360"/>
      </w:pPr>
      <w:rPr>
        <w:rFonts w:ascii="Wingdings" w:hAnsi="Wingdings"/>
      </w:rPr>
    </w:lvl>
    <w:lvl w:ilvl="3" w:tplc="6410427A">
      <w:start w:val="1"/>
      <w:numFmt w:val="bullet"/>
      <w:lvlText w:val=""/>
      <w:lvlJc w:val="left"/>
      <w:pPr>
        <w:tabs>
          <w:tab w:val="num" w:pos="2880"/>
        </w:tabs>
        <w:ind w:left="2880" w:hanging="360"/>
      </w:pPr>
      <w:rPr>
        <w:rFonts w:ascii="Symbol" w:hAnsi="Symbol"/>
      </w:rPr>
    </w:lvl>
    <w:lvl w:ilvl="4" w:tplc="A30476A4">
      <w:start w:val="1"/>
      <w:numFmt w:val="bullet"/>
      <w:lvlText w:val="o"/>
      <w:lvlJc w:val="left"/>
      <w:pPr>
        <w:tabs>
          <w:tab w:val="num" w:pos="3600"/>
        </w:tabs>
        <w:ind w:left="3600" w:hanging="360"/>
      </w:pPr>
      <w:rPr>
        <w:rFonts w:ascii="Courier New" w:hAnsi="Courier New"/>
      </w:rPr>
    </w:lvl>
    <w:lvl w:ilvl="5" w:tplc="04E2B158">
      <w:start w:val="1"/>
      <w:numFmt w:val="bullet"/>
      <w:lvlText w:val=""/>
      <w:lvlJc w:val="left"/>
      <w:pPr>
        <w:tabs>
          <w:tab w:val="num" w:pos="4320"/>
        </w:tabs>
        <w:ind w:left="4320" w:hanging="360"/>
      </w:pPr>
      <w:rPr>
        <w:rFonts w:ascii="Wingdings" w:hAnsi="Wingdings"/>
      </w:rPr>
    </w:lvl>
    <w:lvl w:ilvl="6" w:tplc="2AFEAACC">
      <w:start w:val="1"/>
      <w:numFmt w:val="bullet"/>
      <w:lvlText w:val=""/>
      <w:lvlJc w:val="left"/>
      <w:pPr>
        <w:tabs>
          <w:tab w:val="num" w:pos="5040"/>
        </w:tabs>
        <w:ind w:left="5040" w:hanging="360"/>
      </w:pPr>
      <w:rPr>
        <w:rFonts w:ascii="Symbol" w:hAnsi="Symbol"/>
      </w:rPr>
    </w:lvl>
    <w:lvl w:ilvl="7" w:tplc="08CE4BEE">
      <w:start w:val="1"/>
      <w:numFmt w:val="bullet"/>
      <w:lvlText w:val="o"/>
      <w:lvlJc w:val="left"/>
      <w:pPr>
        <w:tabs>
          <w:tab w:val="num" w:pos="5760"/>
        </w:tabs>
        <w:ind w:left="5760" w:hanging="360"/>
      </w:pPr>
      <w:rPr>
        <w:rFonts w:ascii="Courier New" w:hAnsi="Courier New"/>
      </w:rPr>
    </w:lvl>
    <w:lvl w:ilvl="8" w:tplc="40C2DB3A">
      <w:start w:val="1"/>
      <w:numFmt w:val="bullet"/>
      <w:lvlText w:val=""/>
      <w:lvlJc w:val="left"/>
      <w:pPr>
        <w:tabs>
          <w:tab w:val="num" w:pos="6480"/>
        </w:tabs>
        <w:ind w:left="6480" w:hanging="360"/>
      </w:pPr>
      <w:rPr>
        <w:rFonts w:ascii="Wingdings" w:hAnsi="Wingdings"/>
      </w:rPr>
    </w:lvl>
  </w:abstractNum>
  <w:abstractNum w:abstractNumId="32">
    <w:nsid w:val="00000021"/>
    <w:multiLevelType w:val="hybridMultilevel"/>
    <w:tmpl w:val="00000021"/>
    <w:lvl w:ilvl="0" w:tplc="494E84EA">
      <w:start w:val="1"/>
      <w:numFmt w:val="bullet"/>
      <w:lvlText w:val=""/>
      <w:lvlJc w:val="left"/>
      <w:pPr>
        <w:tabs>
          <w:tab w:val="num" w:pos="720"/>
        </w:tabs>
        <w:ind w:left="720" w:hanging="360"/>
      </w:pPr>
      <w:rPr>
        <w:rFonts w:ascii="Symbol" w:hAnsi="Symbol"/>
      </w:rPr>
    </w:lvl>
    <w:lvl w:ilvl="1" w:tplc="972C04D8">
      <w:start w:val="1"/>
      <w:numFmt w:val="bullet"/>
      <w:lvlText w:val="o"/>
      <w:lvlJc w:val="left"/>
      <w:pPr>
        <w:tabs>
          <w:tab w:val="num" w:pos="1440"/>
        </w:tabs>
        <w:ind w:left="1440" w:hanging="360"/>
      </w:pPr>
      <w:rPr>
        <w:rFonts w:ascii="Courier New" w:hAnsi="Courier New"/>
      </w:rPr>
    </w:lvl>
    <w:lvl w:ilvl="2" w:tplc="3BF6AA1C">
      <w:start w:val="1"/>
      <w:numFmt w:val="bullet"/>
      <w:lvlText w:val=""/>
      <w:lvlJc w:val="left"/>
      <w:pPr>
        <w:tabs>
          <w:tab w:val="num" w:pos="2160"/>
        </w:tabs>
        <w:ind w:left="2160" w:hanging="360"/>
      </w:pPr>
      <w:rPr>
        <w:rFonts w:ascii="Wingdings" w:hAnsi="Wingdings"/>
      </w:rPr>
    </w:lvl>
    <w:lvl w:ilvl="3" w:tplc="807ECCA4">
      <w:start w:val="1"/>
      <w:numFmt w:val="bullet"/>
      <w:lvlText w:val=""/>
      <w:lvlJc w:val="left"/>
      <w:pPr>
        <w:tabs>
          <w:tab w:val="num" w:pos="2880"/>
        </w:tabs>
        <w:ind w:left="2880" w:hanging="360"/>
      </w:pPr>
      <w:rPr>
        <w:rFonts w:ascii="Symbol" w:hAnsi="Symbol"/>
      </w:rPr>
    </w:lvl>
    <w:lvl w:ilvl="4" w:tplc="695C603A">
      <w:start w:val="1"/>
      <w:numFmt w:val="bullet"/>
      <w:lvlText w:val="o"/>
      <w:lvlJc w:val="left"/>
      <w:pPr>
        <w:tabs>
          <w:tab w:val="num" w:pos="3600"/>
        </w:tabs>
        <w:ind w:left="3600" w:hanging="360"/>
      </w:pPr>
      <w:rPr>
        <w:rFonts w:ascii="Courier New" w:hAnsi="Courier New"/>
      </w:rPr>
    </w:lvl>
    <w:lvl w:ilvl="5" w:tplc="003A0F4E">
      <w:start w:val="1"/>
      <w:numFmt w:val="bullet"/>
      <w:lvlText w:val=""/>
      <w:lvlJc w:val="left"/>
      <w:pPr>
        <w:tabs>
          <w:tab w:val="num" w:pos="4320"/>
        </w:tabs>
        <w:ind w:left="4320" w:hanging="360"/>
      </w:pPr>
      <w:rPr>
        <w:rFonts w:ascii="Wingdings" w:hAnsi="Wingdings"/>
      </w:rPr>
    </w:lvl>
    <w:lvl w:ilvl="6" w:tplc="8AA0A42E">
      <w:start w:val="1"/>
      <w:numFmt w:val="bullet"/>
      <w:lvlText w:val=""/>
      <w:lvlJc w:val="left"/>
      <w:pPr>
        <w:tabs>
          <w:tab w:val="num" w:pos="5040"/>
        </w:tabs>
        <w:ind w:left="5040" w:hanging="360"/>
      </w:pPr>
      <w:rPr>
        <w:rFonts w:ascii="Symbol" w:hAnsi="Symbol"/>
      </w:rPr>
    </w:lvl>
    <w:lvl w:ilvl="7" w:tplc="28523450">
      <w:start w:val="1"/>
      <w:numFmt w:val="bullet"/>
      <w:lvlText w:val="o"/>
      <w:lvlJc w:val="left"/>
      <w:pPr>
        <w:tabs>
          <w:tab w:val="num" w:pos="5760"/>
        </w:tabs>
        <w:ind w:left="5760" w:hanging="360"/>
      </w:pPr>
      <w:rPr>
        <w:rFonts w:ascii="Courier New" w:hAnsi="Courier New"/>
      </w:rPr>
    </w:lvl>
    <w:lvl w:ilvl="8" w:tplc="6A466DD4">
      <w:start w:val="1"/>
      <w:numFmt w:val="bullet"/>
      <w:lvlText w:val=""/>
      <w:lvlJc w:val="left"/>
      <w:pPr>
        <w:tabs>
          <w:tab w:val="num" w:pos="6480"/>
        </w:tabs>
        <w:ind w:left="6480" w:hanging="360"/>
      </w:pPr>
      <w:rPr>
        <w:rFonts w:ascii="Wingdings" w:hAnsi="Wingdings"/>
      </w:rPr>
    </w:lvl>
  </w:abstractNum>
  <w:abstractNum w:abstractNumId="33">
    <w:nsid w:val="00000022"/>
    <w:multiLevelType w:val="hybridMultilevel"/>
    <w:tmpl w:val="00000022"/>
    <w:lvl w:ilvl="0" w:tplc="B7828720">
      <w:start w:val="1"/>
      <w:numFmt w:val="bullet"/>
      <w:lvlText w:val=""/>
      <w:lvlJc w:val="left"/>
      <w:pPr>
        <w:tabs>
          <w:tab w:val="num" w:pos="720"/>
        </w:tabs>
        <w:ind w:left="720" w:hanging="360"/>
      </w:pPr>
      <w:rPr>
        <w:rFonts w:ascii="Symbol" w:hAnsi="Symbol"/>
      </w:rPr>
    </w:lvl>
    <w:lvl w:ilvl="1" w:tplc="3E84CEDC">
      <w:start w:val="1"/>
      <w:numFmt w:val="bullet"/>
      <w:lvlText w:val="o"/>
      <w:lvlJc w:val="left"/>
      <w:pPr>
        <w:tabs>
          <w:tab w:val="num" w:pos="1440"/>
        </w:tabs>
        <w:ind w:left="1440" w:hanging="360"/>
      </w:pPr>
      <w:rPr>
        <w:rFonts w:ascii="Courier New" w:hAnsi="Courier New"/>
      </w:rPr>
    </w:lvl>
    <w:lvl w:ilvl="2" w:tplc="8D1A9798">
      <w:start w:val="1"/>
      <w:numFmt w:val="bullet"/>
      <w:lvlText w:val=""/>
      <w:lvlJc w:val="left"/>
      <w:pPr>
        <w:tabs>
          <w:tab w:val="num" w:pos="2160"/>
        </w:tabs>
        <w:ind w:left="2160" w:hanging="360"/>
      </w:pPr>
      <w:rPr>
        <w:rFonts w:ascii="Wingdings" w:hAnsi="Wingdings"/>
      </w:rPr>
    </w:lvl>
    <w:lvl w:ilvl="3" w:tplc="31C0F796">
      <w:start w:val="1"/>
      <w:numFmt w:val="bullet"/>
      <w:lvlText w:val=""/>
      <w:lvlJc w:val="left"/>
      <w:pPr>
        <w:tabs>
          <w:tab w:val="num" w:pos="2880"/>
        </w:tabs>
        <w:ind w:left="2880" w:hanging="360"/>
      </w:pPr>
      <w:rPr>
        <w:rFonts w:ascii="Symbol" w:hAnsi="Symbol"/>
      </w:rPr>
    </w:lvl>
    <w:lvl w:ilvl="4" w:tplc="C90AFC74">
      <w:start w:val="1"/>
      <w:numFmt w:val="bullet"/>
      <w:lvlText w:val="o"/>
      <w:lvlJc w:val="left"/>
      <w:pPr>
        <w:tabs>
          <w:tab w:val="num" w:pos="3600"/>
        </w:tabs>
        <w:ind w:left="3600" w:hanging="360"/>
      </w:pPr>
      <w:rPr>
        <w:rFonts w:ascii="Courier New" w:hAnsi="Courier New"/>
      </w:rPr>
    </w:lvl>
    <w:lvl w:ilvl="5" w:tplc="8E108AE2">
      <w:start w:val="1"/>
      <w:numFmt w:val="bullet"/>
      <w:lvlText w:val=""/>
      <w:lvlJc w:val="left"/>
      <w:pPr>
        <w:tabs>
          <w:tab w:val="num" w:pos="4320"/>
        </w:tabs>
        <w:ind w:left="4320" w:hanging="360"/>
      </w:pPr>
      <w:rPr>
        <w:rFonts w:ascii="Wingdings" w:hAnsi="Wingdings"/>
      </w:rPr>
    </w:lvl>
    <w:lvl w:ilvl="6" w:tplc="66904312">
      <w:start w:val="1"/>
      <w:numFmt w:val="bullet"/>
      <w:lvlText w:val=""/>
      <w:lvlJc w:val="left"/>
      <w:pPr>
        <w:tabs>
          <w:tab w:val="num" w:pos="5040"/>
        </w:tabs>
        <w:ind w:left="5040" w:hanging="360"/>
      </w:pPr>
      <w:rPr>
        <w:rFonts w:ascii="Symbol" w:hAnsi="Symbol"/>
      </w:rPr>
    </w:lvl>
    <w:lvl w:ilvl="7" w:tplc="60701F00">
      <w:start w:val="1"/>
      <w:numFmt w:val="bullet"/>
      <w:lvlText w:val="o"/>
      <w:lvlJc w:val="left"/>
      <w:pPr>
        <w:tabs>
          <w:tab w:val="num" w:pos="5760"/>
        </w:tabs>
        <w:ind w:left="5760" w:hanging="360"/>
      </w:pPr>
      <w:rPr>
        <w:rFonts w:ascii="Courier New" w:hAnsi="Courier New"/>
      </w:rPr>
    </w:lvl>
    <w:lvl w:ilvl="8" w:tplc="9144693E">
      <w:start w:val="1"/>
      <w:numFmt w:val="bullet"/>
      <w:lvlText w:val=""/>
      <w:lvlJc w:val="left"/>
      <w:pPr>
        <w:tabs>
          <w:tab w:val="num" w:pos="6480"/>
        </w:tabs>
        <w:ind w:left="6480" w:hanging="360"/>
      </w:pPr>
      <w:rPr>
        <w:rFonts w:ascii="Wingdings" w:hAnsi="Wingdings"/>
      </w:rPr>
    </w:lvl>
  </w:abstractNum>
  <w:abstractNum w:abstractNumId="34">
    <w:nsid w:val="00000023"/>
    <w:multiLevelType w:val="hybridMultilevel"/>
    <w:tmpl w:val="00000023"/>
    <w:lvl w:ilvl="0" w:tplc="CA6409C0">
      <w:start w:val="1"/>
      <w:numFmt w:val="bullet"/>
      <w:lvlText w:val=""/>
      <w:lvlJc w:val="left"/>
      <w:pPr>
        <w:tabs>
          <w:tab w:val="num" w:pos="720"/>
        </w:tabs>
        <w:ind w:left="720" w:hanging="360"/>
      </w:pPr>
      <w:rPr>
        <w:rFonts w:ascii="Symbol" w:hAnsi="Symbol"/>
      </w:rPr>
    </w:lvl>
    <w:lvl w:ilvl="1" w:tplc="64604680">
      <w:start w:val="1"/>
      <w:numFmt w:val="bullet"/>
      <w:lvlText w:val="o"/>
      <w:lvlJc w:val="left"/>
      <w:pPr>
        <w:tabs>
          <w:tab w:val="num" w:pos="1440"/>
        </w:tabs>
        <w:ind w:left="1440" w:hanging="360"/>
      </w:pPr>
      <w:rPr>
        <w:rFonts w:ascii="Courier New" w:hAnsi="Courier New"/>
      </w:rPr>
    </w:lvl>
    <w:lvl w:ilvl="2" w:tplc="325C5BA6">
      <w:start w:val="1"/>
      <w:numFmt w:val="bullet"/>
      <w:lvlText w:val=""/>
      <w:lvlJc w:val="left"/>
      <w:pPr>
        <w:tabs>
          <w:tab w:val="num" w:pos="2160"/>
        </w:tabs>
        <w:ind w:left="2160" w:hanging="360"/>
      </w:pPr>
      <w:rPr>
        <w:rFonts w:ascii="Wingdings" w:hAnsi="Wingdings"/>
      </w:rPr>
    </w:lvl>
    <w:lvl w:ilvl="3" w:tplc="48BE208A">
      <w:start w:val="1"/>
      <w:numFmt w:val="bullet"/>
      <w:lvlText w:val=""/>
      <w:lvlJc w:val="left"/>
      <w:pPr>
        <w:tabs>
          <w:tab w:val="num" w:pos="2880"/>
        </w:tabs>
        <w:ind w:left="2880" w:hanging="360"/>
      </w:pPr>
      <w:rPr>
        <w:rFonts w:ascii="Symbol" w:hAnsi="Symbol"/>
      </w:rPr>
    </w:lvl>
    <w:lvl w:ilvl="4" w:tplc="AD3C7756">
      <w:start w:val="1"/>
      <w:numFmt w:val="bullet"/>
      <w:lvlText w:val="o"/>
      <w:lvlJc w:val="left"/>
      <w:pPr>
        <w:tabs>
          <w:tab w:val="num" w:pos="3600"/>
        </w:tabs>
        <w:ind w:left="3600" w:hanging="360"/>
      </w:pPr>
      <w:rPr>
        <w:rFonts w:ascii="Courier New" w:hAnsi="Courier New"/>
      </w:rPr>
    </w:lvl>
    <w:lvl w:ilvl="5" w:tplc="B0041CCC">
      <w:start w:val="1"/>
      <w:numFmt w:val="bullet"/>
      <w:lvlText w:val=""/>
      <w:lvlJc w:val="left"/>
      <w:pPr>
        <w:tabs>
          <w:tab w:val="num" w:pos="4320"/>
        </w:tabs>
        <w:ind w:left="4320" w:hanging="360"/>
      </w:pPr>
      <w:rPr>
        <w:rFonts w:ascii="Wingdings" w:hAnsi="Wingdings"/>
      </w:rPr>
    </w:lvl>
    <w:lvl w:ilvl="6" w:tplc="15AE0F34">
      <w:start w:val="1"/>
      <w:numFmt w:val="bullet"/>
      <w:lvlText w:val=""/>
      <w:lvlJc w:val="left"/>
      <w:pPr>
        <w:tabs>
          <w:tab w:val="num" w:pos="5040"/>
        </w:tabs>
        <w:ind w:left="5040" w:hanging="360"/>
      </w:pPr>
      <w:rPr>
        <w:rFonts w:ascii="Symbol" w:hAnsi="Symbol"/>
      </w:rPr>
    </w:lvl>
    <w:lvl w:ilvl="7" w:tplc="7D1E8810">
      <w:start w:val="1"/>
      <w:numFmt w:val="bullet"/>
      <w:lvlText w:val="o"/>
      <w:lvlJc w:val="left"/>
      <w:pPr>
        <w:tabs>
          <w:tab w:val="num" w:pos="5760"/>
        </w:tabs>
        <w:ind w:left="5760" w:hanging="360"/>
      </w:pPr>
      <w:rPr>
        <w:rFonts w:ascii="Courier New" w:hAnsi="Courier New"/>
      </w:rPr>
    </w:lvl>
    <w:lvl w:ilvl="8" w:tplc="7816548E">
      <w:start w:val="1"/>
      <w:numFmt w:val="bullet"/>
      <w:lvlText w:val=""/>
      <w:lvlJc w:val="left"/>
      <w:pPr>
        <w:tabs>
          <w:tab w:val="num" w:pos="6480"/>
        </w:tabs>
        <w:ind w:left="6480" w:hanging="360"/>
      </w:pPr>
      <w:rPr>
        <w:rFonts w:ascii="Wingdings" w:hAnsi="Wingdings"/>
      </w:rPr>
    </w:lvl>
  </w:abstractNum>
  <w:abstractNum w:abstractNumId="35">
    <w:nsid w:val="00000024"/>
    <w:multiLevelType w:val="hybridMultilevel"/>
    <w:tmpl w:val="00000024"/>
    <w:lvl w:ilvl="0" w:tplc="65D8AE40">
      <w:start w:val="1"/>
      <w:numFmt w:val="bullet"/>
      <w:lvlText w:val=""/>
      <w:lvlJc w:val="left"/>
      <w:pPr>
        <w:tabs>
          <w:tab w:val="num" w:pos="720"/>
        </w:tabs>
        <w:ind w:left="720" w:hanging="360"/>
      </w:pPr>
      <w:rPr>
        <w:rFonts w:ascii="Symbol" w:hAnsi="Symbol"/>
      </w:rPr>
    </w:lvl>
    <w:lvl w:ilvl="1" w:tplc="3AFC4EC8">
      <w:start w:val="1"/>
      <w:numFmt w:val="bullet"/>
      <w:lvlText w:val="o"/>
      <w:lvlJc w:val="left"/>
      <w:pPr>
        <w:tabs>
          <w:tab w:val="num" w:pos="1440"/>
        </w:tabs>
        <w:ind w:left="1440" w:hanging="360"/>
      </w:pPr>
      <w:rPr>
        <w:rFonts w:ascii="Courier New" w:hAnsi="Courier New"/>
      </w:rPr>
    </w:lvl>
    <w:lvl w:ilvl="2" w:tplc="AE2EA386">
      <w:start w:val="1"/>
      <w:numFmt w:val="bullet"/>
      <w:lvlText w:val=""/>
      <w:lvlJc w:val="left"/>
      <w:pPr>
        <w:tabs>
          <w:tab w:val="num" w:pos="2160"/>
        </w:tabs>
        <w:ind w:left="2160" w:hanging="360"/>
      </w:pPr>
      <w:rPr>
        <w:rFonts w:ascii="Wingdings" w:hAnsi="Wingdings"/>
      </w:rPr>
    </w:lvl>
    <w:lvl w:ilvl="3" w:tplc="F6C465E6">
      <w:start w:val="1"/>
      <w:numFmt w:val="bullet"/>
      <w:lvlText w:val=""/>
      <w:lvlJc w:val="left"/>
      <w:pPr>
        <w:tabs>
          <w:tab w:val="num" w:pos="2880"/>
        </w:tabs>
        <w:ind w:left="2880" w:hanging="360"/>
      </w:pPr>
      <w:rPr>
        <w:rFonts w:ascii="Symbol" w:hAnsi="Symbol"/>
      </w:rPr>
    </w:lvl>
    <w:lvl w:ilvl="4" w:tplc="96BE6C8E">
      <w:start w:val="1"/>
      <w:numFmt w:val="bullet"/>
      <w:lvlText w:val="o"/>
      <w:lvlJc w:val="left"/>
      <w:pPr>
        <w:tabs>
          <w:tab w:val="num" w:pos="3600"/>
        </w:tabs>
        <w:ind w:left="3600" w:hanging="360"/>
      </w:pPr>
      <w:rPr>
        <w:rFonts w:ascii="Courier New" w:hAnsi="Courier New"/>
      </w:rPr>
    </w:lvl>
    <w:lvl w:ilvl="5" w:tplc="F46A0DFC">
      <w:start w:val="1"/>
      <w:numFmt w:val="bullet"/>
      <w:lvlText w:val=""/>
      <w:lvlJc w:val="left"/>
      <w:pPr>
        <w:tabs>
          <w:tab w:val="num" w:pos="4320"/>
        </w:tabs>
        <w:ind w:left="4320" w:hanging="360"/>
      </w:pPr>
      <w:rPr>
        <w:rFonts w:ascii="Wingdings" w:hAnsi="Wingdings"/>
      </w:rPr>
    </w:lvl>
    <w:lvl w:ilvl="6" w:tplc="EA4CFD0A">
      <w:start w:val="1"/>
      <w:numFmt w:val="bullet"/>
      <w:lvlText w:val=""/>
      <w:lvlJc w:val="left"/>
      <w:pPr>
        <w:tabs>
          <w:tab w:val="num" w:pos="5040"/>
        </w:tabs>
        <w:ind w:left="5040" w:hanging="360"/>
      </w:pPr>
      <w:rPr>
        <w:rFonts w:ascii="Symbol" w:hAnsi="Symbol"/>
      </w:rPr>
    </w:lvl>
    <w:lvl w:ilvl="7" w:tplc="F79E27C4">
      <w:start w:val="1"/>
      <w:numFmt w:val="bullet"/>
      <w:lvlText w:val="o"/>
      <w:lvlJc w:val="left"/>
      <w:pPr>
        <w:tabs>
          <w:tab w:val="num" w:pos="5760"/>
        </w:tabs>
        <w:ind w:left="5760" w:hanging="360"/>
      </w:pPr>
      <w:rPr>
        <w:rFonts w:ascii="Courier New" w:hAnsi="Courier New"/>
      </w:rPr>
    </w:lvl>
    <w:lvl w:ilvl="8" w:tplc="DD300E90">
      <w:start w:val="1"/>
      <w:numFmt w:val="bullet"/>
      <w:lvlText w:val=""/>
      <w:lvlJc w:val="left"/>
      <w:pPr>
        <w:tabs>
          <w:tab w:val="num" w:pos="6480"/>
        </w:tabs>
        <w:ind w:left="6480" w:hanging="360"/>
      </w:pPr>
      <w:rPr>
        <w:rFonts w:ascii="Wingdings" w:hAnsi="Wingdings"/>
      </w:rPr>
    </w:lvl>
  </w:abstractNum>
  <w:abstractNum w:abstractNumId="36">
    <w:nsid w:val="00000025"/>
    <w:multiLevelType w:val="hybridMultilevel"/>
    <w:tmpl w:val="00000025"/>
    <w:lvl w:ilvl="0" w:tplc="25FC8D92">
      <w:start w:val="1"/>
      <w:numFmt w:val="bullet"/>
      <w:lvlText w:val=""/>
      <w:lvlJc w:val="left"/>
      <w:pPr>
        <w:tabs>
          <w:tab w:val="num" w:pos="720"/>
        </w:tabs>
        <w:ind w:left="720" w:hanging="360"/>
      </w:pPr>
      <w:rPr>
        <w:rFonts w:ascii="Symbol" w:hAnsi="Symbol"/>
      </w:rPr>
    </w:lvl>
    <w:lvl w:ilvl="1" w:tplc="895AEB00">
      <w:start w:val="1"/>
      <w:numFmt w:val="bullet"/>
      <w:lvlText w:val="o"/>
      <w:lvlJc w:val="left"/>
      <w:pPr>
        <w:tabs>
          <w:tab w:val="num" w:pos="1440"/>
        </w:tabs>
        <w:ind w:left="1440" w:hanging="360"/>
      </w:pPr>
      <w:rPr>
        <w:rFonts w:ascii="Courier New" w:hAnsi="Courier New"/>
      </w:rPr>
    </w:lvl>
    <w:lvl w:ilvl="2" w:tplc="E63ADF7C">
      <w:start w:val="1"/>
      <w:numFmt w:val="bullet"/>
      <w:lvlText w:val=""/>
      <w:lvlJc w:val="left"/>
      <w:pPr>
        <w:tabs>
          <w:tab w:val="num" w:pos="2160"/>
        </w:tabs>
        <w:ind w:left="2160" w:hanging="360"/>
      </w:pPr>
      <w:rPr>
        <w:rFonts w:ascii="Wingdings" w:hAnsi="Wingdings"/>
      </w:rPr>
    </w:lvl>
    <w:lvl w:ilvl="3" w:tplc="53568ECC">
      <w:start w:val="1"/>
      <w:numFmt w:val="bullet"/>
      <w:lvlText w:val=""/>
      <w:lvlJc w:val="left"/>
      <w:pPr>
        <w:tabs>
          <w:tab w:val="num" w:pos="2880"/>
        </w:tabs>
        <w:ind w:left="2880" w:hanging="360"/>
      </w:pPr>
      <w:rPr>
        <w:rFonts w:ascii="Symbol" w:hAnsi="Symbol"/>
      </w:rPr>
    </w:lvl>
    <w:lvl w:ilvl="4" w:tplc="C43E311A">
      <w:start w:val="1"/>
      <w:numFmt w:val="bullet"/>
      <w:lvlText w:val="o"/>
      <w:lvlJc w:val="left"/>
      <w:pPr>
        <w:tabs>
          <w:tab w:val="num" w:pos="3600"/>
        </w:tabs>
        <w:ind w:left="3600" w:hanging="360"/>
      </w:pPr>
      <w:rPr>
        <w:rFonts w:ascii="Courier New" w:hAnsi="Courier New"/>
      </w:rPr>
    </w:lvl>
    <w:lvl w:ilvl="5" w:tplc="1D64EC94">
      <w:start w:val="1"/>
      <w:numFmt w:val="bullet"/>
      <w:lvlText w:val=""/>
      <w:lvlJc w:val="left"/>
      <w:pPr>
        <w:tabs>
          <w:tab w:val="num" w:pos="4320"/>
        </w:tabs>
        <w:ind w:left="4320" w:hanging="360"/>
      </w:pPr>
      <w:rPr>
        <w:rFonts w:ascii="Wingdings" w:hAnsi="Wingdings"/>
      </w:rPr>
    </w:lvl>
    <w:lvl w:ilvl="6" w:tplc="6C92983E">
      <w:start w:val="1"/>
      <w:numFmt w:val="bullet"/>
      <w:lvlText w:val=""/>
      <w:lvlJc w:val="left"/>
      <w:pPr>
        <w:tabs>
          <w:tab w:val="num" w:pos="5040"/>
        </w:tabs>
        <w:ind w:left="5040" w:hanging="360"/>
      </w:pPr>
      <w:rPr>
        <w:rFonts w:ascii="Symbol" w:hAnsi="Symbol"/>
      </w:rPr>
    </w:lvl>
    <w:lvl w:ilvl="7" w:tplc="0DE2E1A2">
      <w:start w:val="1"/>
      <w:numFmt w:val="bullet"/>
      <w:lvlText w:val="o"/>
      <w:lvlJc w:val="left"/>
      <w:pPr>
        <w:tabs>
          <w:tab w:val="num" w:pos="5760"/>
        </w:tabs>
        <w:ind w:left="5760" w:hanging="360"/>
      </w:pPr>
      <w:rPr>
        <w:rFonts w:ascii="Courier New" w:hAnsi="Courier New"/>
      </w:rPr>
    </w:lvl>
    <w:lvl w:ilvl="8" w:tplc="86003E30">
      <w:start w:val="1"/>
      <w:numFmt w:val="bullet"/>
      <w:lvlText w:val=""/>
      <w:lvlJc w:val="left"/>
      <w:pPr>
        <w:tabs>
          <w:tab w:val="num" w:pos="6480"/>
        </w:tabs>
        <w:ind w:left="6480" w:hanging="360"/>
      </w:pPr>
      <w:rPr>
        <w:rFonts w:ascii="Wingdings" w:hAnsi="Wingdings"/>
      </w:rPr>
    </w:lvl>
  </w:abstractNum>
  <w:abstractNum w:abstractNumId="37">
    <w:nsid w:val="00000026"/>
    <w:multiLevelType w:val="hybridMultilevel"/>
    <w:tmpl w:val="00000026"/>
    <w:lvl w:ilvl="0" w:tplc="7CD2126A">
      <w:start w:val="1"/>
      <w:numFmt w:val="bullet"/>
      <w:lvlText w:val=""/>
      <w:lvlJc w:val="left"/>
      <w:pPr>
        <w:tabs>
          <w:tab w:val="num" w:pos="720"/>
        </w:tabs>
        <w:ind w:left="720" w:hanging="360"/>
      </w:pPr>
      <w:rPr>
        <w:rFonts w:ascii="Symbol" w:hAnsi="Symbol"/>
      </w:rPr>
    </w:lvl>
    <w:lvl w:ilvl="1" w:tplc="C178A554">
      <w:start w:val="1"/>
      <w:numFmt w:val="bullet"/>
      <w:lvlText w:val="o"/>
      <w:lvlJc w:val="left"/>
      <w:pPr>
        <w:tabs>
          <w:tab w:val="num" w:pos="1440"/>
        </w:tabs>
        <w:ind w:left="1440" w:hanging="360"/>
      </w:pPr>
      <w:rPr>
        <w:rFonts w:ascii="Courier New" w:hAnsi="Courier New"/>
      </w:rPr>
    </w:lvl>
    <w:lvl w:ilvl="2" w:tplc="38EE8754">
      <w:start w:val="1"/>
      <w:numFmt w:val="bullet"/>
      <w:lvlText w:val=""/>
      <w:lvlJc w:val="left"/>
      <w:pPr>
        <w:tabs>
          <w:tab w:val="num" w:pos="2160"/>
        </w:tabs>
        <w:ind w:left="2160" w:hanging="360"/>
      </w:pPr>
      <w:rPr>
        <w:rFonts w:ascii="Wingdings" w:hAnsi="Wingdings"/>
      </w:rPr>
    </w:lvl>
    <w:lvl w:ilvl="3" w:tplc="2C74CB72">
      <w:start w:val="1"/>
      <w:numFmt w:val="bullet"/>
      <w:lvlText w:val=""/>
      <w:lvlJc w:val="left"/>
      <w:pPr>
        <w:tabs>
          <w:tab w:val="num" w:pos="2880"/>
        </w:tabs>
        <w:ind w:left="2880" w:hanging="360"/>
      </w:pPr>
      <w:rPr>
        <w:rFonts w:ascii="Symbol" w:hAnsi="Symbol"/>
      </w:rPr>
    </w:lvl>
    <w:lvl w:ilvl="4" w:tplc="508C5FFE">
      <w:start w:val="1"/>
      <w:numFmt w:val="bullet"/>
      <w:lvlText w:val="o"/>
      <w:lvlJc w:val="left"/>
      <w:pPr>
        <w:tabs>
          <w:tab w:val="num" w:pos="3600"/>
        </w:tabs>
        <w:ind w:left="3600" w:hanging="360"/>
      </w:pPr>
      <w:rPr>
        <w:rFonts w:ascii="Courier New" w:hAnsi="Courier New"/>
      </w:rPr>
    </w:lvl>
    <w:lvl w:ilvl="5" w:tplc="139EE0B0">
      <w:start w:val="1"/>
      <w:numFmt w:val="bullet"/>
      <w:lvlText w:val=""/>
      <w:lvlJc w:val="left"/>
      <w:pPr>
        <w:tabs>
          <w:tab w:val="num" w:pos="4320"/>
        </w:tabs>
        <w:ind w:left="4320" w:hanging="360"/>
      </w:pPr>
      <w:rPr>
        <w:rFonts w:ascii="Wingdings" w:hAnsi="Wingdings"/>
      </w:rPr>
    </w:lvl>
    <w:lvl w:ilvl="6" w:tplc="712E6294">
      <w:start w:val="1"/>
      <w:numFmt w:val="bullet"/>
      <w:lvlText w:val=""/>
      <w:lvlJc w:val="left"/>
      <w:pPr>
        <w:tabs>
          <w:tab w:val="num" w:pos="5040"/>
        </w:tabs>
        <w:ind w:left="5040" w:hanging="360"/>
      </w:pPr>
      <w:rPr>
        <w:rFonts w:ascii="Symbol" w:hAnsi="Symbol"/>
      </w:rPr>
    </w:lvl>
    <w:lvl w:ilvl="7" w:tplc="265A9526">
      <w:start w:val="1"/>
      <w:numFmt w:val="bullet"/>
      <w:lvlText w:val="o"/>
      <w:lvlJc w:val="left"/>
      <w:pPr>
        <w:tabs>
          <w:tab w:val="num" w:pos="5760"/>
        </w:tabs>
        <w:ind w:left="5760" w:hanging="360"/>
      </w:pPr>
      <w:rPr>
        <w:rFonts w:ascii="Courier New" w:hAnsi="Courier New"/>
      </w:rPr>
    </w:lvl>
    <w:lvl w:ilvl="8" w:tplc="62D61190">
      <w:start w:val="1"/>
      <w:numFmt w:val="bullet"/>
      <w:lvlText w:val=""/>
      <w:lvlJc w:val="left"/>
      <w:pPr>
        <w:tabs>
          <w:tab w:val="num" w:pos="6480"/>
        </w:tabs>
        <w:ind w:left="6480" w:hanging="360"/>
      </w:pPr>
      <w:rPr>
        <w:rFonts w:ascii="Wingdings" w:hAnsi="Wingdings"/>
      </w:rPr>
    </w:lvl>
  </w:abstractNum>
  <w:abstractNum w:abstractNumId="38">
    <w:nsid w:val="00000027"/>
    <w:multiLevelType w:val="hybridMultilevel"/>
    <w:tmpl w:val="00000027"/>
    <w:lvl w:ilvl="0" w:tplc="EE7A55A6">
      <w:start w:val="1"/>
      <w:numFmt w:val="bullet"/>
      <w:lvlText w:val=""/>
      <w:lvlJc w:val="left"/>
      <w:pPr>
        <w:tabs>
          <w:tab w:val="num" w:pos="720"/>
        </w:tabs>
        <w:ind w:left="720" w:hanging="360"/>
      </w:pPr>
      <w:rPr>
        <w:rFonts w:ascii="Symbol" w:hAnsi="Symbol"/>
      </w:rPr>
    </w:lvl>
    <w:lvl w:ilvl="1" w:tplc="507E7C0E">
      <w:start w:val="1"/>
      <w:numFmt w:val="bullet"/>
      <w:lvlText w:val="o"/>
      <w:lvlJc w:val="left"/>
      <w:pPr>
        <w:tabs>
          <w:tab w:val="num" w:pos="1440"/>
        </w:tabs>
        <w:ind w:left="1440" w:hanging="360"/>
      </w:pPr>
      <w:rPr>
        <w:rFonts w:ascii="Courier New" w:hAnsi="Courier New"/>
      </w:rPr>
    </w:lvl>
    <w:lvl w:ilvl="2" w:tplc="B6D2455E">
      <w:start w:val="1"/>
      <w:numFmt w:val="bullet"/>
      <w:lvlText w:val=""/>
      <w:lvlJc w:val="left"/>
      <w:pPr>
        <w:tabs>
          <w:tab w:val="num" w:pos="2160"/>
        </w:tabs>
        <w:ind w:left="2160" w:hanging="360"/>
      </w:pPr>
      <w:rPr>
        <w:rFonts w:ascii="Wingdings" w:hAnsi="Wingdings"/>
      </w:rPr>
    </w:lvl>
    <w:lvl w:ilvl="3" w:tplc="7F2E98E0">
      <w:start w:val="1"/>
      <w:numFmt w:val="bullet"/>
      <w:lvlText w:val=""/>
      <w:lvlJc w:val="left"/>
      <w:pPr>
        <w:tabs>
          <w:tab w:val="num" w:pos="2880"/>
        </w:tabs>
        <w:ind w:left="2880" w:hanging="360"/>
      </w:pPr>
      <w:rPr>
        <w:rFonts w:ascii="Symbol" w:hAnsi="Symbol"/>
      </w:rPr>
    </w:lvl>
    <w:lvl w:ilvl="4" w:tplc="514E88CE">
      <w:start w:val="1"/>
      <w:numFmt w:val="bullet"/>
      <w:lvlText w:val="o"/>
      <w:lvlJc w:val="left"/>
      <w:pPr>
        <w:tabs>
          <w:tab w:val="num" w:pos="3600"/>
        </w:tabs>
        <w:ind w:left="3600" w:hanging="360"/>
      </w:pPr>
      <w:rPr>
        <w:rFonts w:ascii="Courier New" w:hAnsi="Courier New"/>
      </w:rPr>
    </w:lvl>
    <w:lvl w:ilvl="5" w:tplc="A9FE0774">
      <w:start w:val="1"/>
      <w:numFmt w:val="bullet"/>
      <w:lvlText w:val=""/>
      <w:lvlJc w:val="left"/>
      <w:pPr>
        <w:tabs>
          <w:tab w:val="num" w:pos="4320"/>
        </w:tabs>
        <w:ind w:left="4320" w:hanging="360"/>
      </w:pPr>
      <w:rPr>
        <w:rFonts w:ascii="Wingdings" w:hAnsi="Wingdings"/>
      </w:rPr>
    </w:lvl>
    <w:lvl w:ilvl="6" w:tplc="5AFA7DDA">
      <w:start w:val="1"/>
      <w:numFmt w:val="bullet"/>
      <w:lvlText w:val=""/>
      <w:lvlJc w:val="left"/>
      <w:pPr>
        <w:tabs>
          <w:tab w:val="num" w:pos="5040"/>
        </w:tabs>
        <w:ind w:left="5040" w:hanging="360"/>
      </w:pPr>
      <w:rPr>
        <w:rFonts w:ascii="Symbol" w:hAnsi="Symbol"/>
      </w:rPr>
    </w:lvl>
    <w:lvl w:ilvl="7" w:tplc="B6F44AA0">
      <w:start w:val="1"/>
      <w:numFmt w:val="bullet"/>
      <w:lvlText w:val="o"/>
      <w:lvlJc w:val="left"/>
      <w:pPr>
        <w:tabs>
          <w:tab w:val="num" w:pos="5760"/>
        </w:tabs>
        <w:ind w:left="5760" w:hanging="360"/>
      </w:pPr>
      <w:rPr>
        <w:rFonts w:ascii="Courier New" w:hAnsi="Courier New"/>
      </w:rPr>
    </w:lvl>
    <w:lvl w:ilvl="8" w:tplc="463E30D0">
      <w:start w:val="1"/>
      <w:numFmt w:val="bullet"/>
      <w:lvlText w:val=""/>
      <w:lvlJc w:val="left"/>
      <w:pPr>
        <w:tabs>
          <w:tab w:val="num" w:pos="6480"/>
        </w:tabs>
        <w:ind w:left="6480" w:hanging="360"/>
      </w:pPr>
      <w:rPr>
        <w:rFonts w:ascii="Wingdings" w:hAnsi="Wingdings"/>
      </w:rPr>
    </w:lvl>
  </w:abstractNum>
  <w:abstractNum w:abstractNumId="39">
    <w:nsid w:val="00000028"/>
    <w:multiLevelType w:val="hybridMultilevel"/>
    <w:tmpl w:val="00000028"/>
    <w:lvl w:ilvl="0" w:tplc="7C5C5662">
      <w:start w:val="1"/>
      <w:numFmt w:val="bullet"/>
      <w:lvlText w:val=""/>
      <w:lvlJc w:val="left"/>
      <w:pPr>
        <w:tabs>
          <w:tab w:val="num" w:pos="720"/>
        </w:tabs>
        <w:ind w:left="720" w:hanging="360"/>
      </w:pPr>
      <w:rPr>
        <w:rFonts w:ascii="Symbol" w:hAnsi="Symbol"/>
      </w:rPr>
    </w:lvl>
    <w:lvl w:ilvl="1" w:tplc="55CE129A">
      <w:start w:val="1"/>
      <w:numFmt w:val="bullet"/>
      <w:lvlText w:val="o"/>
      <w:lvlJc w:val="left"/>
      <w:pPr>
        <w:tabs>
          <w:tab w:val="num" w:pos="1440"/>
        </w:tabs>
        <w:ind w:left="1440" w:hanging="360"/>
      </w:pPr>
      <w:rPr>
        <w:rFonts w:ascii="Courier New" w:hAnsi="Courier New"/>
      </w:rPr>
    </w:lvl>
    <w:lvl w:ilvl="2" w:tplc="06AEBE0A">
      <w:start w:val="1"/>
      <w:numFmt w:val="bullet"/>
      <w:lvlText w:val=""/>
      <w:lvlJc w:val="left"/>
      <w:pPr>
        <w:tabs>
          <w:tab w:val="num" w:pos="2160"/>
        </w:tabs>
        <w:ind w:left="2160" w:hanging="360"/>
      </w:pPr>
      <w:rPr>
        <w:rFonts w:ascii="Wingdings" w:hAnsi="Wingdings"/>
      </w:rPr>
    </w:lvl>
    <w:lvl w:ilvl="3" w:tplc="0FD47A6E">
      <w:start w:val="1"/>
      <w:numFmt w:val="bullet"/>
      <w:lvlText w:val=""/>
      <w:lvlJc w:val="left"/>
      <w:pPr>
        <w:tabs>
          <w:tab w:val="num" w:pos="2880"/>
        </w:tabs>
        <w:ind w:left="2880" w:hanging="360"/>
      </w:pPr>
      <w:rPr>
        <w:rFonts w:ascii="Symbol" w:hAnsi="Symbol"/>
      </w:rPr>
    </w:lvl>
    <w:lvl w:ilvl="4" w:tplc="3B78DFD0">
      <w:start w:val="1"/>
      <w:numFmt w:val="bullet"/>
      <w:lvlText w:val="o"/>
      <w:lvlJc w:val="left"/>
      <w:pPr>
        <w:tabs>
          <w:tab w:val="num" w:pos="3600"/>
        </w:tabs>
        <w:ind w:left="3600" w:hanging="360"/>
      </w:pPr>
      <w:rPr>
        <w:rFonts w:ascii="Courier New" w:hAnsi="Courier New"/>
      </w:rPr>
    </w:lvl>
    <w:lvl w:ilvl="5" w:tplc="BF804482">
      <w:start w:val="1"/>
      <w:numFmt w:val="bullet"/>
      <w:lvlText w:val=""/>
      <w:lvlJc w:val="left"/>
      <w:pPr>
        <w:tabs>
          <w:tab w:val="num" w:pos="4320"/>
        </w:tabs>
        <w:ind w:left="4320" w:hanging="360"/>
      </w:pPr>
      <w:rPr>
        <w:rFonts w:ascii="Wingdings" w:hAnsi="Wingdings"/>
      </w:rPr>
    </w:lvl>
    <w:lvl w:ilvl="6" w:tplc="BDFC0E76">
      <w:start w:val="1"/>
      <w:numFmt w:val="bullet"/>
      <w:lvlText w:val=""/>
      <w:lvlJc w:val="left"/>
      <w:pPr>
        <w:tabs>
          <w:tab w:val="num" w:pos="5040"/>
        </w:tabs>
        <w:ind w:left="5040" w:hanging="360"/>
      </w:pPr>
      <w:rPr>
        <w:rFonts w:ascii="Symbol" w:hAnsi="Symbol"/>
      </w:rPr>
    </w:lvl>
    <w:lvl w:ilvl="7" w:tplc="0BAC0EE6">
      <w:start w:val="1"/>
      <w:numFmt w:val="bullet"/>
      <w:lvlText w:val="o"/>
      <w:lvlJc w:val="left"/>
      <w:pPr>
        <w:tabs>
          <w:tab w:val="num" w:pos="5760"/>
        </w:tabs>
        <w:ind w:left="5760" w:hanging="360"/>
      </w:pPr>
      <w:rPr>
        <w:rFonts w:ascii="Courier New" w:hAnsi="Courier New"/>
      </w:rPr>
    </w:lvl>
    <w:lvl w:ilvl="8" w:tplc="E07235F8">
      <w:start w:val="1"/>
      <w:numFmt w:val="bullet"/>
      <w:lvlText w:val=""/>
      <w:lvlJc w:val="left"/>
      <w:pPr>
        <w:tabs>
          <w:tab w:val="num" w:pos="6480"/>
        </w:tabs>
        <w:ind w:left="6480" w:hanging="360"/>
      </w:pPr>
      <w:rPr>
        <w:rFonts w:ascii="Wingdings" w:hAnsi="Wingdings"/>
      </w:rPr>
    </w:lvl>
  </w:abstractNum>
  <w:abstractNum w:abstractNumId="40">
    <w:nsid w:val="00000029"/>
    <w:multiLevelType w:val="hybridMultilevel"/>
    <w:tmpl w:val="00000029"/>
    <w:lvl w:ilvl="0" w:tplc="9730A2C2">
      <w:start w:val="1"/>
      <w:numFmt w:val="bullet"/>
      <w:lvlText w:val=""/>
      <w:lvlJc w:val="left"/>
      <w:pPr>
        <w:tabs>
          <w:tab w:val="num" w:pos="720"/>
        </w:tabs>
        <w:ind w:left="720" w:hanging="360"/>
      </w:pPr>
      <w:rPr>
        <w:rFonts w:ascii="Symbol" w:hAnsi="Symbol"/>
      </w:rPr>
    </w:lvl>
    <w:lvl w:ilvl="1" w:tplc="7C08DDE2">
      <w:start w:val="1"/>
      <w:numFmt w:val="bullet"/>
      <w:lvlText w:val="o"/>
      <w:lvlJc w:val="left"/>
      <w:pPr>
        <w:tabs>
          <w:tab w:val="num" w:pos="1440"/>
        </w:tabs>
        <w:ind w:left="1440" w:hanging="360"/>
      </w:pPr>
      <w:rPr>
        <w:rFonts w:ascii="Courier New" w:hAnsi="Courier New"/>
      </w:rPr>
    </w:lvl>
    <w:lvl w:ilvl="2" w:tplc="EBACD052">
      <w:start w:val="1"/>
      <w:numFmt w:val="bullet"/>
      <w:lvlText w:val=""/>
      <w:lvlJc w:val="left"/>
      <w:pPr>
        <w:tabs>
          <w:tab w:val="num" w:pos="2160"/>
        </w:tabs>
        <w:ind w:left="2160" w:hanging="360"/>
      </w:pPr>
      <w:rPr>
        <w:rFonts w:ascii="Wingdings" w:hAnsi="Wingdings"/>
      </w:rPr>
    </w:lvl>
    <w:lvl w:ilvl="3" w:tplc="951A9FD8">
      <w:start w:val="1"/>
      <w:numFmt w:val="bullet"/>
      <w:lvlText w:val=""/>
      <w:lvlJc w:val="left"/>
      <w:pPr>
        <w:tabs>
          <w:tab w:val="num" w:pos="2880"/>
        </w:tabs>
        <w:ind w:left="2880" w:hanging="360"/>
      </w:pPr>
      <w:rPr>
        <w:rFonts w:ascii="Symbol" w:hAnsi="Symbol"/>
      </w:rPr>
    </w:lvl>
    <w:lvl w:ilvl="4" w:tplc="C57E1190">
      <w:start w:val="1"/>
      <w:numFmt w:val="bullet"/>
      <w:lvlText w:val="o"/>
      <w:lvlJc w:val="left"/>
      <w:pPr>
        <w:tabs>
          <w:tab w:val="num" w:pos="3600"/>
        </w:tabs>
        <w:ind w:left="3600" w:hanging="360"/>
      </w:pPr>
      <w:rPr>
        <w:rFonts w:ascii="Courier New" w:hAnsi="Courier New"/>
      </w:rPr>
    </w:lvl>
    <w:lvl w:ilvl="5" w:tplc="0AE2C682">
      <w:start w:val="1"/>
      <w:numFmt w:val="bullet"/>
      <w:lvlText w:val=""/>
      <w:lvlJc w:val="left"/>
      <w:pPr>
        <w:tabs>
          <w:tab w:val="num" w:pos="4320"/>
        </w:tabs>
        <w:ind w:left="4320" w:hanging="360"/>
      </w:pPr>
      <w:rPr>
        <w:rFonts w:ascii="Wingdings" w:hAnsi="Wingdings"/>
      </w:rPr>
    </w:lvl>
    <w:lvl w:ilvl="6" w:tplc="17709D94">
      <w:start w:val="1"/>
      <w:numFmt w:val="bullet"/>
      <w:lvlText w:val=""/>
      <w:lvlJc w:val="left"/>
      <w:pPr>
        <w:tabs>
          <w:tab w:val="num" w:pos="5040"/>
        </w:tabs>
        <w:ind w:left="5040" w:hanging="360"/>
      </w:pPr>
      <w:rPr>
        <w:rFonts w:ascii="Symbol" w:hAnsi="Symbol"/>
      </w:rPr>
    </w:lvl>
    <w:lvl w:ilvl="7" w:tplc="B0D2114C">
      <w:start w:val="1"/>
      <w:numFmt w:val="bullet"/>
      <w:lvlText w:val="o"/>
      <w:lvlJc w:val="left"/>
      <w:pPr>
        <w:tabs>
          <w:tab w:val="num" w:pos="5760"/>
        </w:tabs>
        <w:ind w:left="5760" w:hanging="360"/>
      </w:pPr>
      <w:rPr>
        <w:rFonts w:ascii="Courier New" w:hAnsi="Courier New"/>
      </w:rPr>
    </w:lvl>
    <w:lvl w:ilvl="8" w:tplc="DF4E6F56">
      <w:start w:val="1"/>
      <w:numFmt w:val="bullet"/>
      <w:lvlText w:val=""/>
      <w:lvlJc w:val="left"/>
      <w:pPr>
        <w:tabs>
          <w:tab w:val="num" w:pos="6480"/>
        </w:tabs>
        <w:ind w:left="6480" w:hanging="360"/>
      </w:pPr>
      <w:rPr>
        <w:rFonts w:ascii="Wingdings" w:hAnsi="Wingdings"/>
      </w:rPr>
    </w:lvl>
  </w:abstractNum>
  <w:abstractNum w:abstractNumId="41">
    <w:nsid w:val="0000002A"/>
    <w:multiLevelType w:val="hybridMultilevel"/>
    <w:tmpl w:val="0000002A"/>
    <w:lvl w:ilvl="0" w:tplc="74C08E10">
      <w:start w:val="1"/>
      <w:numFmt w:val="bullet"/>
      <w:lvlText w:val=""/>
      <w:lvlJc w:val="left"/>
      <w:pPr>
        <w:tabs>
          <w:tab w:val="num" w:pos="720"/>
        </w:tabs>
        <w:ind w:left="720" w:hanging="360"/>
      </w:pPr>
      <w:rPr>
        <w:rFonts w:ascii="Symbol" w:hAnsi="Symbol"/>
      </w:rPr>
    </w:lvl>
    <w:lvl w:ilvl="1" w:tplc="9344453E">
      <w:start w:val="1"/>
      <w:numFmt w:val="bullet"/>
      <w:lvlText w:val="o"/>
      <w:lvlJc w:val="left"/>
      <w:pPr>
        <w:tabs>
          <w:tab w:val="num" w:pos="1440"/>
        </w:tabs>
        <w:ind w:left="1440" w:hanging="360"/>
      </w:pPr>
      <w:rPr>
        <w:rFonts w:ascii="Courier New" w:hAnsi="Courier New"/>
      </w:rPr>
    </w:lvl>
    <w:lvl w:ilvl="2" w:tplc="C548D8EE">
      <w:start w:val="1"/>
      <w:numFmt w:val="bullet"/>
      <w:lvlText w:val=""/>
      <w:lvlJc w:val="left"/>
      <w:pPr>
        <w:tabs>
          <w:tab w:val="num" w:pos="2160"/>
        </w:tabs>
        <w:ind w:left="2160" w:hanging="360"/>
      </w:pPr>
      <w:rPr>
        <w:rFonts w:ascii="Wingdings" w:hAnsi="Wingdings"/>
      </w:rPr>
    </w:lvl>
    <w:lvl w:ilvl="3" w:tplc="E60E4880">
      <w:start w:val="1"/>
      <w:numFmt w:val="bullet"/>
      <w:lvlText w:val=""/>
      <w:lvlJc w:val="left"/>
      <w:pPr>
        <w:tabs>
          <w:tab w:val="num" w:pos="2880"/>
        </w:tabs>
        <w:ind w:left="2880" w:hanging="360"/>
      </w:pPr>
      <w:rPr>
        <w:rFonts w:ascii="Symbol" w:hAnsi="Symbol"/>
      </w:rPr>
    </w:lvl>
    <w:lvl w:ilvl="4" w:tplc="B8868A9A">
      <w:start w:val="1"/>
      <w:numFmt w:val="bullet"/>
      <w:lvlText w:val="o"/>
      <w:lvlJc w:val="left"/>
      <w:pPr>
        <w:tabs>
          <w:tab w:val="num" w:pos="3600"/>
        </w:tabs>
        <w:ind w:left="3600" w:hanging="360"/>
      </w:pPr>
      <w:rPr>
        <w:rFonts w:ascii="Courier New" w:hAnsi="Courier New"/>
      </w:rPr>
    </w:lvl>
    <w:lvl w:ilvl="5" w:tplc="CA883B86">
      <w:start w:val="1"/>
      <w:numFmt w:val="bullet"/>
      <w:lvlText w:val=""/>
      <w:lvlJc w:val="left"/>
      <w:pPr>
        <w:tabs>
          <w:tab w:val="num" w:pos="4320"/>
        </w:tabs>
        <w:ind w:left="4320" w:hanging="360"/>
      </w:pPr>
      <w:rPr>
        <w:rFonts w:ascii="Wingdings" w:hAnsi="Wingdings"/>
      </w:rPr>
    </w:lvl>
    <w:lvl w:ilvl="6" w:tplc="151AF7DA">
      <w:start w:val="1"/>
      <w:numFmt w:val="bullet"/>
      <w:lvlText w:val=""/>
      <w:lvlJc w:val="left"/>
      <w:pPr>
        <w:tabs>
          <w:tab w:val="num" w:pos="5040"/>
        </w:tabs>
        <w:ind w:left="5040" w:hanging="360"/>
      </w:pPr>
      <w:rPr>
        <w:rFonts w:ascii="Symbol" w:hAnsi="Symbol"/>
      </w:rPr>
    </w:lvl>
    <w:lvl w:ilvl="7" w:tplc="F22C19F0">
      <w:start w:val="1"/>
      <w:numFmt w:val="bullet"/>
      <w:lvlText w:val="o"/>
      <w:lvlJc w:val="left"/>
      <w:pPr>
        <w:tabs>
          <w:tab w:val="num" w:pos="5760"/>
        </w:tabs>
        <w:ind w:left="5760" w:hanging="360"/>
      </w:pPr>
      <w:rPr>
        <w:rFonts w:ascii="Courier New" w:hAnsi="Courier New"/>
      </w:rPr>
    </w:lvl>
    <w:lvl w:ilvl="8" w:tplc="90A4671A">
      <w:start w:val="1"/>
      <w:numFmt w:val="bullet"/>
      <w:lvlText w:val=""/>
      <w:lvlJc w:val="left"/>
      <w:pPr>
        <w:tabs>
          <w:tab w:val="num" w:pos="6480"/>
        </w:tabs>
        <w:ind w:left="6480" w:hanging="360"/>
      </w:pPr>
      <w:rPr>
        <w:rFonts w:ascii="Wingdings" w:hAnsi="Wingdings"/>
      </w:rPr>
    </w:lvl>
  </w:abstractNum>
  <w:abstractNum w:abstractNumId="42">
    <w:nsid w:val="0000002B"/>
    <w:multiLevelType w:val="hybridMultilevel"/>
    <w:tmpl w:val="0000002B"/>
    <w:lvl w:ilvl="0" w:tplc="1C06694E">
      <w:start w:val="1"/>
      <w:numFmt w:val="bullet"/>
      <w:lvlText w:val=""/>
      <w:lvlJc w:val="left"/>
      <w:pPr>
        <w:tabs>
          <w:tab w:val="num" w:pos="720"/>
        </w:tabs>
        <w:ind w:left="720" w:hanging="360"/>
      </w:pPr>
      <w:rPr>
        <w:rFonts w:ascii="Symbol" w:hAnsi="Symbol"/>
      </w:rPr>
    </w:lvl>
    <w:lvl w:ilvl="1" w:tplc="66BEEF1C">
      <w:start w:val="1"/>
      <w:numFmt w:val="bullet"/>
      <w:lvlText w:val="o"/>
      <w:lvlJc w:val="left"/>
      <w:pPr>
        <w:tabs>
          <w:tab w:val="num" w:pos="1440"/>
        </w:tabs>
        <w:ind w:left="1440" w:hanging="360"/>
      </w:pPr>
      <w:rPr>
        <w:rFonts w:ascii="Courier New" w:hAnsi="Courier New"/>
      </w:rPr>
    </w:lvl>
    <w:lvl w:ilvl="2" w:tplc="C3E830FC">
      <w:start w:val="1"/>
      <w:numFmt w:val="bullet"/>
      <w:lvlText w:val=""/>
      <w:lvlJc w:val="left"/>
      <w:pPr>
        <w:tabs>
          <w:tab w:val="num" w:pos="2160"/>
        </w:tabs>
        <w:ind w:left="2160" w:hanging="360"/>
      </w:pPr>
      <w:rPr>
        <w:rFonts w:ascii="Wingdings" w:hAnsi="Wingdings"/>
      </w:rPr>
    </w:lvl>
    <w:lvl w:ilvl="3" w:tplc="7F28C10E">
      <w:start w:val="1"/>
      <w:numFmt w:val="bullet"/>
      <w:lvlText w:val=""/>
      <w:lvlJc w:val="left"/>
      <w:pPr>
        <w:tabs>
          <w:tab w:val="num" w:pos="2880"/>
        </w:tabs>
        <w:ind w:left="2880" w:hanging="360"/>
      </w:pPr>
      <w:rPr>
        <w:rFonts w:ascii="Symbol" w:hAnsi="Symbol"/>
      </w:rPr>
    </w:lvl>
    <w:lvl w:ilvl="4" w:tplc="DB82B588">
      <w:start w:val="1"/>
      <w:numFmt w:val="bullet"/>
      <w:lvlText w:val="o"/>
      <w:lvlJc w:val="left"/>
      <w:pPr>
        <w:tabs>
          <w:tab w:val="num" w:pos="3600"/>
        </w:tabs>
        <w:ind w:left="3600" w:hanging="360"/>
      </w:pPr>
      <w:rPr>
        <w:rFonts w:ascii="Courier New" w:hAnsi="Courier New"/>
      </w:rPr>
    </w:lvl>
    <w:lvl w:ilvl="5" w:tplc="9D16F974">
      <w:start w:val="1"/>
      <w:numFmt w:val="bullet"/>
      <w:lvlText w:val=""/>
      <w:lvlJc w:val="left"/>
      <w:pPr>
        <w:tabs>
          <w:tab w:val="num" w:pos="4320"/>
        </w:tabs>
        <w:ind w:left="4320" w:hanging="360"/>
      </w:pPr>
      <w:rPr>
        <w:rFonts w:ascii="Wingdings" w:hAnsi="Wingdings"/>
      </w:rPr>
    </w:lvl>
    <w:lvl w:ilvl="6" w:tplc="8778A29A">
      <w:start w:val="1"/>
      <w:numFmt w:val="bullet"/>
      <w:lvlText w:val=""/>
      <w:lvlJc w:val="left"/>
      <w:pPr>
        <w:tabs>
          <w:tab w:val="num" w:pos="5040"/>
        </w:tabs>
        <w:ind w:left="5040" w:hanging="360"/>
      </w:pPr>
      <w:rPr>
        <w:rFonts w:ascii="Symbol" w:hAnsi="Symbol"/>
      </w:rPr>
    </w:lvl>
    <w:lvl w:ilvl="7" w:tplc="7A441BCC">
      <w:start w:val="1"/>
      <w:numFmt w:val="bullet"/>
      <w:lvlText w:val="o"/>
      <w:lvlJc w:val="left"/>
      <w:pPr>
        <w:tabs>
          <w:tab w:val="num" w:pos="5760"/>
        </w:tabs>
        <w:ind w:left="5760" w:hanging="360"/>
      </w:pPr>
      <w:rPr>
        <w:rFonts w:ascii="Courier New" w:hAnsi="Courier New"/>
      </w:rPr>
    </w:lvl>
    <w:lvl w:ilvl="8" w:tplc="B7F0F810">
      <w:start w:val="1"/>
      <w:numFmt w:val="bullet"/>
      <w:lvlText w:val=""/>
      <w:lvlJc w:val="left"/>
      <w:pPr>
        <w:tabs>
          <w:tab w:val="num" w:pos="6480"/>
        </w:tabs>
        <w:ind w:left="6480" w:hanging="360"/>
      </w:pPr>
      <w:rPr>
        <w:rFonts w:ascii="Wingdings" w:hAnsi="Wingdings"/>
      </w:rPr>
    </w:lvl>
  </w:abstractNum>
  <w:abstractNum w:abstractNumId="43">
    <w:nsid w:val="0000002C"/>
    <w:multiLevelType w:val="hybridMultilevel"/>
    <w:tmpl w:val="0000002C"/>
    <w:lvl w:ilvl="0" w:tplc="B8A2CC8E">
      <w:start w:val="1"/>
      <w:numFmt w:val="bullet"/>
      <w:lvlText w:val=""/>
      <w:lvlJc w:val="left"/>
      <w:pPr>
        <w:tabs>
          <w:tab w:val="num" w:pos="720"/>
        </w:tabs>
        <w:ind w:left="720" w:hanging="360"/>
      </w:pPr>
      <w:rPr>
        <w:rFonts w:ascii="Symbol" w:hAnsi="Symbol"/>
      </w:rPr>
    </w:lvl>
    <w:lvl w:ilvl="1" w:tplc="0C58106A">
      <w:start w:val="1"/>
      <w:numFmt w:val="bullet"/>
      <w:lvlText w:val="o"/>
      <w:lvlJc w:val="left"/>
      <w:pPr>
        <w:tabs>
          <w:tab w:val="num" w:pos="1440"/>
        </w:tabs>
        <w:ind w:left="1440" w:hanging="360"/>
      </w:pPr>
      <w:rPr>
        <w:rFonts w:ascii="Courier New" w:hAnsi="Courier New"/>
      </w:rPr>
    </w:lvl>
    <w:lvl w:ilvl="2" w:tplc="36B89308">
      <w:start w:val="1"/>
      <w:numFmt w:val="bullet"/>
      <w:lvlText w:val=""/>
      <w:lvlJc w:val="left"/>
      <w:pPr>
        <w:tabs>
          <w:tab w:val="num" w:pos="2160"/>
        </w:tabs>
        <w:ind w:left="2160" w:hanging="360"/>
      </w:pPr>
      <w:rPr>
        <w:rFonts w:ascii="Wingdings" w:hAnsi="Wingdings"/>
      </w:rPr>
    </w:lvl>
    <w:lvl w:ilvl="3" w:tplc="09288F8C">
      <w:start w:val="1"/>
      <w:numFmt w:val="bullet"/>
      <w:lvlText w:val=""/>
      <w:lvlJc w:val="left"/>
      <w:pPr>
        <w:tabs>
          <w:tab w:val="num" w:pos="2880"/>
        </w:tabs>
        <w:ind w:left="2880" w:hanging="360"/>
      </w:pPr>
      <w:rPr>
        <w:rFonts w:ascii="Symbol" w:hAnsi="Symbol"/>
      </w:rPr>
    </w:lvl>
    <w:lvl w:ilvl="4" w:tplc="6454805A">
      <w:start w:val="1"/>
      <w:numFmt w:val="bullet"/>
      <w:lvlText w:val="o"/>
      <w:lvlJc w:val="left"/>
      <w:pPr>
        <w:tabs>
          <w:tab w:val="num" w:pos="3600"/>
        </w:tabs>
        <w:ind w:left="3600" w:hanging="360"/>
      </w:pPr>
      <w:rPr>
        <w:rFonts w:ascii="Courier New" w:hAnsi="Courier New"/>
      </w:rPr>
    </w:lvl>
    <w:lvl w:ilvl="5" w:tplc="87DC6742">
      <w:start w:val="1"/>
      <w:numFmt w:val="bullet"/>
      <w:lvlText w:val=""/>
      <w:lvlJc w:val="left"/>
      <w:pPr>
        <w:tabs>
          <w:tab w:val="num" w:pos="4320"/>
        </w:tabs>
        <w:ind w:left="4320" w:hanging="360"/>
      </w:pPr>
      <w:rPr>
        <w:rFonts w:ascii="Wingdings" w:hAnsi="Wingdings"/>
      </w:rPr>
    </w:lvl>
    <w:lvl w:ilvl="6" w:tplc="C346C5DC">
      <w:start w:val="1"/>
      <w:numFmt w:val="bullet"/>
      <w:lvlText w:val=""/>
      <w:lvlJc w:val="left"/>
      <w:pPr>
        <w:tabs>
          <w:tab w:val="num" w:pos="5040"/>
        </w:tabs>
        <w:ind w:left="5040" w:hanging="360"/>
      </w:pPr>
      <w:rPr>
        <w:rFonts w:ascii="Symbol" w:hAnsi="Symbol"/>
      </w:rPr>
    </w:lvl>
    <w:lvl w:ilvl="7" w:tplc="1F42A8FC">
      <w:start w:val="1"/>
      <w:numFmt w:val="bullet"/>
      <w:lvlText w:val="o"/>
      <w:lvlJc w:val="left"/>
      <w:pPr>
        <w:tabs>
          <w:tab w:val="num" w:pos="5760"/>
        </w:tabs>
        <w:ind w:left="5760" w:hanging="360"/>
      </w:pPr>
      <w:rPr>
        <w:rFonts w:ascii="Courier New" w:hAnsi="Courier New"/>
      </w:rPr>
    </w:lvl>
    <w:lvl w:ilvl="8" w:tplc="726AC068">
      <w:start w:val="1"/>
      <w:numFmt w:val="bullet"/>
      <w:lvlText w:val=""/>
      <w:lvlJc w:val="left"/>
      <w:pPr>
        <w:tabs>
          <w:tab w:val="num" w:pos="6480"/>
        </w:tabs>
        <w:ind w:left="6480" w:hanging="360"/>
      </w:pPr>
      <w:rPr>
        <w:rFonts w:ascii="Wingdings" w:hAnsi="Wingdings"/>
      </w:rPr>
    </w:lvl>
  </w:abstractNum>
  <w:abstractNum w:abstractNumId="44">
    <w:nsid w:val="0000002D"/>
    <w:multiLevelType w:val="hybridMultilevel"/>
    <w:tmpl w:val="0000002D"/>
    <w:lvl w:ilvl="0" w:tplc="415CBB80">
      <w:start w:val="1"/>
      <w:numFmt w:val="bullet"/>
      <w:lvlText w:val=""/>
      <w:lvlJc w:val="left"/>
      <w:pPr>
        <w:tabs>
          <w:tab w:val="num" w:pos="720"/>
        </w:tabs>
        <w:ind w:left="720" w:hanging="360"/>
      </w:pPr>
      <w:rPr>
        <w:rFonts w:ascii="Symbol" w:hAnsi="Symbol"/>
      </w:rPr>
    </w:lvl>
    <w:lvl w:ilvl="1" w:tplc="8DBE29FC">
      <w:start w:val="1"/>
      <w:numFmt w:val="bullet"/>
      <w:lvlText w:val="o"/>
      <w:lvlJc w:val="left"/>
      <w:pPr>
        <w:tabs>
          <w:tab w:val="num" w:pos="1440"/>
        </w:tabs>
        <w:ind w:left="1440" w:hanging="360"/>
      </w:pPr>
      <w:rPr>
        <w:rFonts w:ascii="Courier New" w:hAnsi="Courier New"/>
      </w:rPr>
    </w:lvl>
    <w:lvl w:ilvl="2" w:tplc="06DC7DFC">
      <w:start w:val="1"/>
      <w:numFmt w:val="bullet"/>
      <w:lvlText w:val=""/>
      <w:lvlJc w:val="left"/>
      <w:pPr>
        <w:tabs>
          <w:tab w:val="num" w:pos="2160"/>
        </w:tabs>
        <w:ind w:left="2160" w:hanging="360"/>
      </w:pPr>
      <w:rPr>
        <w:rFonts w:ascii="Wingdings" w:hAnsi="Wingdings"/>
      </w:rPr>
    </w:lvl>
    <w:lvl w:ilvl="3" w:tplc="BAF026DC">
      <w:start w:val="1"/>
      <w:numFmt w:val="bullet"/>
      <w:lvlText w:val=""/>
      <w:lvlJc w:val="left"/>
      <w:pPr>
        <w:tabs>
          <w:tab w:val="num" w:pos="2880"/>
        </w:tabs>
        <w:ind w:left="2880" w:hanging="360"/>
      </w:pPr>
      <w:rPr>
        <w:rFonts w:ascii="Symbol" w:hAnsi="Symbol"/>
      </w:rPr>
    </w:lvl>
    <w:lvl w:ilvl="4" w:tplc="26FAA168">
      <w:start w:val="1"/>
      <w:numFmt w:val="bullet"/>
      <w:lvlText w:val="o"/>
      <w:lvlJc w:val="left"/>
      <w:pPr>
        <w:tabs>
          <w:tab w:val="num" w:pos="3600"/>
        </w:tabs>
        <w:ind w:left="3600" w:hanging="360"/>
      </w:pPr>
      <w:rPr>
        <w:rFonts w:ascii="Courier New" w:hAnsi="Courier New"/>
      </w:rPr>
    </w:lvl>
    <w:lvl w:ilvl="5" w:tplc="807CA9D2">
      <w:start w:val="1"/>
      <w:numFmt w:val="bullet"/>
      <w:lvlText w:val=""/>
      <w:lvlJc w:val="left"/>
      <w:pPr>
        <w:tabs>
          <w:tab w:val="num" w:pos="4320"/>
        </w:tabs>
        <w:ind w:left="4320" w:hanging="360"/>
      </w:pPr>
      <w:rPr>
        <w:rFonts w:ascii="Wingdings" w:hAnsi="Wingdings"/>
      </w:rPr>
    </w:lvl>
    <w:lvl w:ilvl="6" w:tplc="52A4B67C">
      <w:start w:val="1"/>
      <w:numFmt w:val="bullet"/>
      <w:lvlText w:val=""/>
      <w:lvlJc w:val="left"/>
      <w:pPr>
        <w:tabs>
          <w:tab w:val="num" w:pos="5040"/>
        </w:tabs>
        <w:ind w:left="5040" w:hanging="360"/>
      </w:pPr>
      <w:rPr>
        <w:rFonts w:ascii="Symbol" w:hAnsi="Symbol"/>
      </w:rPr>
    </w:lvl>
    <w:lvl w:ilvl="7" w:tplc="430A5248">
      <w:start w:val="1"/>
      <w:numFmt w:val="bullet"/>
      <w:lvlText w:val="o"/>
      <w:lvlJc w:val="left"/>
      <w:pPr>
        <w:tabs>
          <w:tab w:val="num" w:pos="5760"/>
        </w:tabs>
        <w:ind w:left="5760" w:hanging="360"/>
      </w:pPr>
      <w:rPr>
        <w:rFonts w:ascii="Courier New" w:hAnsi="Courier New"/>
      </w:rPr>
    </w:lvl>
    <w:lvl w:ilvl="8" w:tplc="F0521540">
      <w:start w:val="1"/>
      <w:numFmt w:val="bullet"/>
      <w:lvlText w:val=""/>
      <w:lvlJc w:val="left"/>
      <w:pPr>
        <w:tabs>
          <w:tab w:val="num" w:pos="6480"/>
        </w:tabs>
        <w:ind w:left="6480" w:hanging="360"/>
      </w:pPr>
      <w:rPr>
        <w:rFonts w:ascii="Wingdings" w:hAnsi="Wingdings"/>
      </w:rPr>
    </w:lvl>
  </w:abstractNum>
  <w:abstractNum w:abstractNumId="45">
    <w:nsid w:val="0000002E"/>
    <w:multiLevelType w:val="hybridMultilevel"/>
    <w:tmpl w:val="0000002E"/>
    <w:lvl w:ilvl="0" w:tplc="71D45148">
      <w:start w:val="1"/>
      <w:numFmt w:val="bullet"/>
      <w:lvlText w:val=""/>
      <w:lvlJc w:val="left"/>
      <w:pPr>
        <w:tabs>
          <w:tab w:val="num" w:pos="720"/>
        </w:tabs>
        <w:ind w:left="720" w:hanging="360"/>
      </w:pPr>
      <w:rPr>
        <w:rFonts w:ascii="Symbol" w:hAnsi="Symbol"/>
      </w:rPr>
    </w:lvl>
    <w:lvl w:ilvl="1" w:tplc="CF044332">
      <w:start w:val="1"/>
      <w:numFmt w:val="bullet"/>
      <w:lvlText w:val="o"/>
      <w:lvlJc w:val="left"/>
      <w:pPr>
        <w:tabs>
          <w:tab w:val="num" w:pos="1440"/>
        </w:tabs>
        <w:ind w:left="1440" w:hanging="360"/>
      </w:pPr>
      <w:rPr>
        <w:rFonts w:ascii="Courier New" w:hAnsi="Courier New"/>
      </w:rPr>
    </w:lvl>
    <w:lvl w:ilvl="2" w:tplc="20B29F30">
      <w:start w:val="1"/>
      <w:numFmt w:val="bullet"/>
      <w:lvlText w:val=""/>
      <w:lvlJc w:val="left"/>
      <w:pPr>
        <w:tabs>
          <w:tab w:val="num" w:pos="2160"/>
        </w:tabs>
        <w:ind w:left="2160" w:hanging="360"/>
      </w:pPr>
      <w:rPr>
        <w:rFonts w:ascii="Wingdings" w:hAnsi="Wingdings"/>
      </w:rPr>
    </w:lvl>
    <w:lvl w:ilvl="3" w:tplc="69509D92">
      <w:start w:val="1"/>
      <w:numFmt w:val="bullet"/>
      <w:lvlText w:val=""/>
      <w:lvlJc w:val="left"/>
      <w:pPr>
        <w:tabs>
          <w:tab w:val="num" w:pos="2880"/>
        </w:tabs>
        <w:ind w:left="2880" w:hanging="360"/>
      </w:pPr>
      <w:rPr>
        <w:rFonts w:ascii="Symbol" w:hAnsi="Symbol"/>
      </w:rPr>
    </w:lvl>
    <w:lvl w:ilvl="4" w:tplc="543C1D70">
      <w:start w:val="1"/>
      <w:numFmt w:val="bullet"/>
      <w:lvlText w:val="o"/>
      <w:lvlJc w:val="left"/>
      <w:pPr>
        <w:tabs>
          <w:tab w:val="num" w:pos="3600"/>
        </w:tabs>
        <w:ind w:left="3600" w:hanging="360"/>
      </w:pPr>
      <w:rPr>
        <w:rFonts w:ascii="Courier New" w:hAnsi="Courier New"/>
      </w:rPr>
    </w:lvl>
    <w:lvl w:ilvl="5" w:tplc="92AC51E8">
      <w:start w:val="1"/>
      <w:numFmt w:val="bullet"/>
      <w:lvlText w:val=""/>
      <w:lvlJc w:val="left"/>
      <w:pPr>
        <w:tabs>
          <w:tab w:val="num" w:pos="4320"/>
        </w:tabs>
        <w:ind w:left="4320" w:hanging="360"/>
      </w:pPr>
      <w:rPr>
        <w:rFonts w:ascii="Wingdings" w:hAnsi="Wingdings"/>
      </w:rPr>
    </w:lvl>
    <w:lvl w:ilvl="6" w:tplc="BC4C594E">
      <w:start w:val="1"/>
      <w:numFmt w:val="bullet"/>
      <w:lvlText w:val=""/>
      <w:lvlJc w:val="left"/>
      <w:pPr>
        <w:tabs>
          <w:tab w:val="num" w:pos="5040"/>
        </w:tabs>
        <w:ind w:left="5040" w:hanging="360"/>
      </w:pPr>
      <w:rPr>
        <w:rFonts w:ascii="Symbol" w:hAnsi="Symbol"/>
      </w:rPr>
    </w:lvl>
    <w:lvl w:ilvl="7" w:tplc="5B9CEDAE">
      <w:start w:val="1"/>
      <w:numFmt w:val="bullet"/>
      <w:lvlText w:val="o"/>
      <w:lvlJc w:val="left"/>
      <w:pPr>
        <w:tabs>
          <w:tab w:val="num" w:pos="5760"/>
        </w:tabs>
        <w:ind w:left="5760" w:hanging="360"/>
      </w:pPr>
      <w:rPr>
        <w:rFonts w:ascii="Courier New" w:hAnsi="Courier New"/>
      </w:rPr>
    </w:lvl>
    <w:lvl w:ilvl="8" w:tplc="C99CDD38">
      <w:start w:val="1"/>
      <w:numFmt w:val="bullet"/>
      <w:lvlText w:val=""/>
      <w:lvlJc w:val="left"/>
      <w:pPr>
        <w:tabs>
          <w:tab w:val="num" w:pos="6480"/>
        </w:tabs>
        <w:ind w:left="6480" w:hanging="360"/>
      </w:pPr>
      <w:rPr>
        <w:rFonts w:ascii="Wingdings" w:hAnsi="Wingdings"/>
      </w:rPr>
    </w:lvl>
  </w:abstractNum>
  <w:abstractNum w:abstractNumId="46">
    <w:nsid w:val="0000002F"/>
    <w:multiLevelType w:val="hybridMultilevel"/>
    <w:tmpl w:val="0000002F"/>
    <w:lvl w:ilvl="0" w:tplc="C332F5B0">
      <w:start w:val="1"/>
      <w:numFmt w:val="bullet"/>
      <w:lvlText w:val=""/>
      <w:lvlJc w:val="left"/>
      <w:pPr>
        <w:tabs>
          <w:tab w:val="num" w:pos="720"/>
        </w:tabs>
        <w:ind w:left="720" w:hanging="360"/>
      </w:pPr>
      <w:rPr>
        <w:rFonts w:ascii="Symbol" w:hAnsi="Symbol"/>
      </w:rPr>
    </w:lvl>
    <w:lvl w:ilvl="1" w:tplc="F996900E">
      <w:start w:val="1"/>
      <w:numFmt w:val="bullet"/>
      <w:lvlText w:val="o"/>
      <w:lvlJc w:val="left"/>
      <w:pPr>
        <w:tabs>
          <w:tab w:val="num" w:pos="1440"/>
        </w:tabs>
        <w:ind w:left="1440" w:hanging="360"/>
      </w:pPr>
      <w:rPr>
        <w:rFonts w:ascii="Courier New" w:hAnsi="Courier New"/>
      </w:rPr>
    </w:lvl>
    <w:lvl w:ilvl="2" w:tplc="D02CC768">
      <w:start w:val="1"/>
      <w:numFmt w:val="bullet"/>
      <w:lvlText w:val=""/>
      <w:lvlJc w:val="left"/>
      <w:pPr>
        <w:tabs>
          <w:tab w:val="num" w:pos="2160"/>
        </w:tabs>
        <w:ind w:left="2160" w:hanging="360"/>
      </w:pPr>
      <w:rPr>
        <w:rFonts w:ascii="Wingdings" w:hAnsi="Wingdings"/>
      </w:rPr>
    </w:lvl>
    <w:lvl w:ilvl="3" w:tplc="9D5A343E">
      <w:start w:val="1"/>
      <w:numFmt w:val="bullet"/>
      <w:lvlText w:val=""/>
      <w:lvlJc w:val="left"/>
      <w:pPr>
        <w:tabs>
          <w:tab w:val="num" w:pos="2880"/>
        </w:tabs>
        <w:ind w:left="2880" w:hanging="360"/>
      </w:pPr>
      <w:rPr>
        <w:rFonts w:ascii="Symbol" w:hAnsi="Symbol"/>
      </w:rPr>
    </w:lvl>
    <w:lvl w:ilvl="4" w:tplc="7D5249BE">
      <w:start w:val="1"/>
      <w:numFmt w:val="bullet"/>
      <w:lvlText w:val="o"/>
      <w:lvlJc w:val="left"/>
      <w:pPr>
        <w:tabs>
          <w:tab w:val="num" w:pos="3600"/>
        </w:tabs>
        <w:ind w:left="3600" w:hanging="360"/>
      </w:pPr>
      <w:rPr>
        <w:rFonts w:ascii="Courier New" w:hAnsi="Courier New"/>
      </w:rPr>
    </w:lvl>
    <w:lvl w:ilvl="5" w:tplc="5F4EBE04">
      <w:start w:val="1"/>
      <w:numFmt w:val="bullet"/>
      <w:lvlText w:val=""/>
      <w:lvlJc w:val="left"/>
      <w:pPr>
        <w:tabs>
          <w:tab w:val="num" w:pos="4320"/>
        </w:tabs>
        <w:ind w:left="4320" w:hanging="360"/>
      </w:pPr>
      <w:rPr>
        <w:rFonts w:ascii="Wingdings" w:hAnsi="Wingdings"/>
      </w:rPr>
    </w:lvl>
    <w:lvl w:ilvl="6" w:tplc="1960EE2C">
      <w:start w:val="1"/>
      <w:numFmt w:val="bullet"/>
      <w:lvlText w:val=""/>
      <w:lvlJc w:val="left"/>
      <w:pPr>
        <w:tabs>
          <w:tab w:val="num" w:pos="5040"/>
        </w:tabs>
        <w:ind w:left="5040" w:hanging="360"/>
      </w:pPr>
      <w:rPr>
        <w:rFonts w:ascii="Symbol" w:hAnsi="Symbol"/>
      </w:rPr>
    </w:lvl>
    <w:lvl w:ilvl="7" w:tplc="A8123C36">
      <w:start w:val="1"/>
      <w:numFmt w:val="bullet"/>
      <w:lvlText w:val="o"/>
      <w:lvlJc w:val="left"/>
      <w:pPr>
        <w:tabs>
          <w:tab w:val="num" w:pos="5760"/>
        </w:tabs>
        <w:ind w:left="5760" w:hanging="360"/>
      </w:pPr>
      <w:rPr>
        <w:rFonts w:ascii="Courier New" w:hAnsi="Courier New"/>
      </w:rPr>
    </w:lvl>
    <w:lvl w:ilvl="8" w:tplc="5CD8644E">
      <w:start w:val="1"/>
      <w:numFmt w:val="bullet"/>
      <w:lvlText w:val=""/>
      <w:lvlJc w:val="left"/>
      <w:pPr>
        <w:tabs>
          <w:tab w:val="num" w:pos="6480"/>
        </w:tabs>
        <w:ind w:left="6480" w:hanging="360"/>
      </w:pPr>
      <w:rPr>
        <w:rFonts w:ascii="Wingdings" w:hAnsi="Wingdings"/>
      </w:rPr>
    </w:lvl>
  </w:abstractNum>
  <w:abstractNum w:abstractNumId="47">
    <w:nsid w:val="00000030"/>
    <w:multiLevelType w:val="hybridMultilevel"/>
    <w:tmpl w:val="00000030"/>
    <w:lvl w:ilvl="0" w:tplc="AA34064C">
      <w:start w:val="1"/>
      <w:numFmt w:val="bullet"/>
      <w:lvlText w:val=""/>
      <w:lvlJc w:val="left"/>
      <w:pPr>
        <w:tabs>
          <w:tab w:val="num" w:pos="720"/>
        </w:tabs>
        <w:ind w:left="720" w:hanging="360"/>
      </w:pPr>
      <w:rPr>
        <w:rFonts w:ascii="Symbol" w:hAnsi="Symbol"/>
      </w:rPr>
    </w:lvl>
    <w:lvl w:ilvl="1" w:tplc="EF60CD78">
      <w:start w:val="1"/>
      <w:numFmt w:val="bullet"/>
      <w:lvlText w:val="o"/>
      <w:lvlJc w:val="left"/>
      <w:pPr>
        <w:tabs>
          <w:tab w:val="num" w:pos="1440"/>
        </w:tabs>
        <w:ind w:left="1440" w:hanging="360"/>
      </w:pPr>
      <w:rPr>
        <w:rFonts w:ascii="Courier New" w:hAnsi="Courier New"/>
      </w:rPr>
    </w:lvl>
    <w:lvl w:ilvl="2" w:tplc="042EC7E4">
      <w:start w:val="1"/>
      <w:numFmt w:val="bullet"/>
      <w:lvlText w:val=""/>
      <w:lvlJc w:val="left"/>
      <w:pPr>
        <w:tabs>
          <w:tab w:val="num" w:pos="2160"/>
        </w:tabs>
        <w:ind w:left="2160" w:hanging="360"/>
      </w:pPr>
      <w:rPr>
        <w:rFonts w:ascii="Wingdings" w:hAnsi="Wingdings"/>
      </w:rPr>
    </w:lvl>
    <w:lvl w:ilvl="3" w:tplc="345C33D8">
      <w:start w:val="1"/>
      <w:numFmt w:val="bullet"/>
      <w:lvlText w:val=""/>
      <w:lvlJc w:val="left"/>
      <w:pPr>
        <w:tabs>
          <w:tab w:val="num" w:pos="2880"/>
        </w:tabs>
        <w:ind w:left="2880" w:hanging="360"/>
      </w:pPr>
      <w:rPr>
        <w:rFonts w:ascii="Symbol" w:hAnsi="Symbol"/>
      </w:rPr>
    </w:lvl>
    <w:lvl w:ilvl="4" w:tplc="48CE6DD6">
      <w:start w:val="1"/>
      <w:numFmt w:val="bullet"/>
      <w:lvlText w:val="o"/>
      <w:lvlJc w:val="left"/>
      <w:pPr>
        <w:tabs>
          <w:tab w:val="num" w:pos="3600"/>
        </w:tabs>
        <w:ind w:left="3600" w:hanging="360"/>
      </w:pPr>
      <w:rPr>
        <w:rFonts w:ascii="Courier New" w:hAnsi="Courier New"/>
      </w:rPr>
    </w:lvl>
    <w:lvl w:ilvl="5" w:tplc="10CA60EE">
      <w:start w:val="1"/>
      <w:numFmt w:val="bullet"/>
      <w:lvlText w:val=""/>
      <w:lvlJc w:val="left"/>
      <w:pPr>
        <w:tabs>
          <w:tab w:val="num" w:pos="4320"/>
        </w:tabs>
        <w:ind w:left="4320" w:hanging="360"/>
      </w:pPr>
      <w:rPr>
        <w:rFonts w:ascii="Wingdings" w:hAnsi="Wingdings"/>
      </w:rPr>
    </w:lvl>
    <w:lvl w:ilvl="6" w:tplc="12D00AC4">
      <w:start w:val="1"/>
      <w:numFmt w:val="bullet"/>
      <w:lvlText w:val=""/>
      <w:lvlJc w:val="left"/>
      <w:pPr>
        <w:tabs>
          <w:tab w:val="num" w:pos="5040"/>
        </w:tabs>
        <w:ind w:left="5040" w:hanging="360"/>
      </w:pPr>
      <w:rPr>
        <w:rFonts w:ascii="Symbol" w:hAnsi="Symbol"/>
      </w:rPr>
    </w:lvl>
    <w:lvl w:ilvl="7" w:tplc="71904020">
      <w:start w:val="1"/>
      <w:numFmt w:val="bullet"/>
      <w:lvlText w:val="o"/>
      <w:lvlJc w:val="left"/>
      <w:pPr>
        <w:tabs>
          <w:tab w:val="num" w:pos="5760"/>
        </w:tabs>
        <w:ind w:left="5760" w:hanging="360"/>
      </w:pPr>
      <w:rPr>
        <w:rFonts w:ascii="Courier New" w:hAnsi="Courier New"/>
      </w:rPr>
    </w:lvl>
    <w:lvl w:ilvl="8" w:tplc="5F48A474">
      <w:start w:val="1"/>
      <w:numFmt w:val="bullet"/>
      <w:lvlText w:val=""/>
      <w:lvlJc w:val="left"/>
      <w:pPr>
        <w:tabs>
          <w:tab w:val="num" w:pos="6480"/>
        </w:tabs>
        <w:ind w:left="6480" w:hanging="360"/>
      </w:pPr>
      <w:rPr>
        <w:rFonts w:ascii="Wingdings" w:hAnsi="Wingdings"/>
      </w:rPr>
    </w:lvl>
  </w:abstractNum>
  <w:abstractNum w:abstractNumId="48">
    <w:nsid w:val="00000031"/>
    <w:multiLevelType w:val="hybridMultilevel"/>
    <w:tmpl w:val="00000031"/>
    <w:lvl w:ilvl="0" w:tplc="B232953A">
      <w:start w:val="1"/>
      <w:numFmt w:val="bullet"/>
      <w:lvlText w:val=""/>
      <w:lvlJc w:val="left"/>
      <w:pPr>
        <w:tabs>
          <w:tab w:val="num" w:pos="720"/>
        </w:tabs>
        <w:ind w:left="720" w:hanging="360"/>
      </w:pPr>
      <w:rPr>
        <w:rFonts w:ascii="Symbol" w:hAnsi="Symbol"/>
      </w:rPr>
    </w:lvl>
    <w:lvl w:ilvl="1" w:tplc="56E28910">
      <w:start w:val="1"/>
      <w:numFmt w:val="bullet"/>
      <w:lvlText w:val="o"/>
      <w:lvlJc w:val="left"/>
      <w:pPr>
        <w:tabs>
          <w:tab w:val="num" w:pos="1440"/>
        </w:tabs>
        <w:ind w:left="1440" w:hanging="360"/>
      </w:pPr>
      <w:rPr>
        <w:rFonts w:ascii="Courier New" w:hAnsi="Courier New"/>
      </w:rPr>
    </w:lvl>
    <w:lvl w:ilvl="2" w:tplc="A2309E00">
      <w:start w:val="1"/>
      <w:numFmt w:val="bullet"/>
      <w:lvlText w:val=""/>
      <w:lvlJc w:val="left"/>
      <w:pPr>
        <w:tabs>
          <w:tab w:val="num" w:pos="2160"/>
        </w:tabs>
        <w:ind w:left="2160" w:hanging="360"/>
      </w:pPr>
      <w:rPr>
        <w:rFonts w:ascii="Wingdings" w:hAnsi="Wingdings"/>
      </w:rPr>
    </w:lvl>
    <w:lvl w:ilvl="3" w:tplc="0CA45996">
      <w:start w:val="1"/>
      <w:numFmt w:val="bullet"/>
      <w:lvlText w:val=""/>
      <w:lvlJc w:val="left"/>
      <w:pPr>
        <w:tabs>
          <w:tab w:val="num" w:pos="2880"/>
        </w:tabs>
        <w:ind w:left="2880" w:hanging="360"/>
      </w:pPr>
      <w:rPr>
        <w:rFonts w:ascii="Symbol" w:hAnsi="Symbol"/>
      </w:rPr>
    </w:lvl>
    <w:lvl w:ilvl="4" w:tplc="476206A0">
      <w:start w:val="1"/>
      <w:numFmt w:val="bullet"/>
      <w:lvlText w:val="o"/>
      <w:lvlJc w:val="left"/>
      <w:pPr>
        <w:tabs>
          <w:tab w:val="num" w:pos="3600"/>
        </w:tabs>
        <w:ind w:left="3600" w:hanging="360"/>
      </w:pPr>
      <w:rPr>
        <w:rFonts w:ascii="Courier New" w:hAnsi="Courier New"/>
      </w:rPr>
    </w:lvl>
    <w:lvl w:ilvl="5" w:tplc="6D723312">
      <w:start w:val="1"/>
      <w:numFmt w:val="bullet"/>
      <w:lvlText w:val=""/>
      <w:lvlJc w:val="left"/>
      <w:pPr>
        <w:tabs>
          <w:tab w:val="num" w:pos="4320"/>
        </w:tabs>
        <w:ind w:left="4320" w:hanging="360"/>
      </w:pPr>
      <w:rPr>
        <w:rFonts w:ascii="Wingdings" w:hAnsi="Wingdings"/>
      </w:rPr>
    </w:lvl>
    <w:lvl w:ilvl="6" w:tplc="949A59DE">
      <w:start w:val="1"/>
      <w:numFmt w:val="bullet"/>
      <w:lvlText w:val=""/>
      <w:lvlJc w:val="left"/>
      <w:pPr>
        <w:tabs>
          <w:tab w:val="num" w:pos="5040"/>
        </w:tabs>
        <w:ind w:left="5040" w:hanging="360"/>
      </w:pPr>
      <w:rPr>
        <w:rFonts w:ascii="Symbol" w:hAnsi="Symbol"/>
      </w:rPr>
    </w:lvl>
    <w:lvl w:ilvl="7" w:tplc="F40E83EA">
      <w:start w:val="1"/>
      <w:numFmt w:val="bullet"/>
      <w:lvlText w:val="o"/>
      <w:lvlJc w:val="left"/>
      <w:pPr>
        <w:tabs>
          <w:tab w:val="num" w:pos="5760"/>
        </w:tabs>
        <w:ind w:left="5760" w:hanging="360"/>
      </w:pPr>
      <w:rPr>
        <w:rFonts w:ascii="Courier New" w:hAnsi="Courier New"/>
      </w:rPr>
    </w:lvl>
    <w:lvl w:ilvl="8" w:tplc="10808482">
      <w:start w:val="1"/>
      <w:numFmt w:val="bullet"/>
      <w:lvlText w:val=""/>
      <w:lvlJc w:val="left"/>
      <w:pPr>
        <w:tabs>
          <w:tab w:val="num" w:pos="6480"/>
        </w:tabs>
        <w:ind w:left="6480" w:hanging="360"/>
      </w:pPr>
      <w:rPr>
        <w:rFonts w:ascii="Wingdings" w:hAnsi="Wingdings"/>
      </w:rPr>
    </w:lvl>
  </w:abstractNum>
  <w:abstractNum w:abstractNumId="49">
    <w:nsid w:val="00000032"/>
    <w:multiLevelType w:val="hybridMultilevel"/>
    <w:tmpl w:val="00000032"/>
    <w:lvl w:ilvl="0" w:tplc="6A968E1C">
      <w:start w:val="1"/>
      <w:numFmt w:val="bullet"/>
      <w:lvlText w:val=""/>
      <w:lvlJc w:val="left"/>
      <w:pPr>
        <w:tabs>
          <w:tab w:val="num" w:pos="720"/>
        </w:tabs>
        <w:ind w:left="720" w:hanging="360"/>
      </w:pPr>
      <w:rPr>
        <w:rFonts w:ascii="Symbol" w:hAnsi="Symbol"/>
      </w:rPr>
    </w:lvl>
    <w:lvl w:ilvl="1" w:tplc="3F10A310">
      <w:start w:val="1"/>
      <w:numFmt w:val="bullet"/>
      <w:lvlText w:val="o"/>
      <w:lvlJc w:val="left"/>
      <w:pPr>
        <w:tabs>
          <w:tab w:val="num" w:pos="1440"/>
        </w:tabs>
        <w:ind w:left="1440" w:hanging="360"/>
      </w:pPr>
      <w:rPr>
        <w:rFonts w:ascii="Courier New" w:hAnsi="Courier New"/>
      </w:rPr>
    </w:lvl>
    <w:lvl w:ilvl="2" w:tplc="15B29B2E">
      <w:start w:val="1"/>
      <w:numFmt w:val="bullet"/>
      <w:lvlText w:val=""/>
      <w:lvlJc w:val="left"/>
      <w:pPr>
        <w:tabs>
          <w:tab w:val="num" w:pos="2160"/>
        </w:tabs>
        <w:ind w:left="2160" w:hanging="360"/>
      </w:pPr>
      <w:rPr>
        <w:rFonts w:ascii="Wingdings" w:hAnsi="Wingdings"/>
      </w:rPr>
    </w:lvl>
    <w:lvl w:ilvl="3" w:tplc="A580CF5A">
      <w:start w:val="1"/>
      <w:numFmt w:val="bullet"/>
      <w:lvlText w:val=""/>
      <w:lvlJc w:val="left"/>
      <w:pPr>
        <w:tabs>
          <w:tab w:val="num" w:pos="2880"/>
        </w:tabs>
        <w:ind w:left="2880" w:hanging="360"/>
      </w:pPr>
      <w:rPr>
        <w:rFonts w:ascii="Symbol" w:hAnsi="Symbol"/>
      </w:rPr>
    </w:lvl>
    <w:lvl w:ilvl="4" w:tplc="5A62E0E6">
      <w:start w:val="1"/>
      <w:numFmt w:val="bullet"/>
      <w:lvlText w:val="o"/>
      <w:lvlJc w:val="left"/>
      <w:pPr>
        <w:tabs>
          <w:tab w:val="num" w:pos="3600"/>
        </w:tabs>
        <w:ind w:left="3600" w:hanging="360"/>
      </w:pPr>
      <w:rPr>
        <w:rFonts w:ascii="Courier New" w:hAnsi="Courier New"/>
      </w:rPr>
    </w:lvl>
    <w:lvl w:ilvl="5" w:tplc="55A04C32">
      <w:start w:val="1"/>
      <w:numFmt w:val="bullet"/>
      <w:lvlText w:val=""/>
      <w:lvlJc w:val="left"/>
      <w:pPr>
        <w:tabs>
          <w:tab w:val="num" w:pos="4320"/>
        </w:tabs>
        <w:ind w:left="4320" w:hanging="360"/>
      </w:pPr>
      <w:rPr>
        <w:rFonts w:ascii="Wingdings" w:hAnsi="Wingdings"/>
      </w:rPr>
    </w:lvl>
    <w:lvl w:ilvl="6" w:tplc="A9D848FA">
      <w:start w:val="1"/>
      <w:numFmt w:val="bullet"/>
      <w:lvlText w:val=""/>
      <w:lvlJc w:val="left"/>
      <w:pPr>
        <w:tabs>
          <w:tab w:val="num" w:pos="5040"/>
        </w:tabs>
        <w:ind w:left="5040" w:hanging="360"/>
      </w:pPr>
      <w:rPr>
        <w:rFonts w:ascii="Symbol" w:hAnsi="Symbol"/>
      </w:rPr>
    </w:lvl>
    <w:lvl w:ilvl="7" w:tplc="F69C81D2">
      <w:start w:val="1"/>
      <w:numFmt w:val="bullet"/>
      <w:lvlText w:val="o"/>
      <w:lvlJc w:val="left"/>
      <w:pPr>
        <w:tabs>
          <w:tab w:val="num" w:pos="5760"/>
        </w:tabs>
        <w:ind w:left="5760" w:hanging="360"/>
      </w:pPr>
      <w:rPr>
        <w:rFonts w:ascii="Courier New" w:hAnsi="Courier New"/>
      </w:rPr>
    </w:lvl>
    <w:lvl w:ilvl="8" w:tplc="B75A8E0C">
      <w:start w:val="1"/>
      <w:numFmt w:val="bullet"/>
      <w:lvlText w:val=""/>
      <w:lvlJc w:val="left"/>
      <w:pPr>
        <w:tabs>
          <w:tab w:val="num" w:pos="6480"/>
        </w:tabs>
        <w:ind w:left="6480" w:hanging="360"/>
      </w:pPr>
      <w:rPr>
        <w:rFonts w:ascii="Wingdings" w:hAnsi="Wingdings"/>
      </w:rPr>
    </w:lvl>
  </w:abstractNum>
  <w:abstractNum w:abstractNumId="50">
    <w:nsid w:val="00000033"/>
    <w:multiLevelType w:val="hybridMultilevel"/>
    <w:tmpl w:val="00000033"/>
    <w:lvl w:ilvl="0" w:tplc="88941386">
      <w:start w:val="1"/>
      <w:numFmt w:val="bullet"/>
      <w:lvlText w:val=""/>
      <w:lvlJc w:val="left"/>
      <w:pPr>
        <w:tabs>
          <w:tab w:val="num" w:pos="720"/>
        </w:tabs>
        <w:ind w:left="720" w:hanging="360"/>
      </w:pPr>
      <w:rPr>
        <w:rFonts w:ascii="Symbol" w:hAnsi="Symbol"/>
      </w:rPr>
    </w:lvl>
    <w:lvl w:ilvl="1" w:tplc="6AAA754E">
      <w:start w:val="1"/>
      <w:numFmt w:val="bullet"/>
      <w:lvlText w:val="o"/>
      <w:lvlJc w:val="left"/>
      <w:pPr>
        <w:tabs>
          <w:tab w:val="num" w:pos="1440"/>
        </w:tabs>
        <w:ind w:left="1440" w:hanging="360"/>
      </w:pPr>
      <w:rPr>
        <w:rFonts w:ascii="Courier New" w:hAnsi="Courier New"/>
      </w:rPr>
    </w:lvl>
    <w:lvl w:ilvl="2" w:tplc="97483304">
      <w:start w:val="1"/>
      <w:numFmt w:val="bullet"/>
      <w:lvlText w:val=""/>
      <w:lvlJc w:val="left"/>
      <w:pPr>
        <w:tabs>
          <w:tab w:val="num" w:pos="2160"/>
        </w:tabs>
        <w:ind w:left="2160" w:hanging="360"/>
      </w:pPr>
      <w:rPr>
        <w:rFonts w:ascii="Wingdings" w:hAnsi="Wingdings"/>
      </w:rPr>
    </w:lvl>
    <w:lvl w:ilvl="3" w:tplc="9B161198">
      <w:start w:val="1"/>
      <w:numFmt w:val="bullet"/>
      <w:lvlText w:val=""/>
      <w:lvlJc w:val="left"/>
      <w:pPr>
        <w:tabs>
          <w:tab w:val="num" w:pos="2880"/>
        </w:tabs>
        <w:ind w:left="2880" w:hanging="360"/>
      </w:pPr>
      <w:rPr>
        <w:rFonts w:ascii="Symbol" w:hAnsi="Symbol"/>
      </w:rPr>
    </w:lvl>
    <w:lvl w:ilvl="4" w:tplc="6264255A">
      <w:start w:val="1"/>
      <w:numFmt w:val="bullet"/>
      <w:lvlText w:val="o"/>
      <w:lvlJc w:val="left"/>
      <w:pPr>
        <w:tabs>
          <w:tab w:val="num" w:pos="3600"/>
        </w:tabs>
        <w:ind w:left="3600" w:hanging="360"/>
      </w:pPr>
      <w:rPr>
        <w:rFonts w:ascii="Courier New" w:hAnsi="Courier New"/>
      </w:rPr>
    </w:lvl>
    <w:lvl w:ilvl="5" w:tplc="6862072C">
      <w:start w:val="1"/>
      <w:numFmt w:val="bullet"/>
      <w:lvlText w:val=""/>
      <w:lvlJc w:val="left"/>
      <w:pPr>
        <w:tabs>
          <w:tab w:val="num" w:pos="4320"/>
        </w:tabs>
        <w:ind w:left="4320" w:hanging="360"/>
      </w:pPr>
      <w:rPr>
        <w:rFonts w:ascii="Wingdings" w:hAnsi="Wingdings"/>
      </w:rPr>
    </w:lvl>
    <w:lvl w:ilvl="6" w:tplc="86247932">
      <w:start w:val="1"/>
      <w:numFmt w:val="bullet"/>
      <w:lvlText w:val=""/>
      <w:lvlJc w:val="left"/>
      <w:pPr>
        <w:tabs>
          <w:tab w:val="num" w:pos="5040"/>
        </w:tabs>
        <w:ind w:left="5040" w:hanging="360"/>
      </w:pPr>
      <w:rPr>
        <w:rFonts w:ascii="Symbol" w:hAnsi="Symbol"/>
      </w:rPr>
    </w:lvl>
    <w:lvl w:ilvl="7" w:tplc="F37EECDA">
      <w:start w:val="1"/>
      <w:numFmt w:val="bullet"/>
      <w:lvlText w:val="o"/>
      <w:lvlJc w:val="left"/>
      <w:pPr>
        <w:tabs>
          <w:tab w:val="num" w:pos="5760"/>
        </w:tabs>
        <w:ind w:left="5760" w:hanging="360"/>
      </w:pPr>
      <w:rPr>
        <w:rFonts w:ascii="Courier New" w:hAnsi="Courier New"/>
      </w:rPr>
    </w:lvl>
    <w:lvl w:ilvl="8" w:tplc="22964260">
      <w:start w:val="1"/>
      <w:numFmt w:val="bullet"/>
      <w:lvlText w:val=""/>
      <w:lvlJc w:val="left"/>
      <w:pPr>
        <w:tabs>
          <w:tab w:val="num" w:pos="6480"/>
        </w:tabs>
        <w:ind w:left="6480" w:hanging="360"/>
      </w:pPr>
      <w:rPr>
        <w:rFonts w:ascii="Wingdings" w:hAnsi="Wingdings"/>
      </w:rPr>
    </w:lvl>
  </w:abstractNum>
  <w:abstractNum w:abstractNumId="51">
    <w:nsid w:val="00000034"/>
    <w:multiLevelType w:val="hybridMultilevel"/>
    <w:tmpl w:val="00000034"/>
    <w:lvl w:ilvl="0" w:tplc="3C34F08A">
      <w:start w:val="1"/>
      <w:numFmt w:val="bullet"/>
      <w:lvlText w:val=""/>
      <w:lvlJc w:val="left"/>
      <w:pPr>
        <w:tabs>
          <w:tab w:val="num" w:pos="720"/>
        </w:tabs>
        <w:ind w:left="720" w:hanging="360"/>
      </w:pPr>
      <w:rPr>
        <w:rFonts w:ascii="Symbol" w:hAnsi="Symbol"/>
      </w:rPr>
    </w:lvl>
    <w:lvl w:ilvl="1" w:tplc="78024810">
      <w:start w:val="1"/>
      <w:numFmt w:val="bullet"/>
      <w:lvlText w:val="o"/>
      <w:lvlJc w:val="left"/>
      <w:pPr>
        <w:tabs>
          <w:tab w:val="num" w:pos="1440"/>
        </w:tabs>
        <w:ind w:left="1440" w:hanging="360"/>
      </w:pPr>
      <w:rPr>
        <w:rFonts w:ascii="Courier New" w:hAnsi="Courier New"/>
      </w:rPr>
    </w:lvl>
    <w:lvl w:ilvl="2" w:tplc="134A4C1A">
      <w:start w:val="1"/>
      <w:numFmt w:val="bullet"/>
      <w:lvlText w:val=""/>
      <w:lvlJc w:val="left"/>
      <w:pPr>
        <w:tabs>
          <w:tab w:val="num" w:pos="2160"/>
        </w:tabs>
        <w:ind w:left="2160" w:hanging="360"/>
      </w:pPr>
      <w:rPr>
        <w:rFonts w:ascii="Wingdings" w:hAnsi="Wingdings"/>
      </w:rPr>
    </w:lvl>
    <w:lvl w:ilvl="3" w:tplc="E4424ADC">
      <w:start w:val="1"/>
      <w:numFmt w:val="bullet"/>
      <w:lvlText w:val=""/>
      <w:lvlJc w:val="left"/>
      <w:pPr>
        <w:tabs>
          <w:tab w:val="num" w:pos="2880"/>
        </w:tabs>
        <w:ind w:left="2880" w:hanging="360"/>
      </w:pPr>
      <w:rPr>
        <w:rFonts w:ascii="Symbol" w:hAnsi="Symbol"/>
      </w:rPr>
    </w:lvl>
    <w:lvl w:ilvl="4" w:tplc="5F00D904">
      <w:start w:val="1"/>
      <w:numFmt w:val="bullet"/>
      <w:lvlText w:val="o"/>
      <w:lvlJc w:val="left"/>
      <w:pPr>
        <w:tabs>
          <w:tab w:val="num" w:pos="3600"/>
        </w:tabs>
        <w:ind w:left="3600" w:hanging="360"/>
      </w:pPr>
      <w:rPr>
        <w:rFonts w:ascii="Courier New" w:hAnsi="Courier New"/>
      </w:rPr>
    </w:lvl>
    <w:lvl w:ilvl="5" w:tplc="2F46E73C">
      <w:start w:val="1"/>
      <w:numFmt w:val="bullet"/>
      <w:lvlText w:val=""/>
      <w:lvlJc w:val="left"/>
      <w:pPr>
        <w:tabs>
          <w:tab w:val="num" w:pos="4320"/>
        </w:tabs>
        <w:ind w:left="4320" w:hanging="360"/>
      </w:pPr>
      <w:rPr>
        <w:rFonts w:ascii="Wingdings" w:hAnsi="Wingdings"/>
      </w:rPr>
    </w:lvl>
    <w:lvl w:ilvl="6" w:tplc="AD2AD8A2">
      <w:start w:val="1"/>
      <w:numFmt w:val="bullet"/>
      <w:lvlText w:val=""/>
      <w:lvlJc w:val="left"/>
      <w:pPr>
        <w:tabs>
          <w:tab w:val="num" w:pos="5040"/>
        </w:tabs>
        <w:ind w:left="5040" w:hanging="360"/>
      </w:pPr>
      <w:rPr>
        <w:rFonts w:ascii="Symbol" w:hAnsi="Symbol"/>
      </w:rPr>
    </w:lvl>
    <w:lvl w:ilvl="7" w:tplc="5692ADB6">
      <w:start w:val="1"/>
      <w:numFmt w:val="bullet"/>
      <w:lvlText w:val="o"/>
      <w:lvlJc w:val="left"/>
      <w:pPr>
        <w:tabs>
          <w:tab w:val="num" w:pos="5760"/>
        </w:tabs>
        <w:ind w:left="5760" w:hanging="360"/>
      </w:pPr>
      <w:rPr>
        <w:rFonts w:ascii="Courier New" w:hAnsi="Courier New"/>
      </w:rPr>
    </w:lvl>
    <w:lvl w:ilvl="8" w:tplc="9CE8EAC0">
      <w:start w:val="1"/>
      <w:numFmt w:val="bullet"/>
      <w:lvlText w:val=""/>
      <w:lvlJc w:val="left"/>
      <w:pPr>
        <w:tabs>
          <w:tab w:val="num" w:pos="6480"/>
        </w:tabs>
        <w:ind w:left="6480" w:hanging="360"/>
      </w:pPr>
      <w:rPr>
        <w:rFonts w:ascii="Wingdings" w:hAnsi="Wingdings"/>
      </w:rPr>
    </w:lvl>
  </w:abstractNum>
  <w:abstractNum w:abstractNumId="52">
    <w:nsid w:val="00000035"/>
    <w:multiLevelType w:val="hybridMultilevel"/>
    <w:tmpl w:val="00000035"/>
    <w:lvl w:ilvl="0" w:tplc="BB2C3A74">
      <w:start w:val="1"/>
      <w:numFmt w:val="bullet"/>
      <w:lvlText w:val=""/>
      <w:lvlJc w:val="left"/>
      <w:pPr>
        <w:tabs>
          <w:tab w:val="num" w:pos="720"/>
        </w:tabs>
        <w:ind w:left="720" w:hanging="360"/>
      </w:pPr>
      <w:rPr>
        <w:rFonts w:ascii="Symbol" w:hAnsi="Symbol"/>
      </w:rPr>
    </w:lvl>
    <w:lvl w:ilvl="1" w:tplc="C1E05A2E">
      <w:start w:val="1"/>
      <w:numFmt w:val="bullet"/>
      <w:lvlText w:val="o"/>
      <w:lvlJc w:val="left"/>
      <w:pPr>
        <w:tabs>
          <w:tab w:val="num" w:pos="1440"/>
        </w:tabs>
        <w:ind w:left="1440" w:hanging="360"/>
      </w:pPr>
      <w:rPr>
        <w:rFonts w:ascii="Courier New" w:hAnsi="Courier New"/>
      </w:rPr>
    </w:lvl>
    <w:lvl w:ilvl="2" w:tplc="1604E9FC">
      <w:start w:val="1"/>
      <w:numFmt w:val="bullet"/>
      <w:lvlText w:val=""/>
      <w:lvlJc w:val="left"/>
      <w:pPr>
        <w:tabs>
          <w:tab w:val="num" w:pos="2160"/>
        </w:tabs>
        <w:ind w:left="2160" w:hanging="360"/>
      </w:pPr>
      <w:rPr>
        <w:rFonts w:ascii="Wingdings" w:hAnsi="Wingdings"/>
      </w:rPr>
    </w:lvl>
    <w:lvl w:ilvl="3" w:tplc="003EA88C">
      <w:start w:val="1"/>
      <w:numFmt w:val="bullet"/>
      <w:lvlText w:val=""/>
      <w:lvlJc w:val="left"/>
      <w:pPr>
        <w:tabs>
          <w:tab w:val="num" w:pos="2880"/>
        </w:tabs>
        <w:ind w:left="2880" w:hanging="360"/>
      </w:pPr>
      <w:rPr>
        <w:rFonts w:ascii="Symbol" w:hAnsi="Symbol"/>
      </w:rPr>
    </w:lvl>
    <w:lvl w:ilvl="4" w:tplc="958A60D8">
      <w:start w:val="1"/>
      <w:numFmt w:val="bullet"/>
      <w:lvlText w:val="o"/>
      <w:lvlJc w:val="left"/>
      <w:pPr>
        <w:tabs>
          <w:tab w:val="num" w:pos="3600"/>
        </w:tabs>
        <w:ind w:left="3600" w:hanging="360"/>
      </w:pPr>
      <w:rPr>
        <w:rFonts w:ascii="Courier New" w:hAnsi="Courier New"/>
      </w:rPr>
    </w:lvl>
    <w:lvl w:ilvl="5" w:tplc="A96662FE">
      <w:start w:val="1"/>
      <w:numFmt w:val="bullet"/>
      <w:lvlText w:val=""/>
      <w:lvlJc w:val="left"/>
      <w:pPr>
        <w:tabs>
          <w:tab w:val="num" w:pos="4320"/>
        </w:tabs>
        <w:ind w:left="4320" w:hanging="360"/>
      </w:pPr>
      <w:rPr>
        <w:rFonts w:ascii="Wingdings" w:hAnsi="Wingdings"/>
      </w:rPr>
    </w:lvl>
    <w:lvl w:ilvl="6" w:tplc="033A14CA">
      <w:start w:val="1"/>
      <w:numFmt w:val="bullet"/>
      <w:lvlText w:val=""/>
      <w:lvlJc w:val="left"/>
      <w:pPr>
        <w:tabs>
          <w:tab w:val="num" w:pos="5040"/>
        </w:tabs>
        <w:ind w:left="5040" w:hanging="360"/>
      </w:pPr>
      <w:rPr>
        <w:rFonts w:ascii="Symbol" w:hAnsi="Symbol"/>
      </w:rPr>
    </w:lvl>
    <w:lvl w:ilvl="7" w:tplc="111A83A4">
      <w:start w:val="1"/>
      <w:numFmt w:val="bullet"/>
      <w:lvlText w:val="o"/>
      <w:lvlJc w:val="left"/>
      <w:pPr>
        <w:tabs>
          <w:tab w:val="num" w:pos="5760"/>
        </w:tabs>
        <w:ind w:left="5760" w:hanging="360"/>
      </w:pPr>
      <w:rPr>
        <w:rFonts w:ascii="Courier New" w:hAnsi="Courier New"/>
      </w:rPr>
    </w:lvl>
    <w:lvl w:ilvl="8" w:tplc="BF1041EE">
      <w:start w:val="1"/>
      <w:numFmt w:val="bullet"/>
      <w:lvlText w:val=""/>
      <w:lvlJc w:val="left"/>
      <w:pPr>
        <w:tabs>
          <w:tab w:val="num" w:pos="6480"/>
        </w:tabs>
        <w:ind w:left="6480" w:hanging="360"/>
      </w:pPr>
      <w:rPr>
        <w:rFonts w:ascii="Wingdings" w:hAnsi="Wingdings"/>
      </w:rPr>
    </w:lvl>
  </w:abstractNum>
  <w:abstractNum w:abstractNumId="53">
    <w:nsid w:val="00000036"/>
    <w:multiLevelType w:val="hybridMultilevel"/>
    <w:tmpl w:val="00000036"/>
    <w:lvl w:ilvl="0" w:tplc="9F201426">
      <w:start w:val="1"/>
      <w:numFmt w:val="bullet"/>
      <w:lvlText w:val=""/>
      <w:lvlJc w:val="left"/>
      <w:pPr>
        <w:tabs>
          <w:tab w:val="num" w:pos="720"/>
        </w:tabs>
        <w:ind w:left="720" w:hanging="360"/>
      </w:pPr>
      <w:rPr>
        <w:rFonts w:ascii="Symbol" w:hAnsi="Symbol"/>
      </w:rPr>
    </w:lvl>
    <w:lvl w:ilvl="1" w:tplc="75CC77CA">
      <w:start w:val="1"/>
      <w:numFmt w:val="bullet"/>
      <w:lvlText w:val="o"/>
      <w:lvlJc w:val="left"/>
      <w:pPr>
        <w:tabs>
          <w:tab w:val="num" w:pos="1440"/>
        </w:tabs>
        <w:ind w:left="1440" w:hanging="360"/>
      </w:pPr>
      <w:rPr>
        <w:rFonts w:ascii="Courier New" w:hAnsi="Courier New"/>
      </w:rPr>
    </w:lvl>
    <w:lvl w:ilvl="2" w:tplc="1E26091E">
      <w:start w:val="1"/>
      <w:numFmt w:val="bullet"/>
      <w:lvlText w:val=""/>
      <w:lvlJc w:val="left"/>
      <w:pPr>
        <w:tabs>
          <w:tab w:val="num" w:pos="2160"/>
        </w:tabs>
        <w:ind w:left="2160" w:hanging="360"/>
      </w:pPr>
      <w:rPr>
        <w:rFonts w:ascii="Wingdings" w:hAnsi="Wingdings"/>
      </w:rPr>
    </w:lvl>
    <w:lvl w:ilvl="3" w:tplc="FDC0719E">
      <w:start w:val="1"/>
      <w:numFmt w:val="bullet"/>
      <w:lvlText w:val=""/>
      <w:lvlJc w:val="left"/>
      <w:pPr>
        <w:tabs>
          <w:tab w:val="num" w:pos="2880"/>
        </w:tabs>
        <w:ind w:left="2880" w:hanging="360"/>
      </w:pPr>
      <w:rPr>
        <w:rFonts w:ascii="Symbol" w:hAnsi="Symbol"/>
      </w:rPr>
    </w:lvl>
    <w:lvl w:ilvl="4" w:tplc="279E4922">
      <w:start w:val="1"/>
      <w:numFmt w:val="bullet"/>
      <w:lvlText w:val="o"/>
      <w:lvlJc w:val="left"/>
      <w:pPr>
        <w:tabs>
          <w:tab w:val="num" w:pos="3600"/>
        </w:tabs>
        <w:ind w:left="3600" w:hanging="360"/>
      </w:pPr>
      <w:rPr>
        <w:rFonts w:ascii="Courier New" w:hAnsi="Courier New"/>
      </w:rPr>
    </w:lvl>
    <w:lvl w:ilvl="5" w:tplc="1842FFBA">
      <w:start w:val="1"/>
      <w:numFmt w:val="bullet"/>
      <w:lvlText w:val=""/>
      <w:lvlJc w:val="left"/>
      <w:pPr>
        <w:tabs>
          <w:tab w:val="num" w:pos="4320"/>
        </w:tabs>
        <w:ind w:left="4320" w:hanging="360"/>
      </w:pPr>
      <w:rPr>
        <w:rFonts w:ascii="Wingdings" w:hAnsi="Wingdings"/>
      </w:rPr>
    </w:lvl>
    <w:lvl w:ilvl="6" w:tplc="51BAD388">
      <w:start w:val="1"/>
      <w:numFmt w:val="bullet"/>
      <w:lvlText w:val=""/>
      <w:lvlJc w:val="left"/>
      <w:pPr>
        <w:tabs>
          <w:tab w:val="num" w:pos="5040"/>
        </w:tabs>
        <w:ind w:left="5040" w:hanging="360"/>
      </w:pPr>
      <w:rPr>
        <w:rFonts w:ascii="Symbol" w:hAnsi="Symbol"/>
      </w:rPr>
    </w:lvl>
    <w:lvl w:ilvl="7" w:tplc="CA1E5DA2">
      <w:start w:val="1"/>
      <w:numFmt w:val="bullet"/>
      <w:lvlText w:val="o"/>
      <w:lvlJc w:val="left"/>
      <w:pPr>
        <w:tabs>
          <w:tab w:val="num" w:pos="5760"/>
        </w:tabs>
        <w:ind w:left="5760" w:hanging="360"/>
      </w:pPr>
      <w:rPr>
        <w:rFonts w:ascii="Courier New" w:hAnsi="Courier New"/>
      </w:rPr>
    </w:lvl>
    <w:lvl w:ilvl="8" w:tplc="74F2F104">
      <w:start w:val="1"/>
      <w:numFmt w:val="bullet"/>
      <w:lvlText w:val=""/>
      <w:lvlJc w:val="left"/>
      <w:pPr>
        <w:tabs>
          <w:tab w:val="num" w:pos="6480"/>
        </w:tabs>
        <w:ind w:left="6480" w:hanging="360"/>
      </w:pPr>
      <w:rPr>
        <w:rFonts w:ascii="Wingdings" w:hAnsi="Wingdings"/>
      </w:rPr>
    </w:lvl>
  </w:abstractNum>
  <w:abstractNum w:abstractNumId="54">
    <w:nsid w:val="00000037"/>
    <w:multiLevelType w:val="hybridMultilevel"/>
    <w:tmpl w:val="00000037"/>
    <w:lvl w:ilvl="0" w:tplc="8AE2A17E">
      <w:start w:val="1"/>
      <w:numFmt w:val="bullet"/>
      <w:lvlText w:val=""/>
      <w:lvlJc w:val="left"/>
      <w:pPr>
        <w:tabs>
          <w:tab w:val="num" w:pos="720"/>
        </w:tabs>
        <w:ind w:left="720" w:hanging="360"/>
      </w:pPr>
      <w:rPr>
        <w:rFonts w:ascii="Symbol" w:hAnsi="Symbol"/>
      </w:rPr>
    </w:lvl>
    <w:lvl w:ilvl="1" w:tplc="D7E64630">
      <w:start w:val="1"/>
      <w:numFmt w:val="bullet"/>
      <w:lvlText w:val="o"/>
      <w:lvlJc w:val="left"/>
      <w:pPr>
        <w:tabs>
          <w:tab w:val="num" w:pos="1440"/>
        </w:tabs>
        <w:ind w:left="1440" w:hanging="360"/>
      </w:pPr>
      <w:rPr>
        <w:rFonts w:ascii="Courier New" w:hAnsi="Courier New"/>
      </w:rPr>
    </w:lvl>
    <w:lvl w:ilvl="2" w:tplc="3386FE56">
      <w:start w:val="1"/>
      <w:numFmt w:val="bullet"/>
      <w:lvlText w:val=""/>
      <w:lvlJc w:val="left"/>
      <w:pPr>
        <w:tabs>
          <w:tab w:val="num" w:pos="2160"/>
        </w:tabs>
        <w:ind w:left="2160" w:hanging="360"/>
      </w:pPr>
      <w:rPr>
        <w:rFonts w:ascii="Wingdings" w:hAnsi="Wingdings"/>
      </w:rPr>
    </w:lvl>
    <w:lvl w:ilvl="3" w:tplc="C9BCB396">
      <w:start w:val="1"/>
      <w:numFmt w:val="bullet"/>
      <w:lvlText w:val=""/>
      <w:lvlJc w:val="left"/>
      <w:pPr>
        <w:tabs>
          <w:tab w:val="num" w:pos="2880"/>
        </w:tabs>
        <w:ind w:left="2880" w:hanging="360"/>
      </w:pPr>
      <w:rPr>
        <w:rFonts w:ascii="Symbol" w:hAnsi="Symbol"/>
      </w:rPr>
    </w:lvl>
    <w:lvl w:ilvl="4" w:tplc="2E1EA79E">
      <w:start w:val="1"/>
      <w:numFmt w:val="bullet"/>
      <w:lvlText w:val="o"/>
      <w:lvlJc w:val="left"/>
      <w:pPr>
        <w:tabs>
          <w:tab w:val="num" w:pos="3600"/>
        </w:tabs>
        <w:ind w:left="3600" w:hanging="360"/>
      </w:pPr>
      <w:rPr>
        <w:rFonts w:ascii="Courier New" w:hAnsi="Courier New"/>
      </w:rPr>
    </w:lvl>
    <w:lvl w:ilvl="5" w:tplc="055AA5AA">
      <w:start w:val="1"/>
      <w:numFmt w:val="bullet"/>
      <w:lvlText w:val=""/>
      <w:lvlJc w:val="left"/>
      <w:pPr>
        <w:tabs>
          <w:tab w:val="num" w:pos="4320"/>
        </w:tabs>
        <w:ind w:left="4320" w:hanging="360"/>
      </w:pPr>
      <w:rPr>
        <w:rFonts w:ascii="Wingdings" w:hAnsi="Wingdings"/>
      </w:rPr>
    </w:lvl>
    <w:lvl w:ilvl="6" w:tplc="0CF8CEB2">
      <w:start w:val="1"/>
      <w:numFmt w:val="bullet"/>
      <w:lvlText w:val=""/>
      <w:lvlJc w:val="left"/>
      <w:pPr>
        <w:tabs>
          <w:tab w:val="num" w:pos="5040"/>
        </w:tabs>
        <w:ind w:left="5040" w:hanging="360"/>
      </w:pPr>
      <w:rPr>
        <w:rFonts w:ascii="Symbol" w:hAnsi="Symbol"/>
      </w:rPr>
    </w:lvl>
    <w:lvl w:ilvl="7" w:tplc="F912DB04">
      <w:start w:val="1"/>
      <w:numFmt w:val="bullet"/>
      <w:lvlText w:val="o"/>
      <w:lvlJc w:val="left"/>
      <w:pPr>
        <w:tabs>
          <w:tab w:val="num" w:pos="5760"/>
        </w:tabs>
        <w:ind w:left="5760" w:hanging="360"/>
      </w:pPr>
      <w:rPr>
        <w:rFonts w:ascii="Courier New" w:hAnsi="Courier New"/>
      </w:rPr>
    </w:lvl>
    <w:lvl w:ilvl="8" w:tplc="A1AEFC64">
      <w:start w:val="1"/>
      <w:numFmt w:val="bullet"/>
      <w:lvlText w:val=""/>
      <w:lvlJc w:val="left"/>
      <w:pPr>
        <w:tabs>
          <w:tab w:val="num" w:pos="6480"/>
        </w:tabs>
        <w:ind w:left="6480" w:hanging="360"/>
      </w:pPr>
      <w:rPr>
        <w:rFonts w:ascii="Wingdings" w:hAnsi="Wingdings"/>
      </w:rPr>
    </w:lvl>
  </w:abstractNum>
  <w:abstractNum w:abstractNumId="55">
    <w:nsid w:val="00000038"/>
    <w:multiLevelType w:val="hybridMultilevel"/>
    <w:tmpl w:val="00000038"/>
    <w:lvl w:ilvl="0" w:tplc="B6F0C692">
      <w:start w:val="1"/>
      <w:numFmt w:val="bullet"/>
      <w:lvlText w:val=""/>
      <w:lvlJc w:val="left"/>
      <w:pPr>
        <w:tabs>
          <w:tab w:val="num" w:pos="720"/>
        </w:tabs>
        <w:ind w:left="720" w:hanging="360"/>
      </w:pPr>
      <w:rPr>
        <w:rFonts w:ascii="Symbol" w:hAnsi="Symbol"/>
      </w:rPr>
    </w:lvl>
    <w:lvl w:ilvl="1" w:tplc="46B05EBA">
      <w:start w:val="1"/>
      <w:numFmt w:val="bullet"/>
      <w:lvlText w:val="o"/>
      <w:lvlJc w:val="left"/>
      <w:pPr>
        <w:tabs>
          <w:tab w:val="num" w:pos="1440"/>
        </w:tabs>
        <w:ind w:left="1440" w:hanging="360"/>
      </w:pPr>
      <w:rPr>
        <w:rFonts w:ascii="Courier New" w:hAnsi="Courier New"/>
      </w:rPr>
    </w:lvl>
    <w:lvl w:ilvl="2" w:tplc="A3020186">
      <w:start w:val="1"/>
      <w:numFmt w:val="bullet"/>
      <w:lvlText w:val=""/>
      <w:lvlJc w:val="left"/>
      <w:pPr>
        <w:tabs>
          <w:tab w:val="num" w:pos="2160"/>
        </w:tabs>
        <w:ind w:left="2160" w:hanging="360"/>
      </w:pPr>
      <w:rPr>
        <w:rFonts w:ascii="Wingdings" w:hAnsi="Wingdings"/>
      </w:rPr>
    </w:lvl>
    <w:lvl w:ilvl="3" w:tplc="EBAA7878">
      <w:start w:val="1"/>
      <w:numFmt w:val="bullet"/>
      <w:lvlText w:val=""/>
      <w:lvlJc w:val="left"/>
      <w:pPr>
        <w:tabs>
          <w:tab w:val="num" w:pos="2880"/>
        </w:tabs>
        <w:ind w:left="2880" w:hanging="360"/>
      </w:pPr>
      <w:rPr>
        <w:rFonts w:ascii="Symbol" w:hAnsi="Symbol"/>
      </w:rPr>
    </w:lvl>
    <w:lvl w:ilvl="4" w:tplc="38127414">
      <w:start w:val="1"/>
      <w:numFmt w:val="bullet"/>
      <w:lvlText w:val="o"/>
      <w:lvlJc w:val="left"/>
      <w:pPr>
        <w:tabs>
          <w:tab w:val="num" w:pos="3600"/>
        </w:tabs>
        <w:ind w:left="3600" w:hanging="360"/>
      </w:pPr>
      <w:rPr>
        <w:rFonts w:ascii="Courier New" w:hAnsi="Courier New"/>
      </w:rPr>
    </w:lvl>
    <w:lvl w:ilvl="5" w:tplc="C074DBDA">
      <w:start w:val="1"/>
      <w:numFmt w:val="bullet"/>
      <w:lvlText w:val=""/>
      <w:lvlJc w:val="left"/>
      <w:pPr>
        <w:tabs>
          <w:tab w:val="num" w:pos="4320"/>
        </w:tabs>
        <w:ind w:left="4320" w:hanging="360"/>
      </w:pPr>
      <w:rPr>
        <w:rFonts w:ascii="Wingdings" w:hAnsi="Wingdings"/>
      </w:rPr>
    </w:lvl>
    <w:lvl w:ilvl="6" w:tplc="EE68CAB8">
      <w:start w:val="1"/>
      <w:numFmt w:val="bullet"/>
      <w:lvlText w:val=""/>
      <w:lvlJc w:val="left"/>
      <w:pPr>
        <w:tabs>
          <w:tab w:val="num" w:pos="5040"/>
        </w:tabs>
        <w:ind w:left="5040" w:hanging="360"/>
      </w:pPr>
      <w:rPr>
        <w:rFonts w:ascii="Symbol" w:hAnsi="Symbol"/>
      </w:rPr>
    </w:lvl>
    <w:lvl w:ilvl="7" w:tplc="B29CB418">
      <w:start w:val="1"/>
      <w:numFmt w:val="bullet"/>
      <w:lvlText w:val="o"/>
      <w:lvlJc w:val="left"/>
      <w:pPr>
        <w:tabs>
          <w:tab w:val="num" w:pos="5760"/>
        </w:tabs>
        <w:ind w:left="5760" w:hanging="360"/>
      </w:pPr>
      <w:rPr>
        <w:rFonts w:ascii="Courier New" w:hAnsi="Courier New"/>
      </w:rPr>
    </w:lvl>
    <w:lvl w:ilvl="8" w:tplc="9B266E72">
      <w:start w:val="1"/>
      <w:numFmt w:val="bullet"/>
      <w:lvlText w:val=""/>
      <w:lvlJc w:val="left"/>
      <w:pPr>
        <w:tabs>
          <w:tab w:val="num" w:pos="6480"/>
        </w:tabs>
        <w:ind w:left="6480" w:hanging="360"/>
      </w:pPr>
      <w:rPr>
        <w:rFonts w:ascii="Wingdings" w:hAnsi="Wingdings"/>
      </w:rPr>
    </w:lvl>
  </w:abstractNum>
  <w:abstractNum w:abstractNumId="56">
    <w:nsid w:val="00000039"/>
    <w:multiLevelType w:val="hybridMultilevel"/>
    <w:tmpl w:val="00000039"/>
    <w:lvl w:ilvl="0" w:tplc="517ED8C2">
      <w:start w:val="1"/>
      <w:numFmt w:val="bullet"/>
      <w:lvlText w:val=""/>
      <w:lvlJc w:val="left"/>
      <w:pPr>
        <w:tabs>
          <w:tab w:val="num" w:pos="720"/>
        </w:tabs>
        <w:ind w:left="720" w:hanging="360"/>
      </w:pPr>
      <w:rPr>
        <w:rFonts w:ascii="Symbol" w:hAnsi="Symbol"/>
      </w:rPr>
    </w:lvl>
    <w:lvl w:ilvl="1" w:tplc="19F2C5EC">
      <w:start w:val="1"/>
      <w:numFmt w:val="bullet"/>
      <w:lvlText w:val="o"/>
      <w:lvlJc w:val="left"/>
      <w:pPr>
        <w:tabs>
          <w:tab w:val="num" w:pos="1440"/>
        </w:tabs>
        <w:ind w:left="1440" w:hanging="360"/>
      </w:pPr>
      <w:rPr>
        <w:rFonts w:ascii="Courier New" w:hAnsi="Courier New"/>
      </w:rPr>
    </w:lvl>
    <w:lvl w:ilvl="2" w:tplc="6F0E0D72">
      <w:start w:val="1"/>
      <w:numFmt w:val="bullet"/>
      <w:lvlText w:val=""/>
      <w:lvlJc w:val="left"/>
      <w:pPr>
        <w:tabs>
          <w:tab w:val="num" w:pos="2160"/>
        </w:tabs>
        <w:ind w:left="2160" w:hanging="360"/>
      </w:pPr>
      <w:rPr>
        <w:rFonts w:ascii="Wingdings" w:hAnsi="Wingdings"/>
      </w:rPr>
    </w:lvl>
    <w:lvl w:ilvl="3" w:tplc="340ADB40">
      <w:start w:val="1"/>
      <w:numFmt w:val="bullet"/>
      <w:lvlText w:val=""/>
      <w:lvlJc w:val="left"/>
      <w:pPr>
        <w:tabs>
          <w:tab w:val="num" w:pos="2880"/>
        </w:tabs>
        <w:ind w:left="2880" w:hanging="360"/>
      </w:pPr>
      <w:rPr>
        <w:rFonts w:ascii="Symbol" w:hAnsi="Symbol"/>
      </w:rPr>
    </w:lvl>
    <w:lvl w:ilvl="4" w:tplc="ABB6DECA">
      <w:start w:val="1"/>
      <w:numFmt w:val="bullet"/>
      <w:lvlText w:val="o"/>
      <w:lvlJc w:val="left"/>
      <w:pPr>
        <w:tabs>
          <w:tab w:val="num" w:pos="3600"/>
        </w:tabs>
        <w:ind w:left="3600" w:hanging="360"/>
      </w:pPr>
      <w:rPr>
        <w:rFonts w:ascii="Courier New" w:hAnsi="Courier New"/>
      </w:rPr>
    </w:lvl>
    <w:lvl w:ilvl="5" w:tplc="85C690DE">
      <w:start w:val="1"/>
      <w:numFmt w:val="bullet"/>
      <w:lvlText w:val=""/>
      <w:lvlJc w:val="left"/>
      <w:pPr>
        <w:tabs>
          <w:tab w:val="num" w:pos="4320"/>
        </w:tabs>
        <w:ind w:left="4320" w:hanging="360"/>
      </w:pPr>
      <w:rPr>
        <w:rFonts w:ascii="Wingdings" w:hAnsi="Wingdings"/>
      </w:rPr>
    </w:lvl>
    <w:lvl w:ilvl="6" w:tplc="3FCA88B2">
      <w:start w:val="1"/>
      <w:numFmt w:val="bullet"/>
      <w:lvlText w:val=""/>
      <w:lvlJc w:val="left"/>
      <w:pPr>
        <w:tabs>
          <w:tab w:val="num" w:pos="5040"/>
        </w:tabs>
        <w:ind w:left="5040" w:hanging="360"/>
      </w:pPr>
      <w:rPr>
        <w:rFonts w:ascii="Symbol" w:hAnsi="Symbol"/>
      </w:rPr>
    </w:lvl>
    <w:lvl w:ilvl="7" w:tplc="7CD0C882">
      <w:start w:val="1"/>
      <w:numFmt w:val="bullet"/>
      <w:lvlText w:val="o"/>
      <w:lvlJc w:val="left"/>
      <w:pPr>
        <w:tabs>
          <w:tab w:val="num" w:pos="5760"/>
        </w:tabs>
        <w:ind w:left="5760" w:hanging="360"/>
      </w:pPr>
      <w:rPr>
        <w:rFonts w:ascii="Courier New" w:hAnsi="Courier New"/>
      </w:rPr>
    </w:lvl>
    <w:lvl w:ilvl="8" w:tplc="DD221F90">
      <w:start w:val="1"/>
      <w:numFmt w:val="bullet"/>
      <w:lvlText w:val=""/>
      <w:lvlJc w:val="left"/>
      <w:pPr>
        <w:tabs>
          <w:tab w:val="num" w:pos="6480"/>
        </w:tabs>
        <w:ind w:left="6480" w:hanging="360"/>
      </w:pPr>
      <w:rPr>
        <w:rFonts w:ascii="Wingdings" w:hAnsi="Wingdings"/>
      </w:rPr>
    </w:lvl>
  </w:abstractNum>
  <w:abstractNum w:abstractNumId="57">
    <w:nsid w:val="0000003A"/>
    <w:multiLevelType w:val="hybridMultilevel"/>
    <w:tmpl w:val="0000003A"/>
    <w:lvl w:ilvl="0" w:tplc="925A1AF6">
      <w:start w:val="1"/>
      <w:numFmt w:val="bullet"/>
      <w:lvlText w:val=""/>
      <w:lvlJc w:val="left"/>
      <w:pPr>
        <w:tabs>
          <w:tab w:val="num" w:pos="720"/>
        </w:tabs>
        <w:ind w:left="720" w:hanging="360"/>
      </w:pPr>
      <w:rPr>
        <w:rFonts w:ascii="Symbol" w:hAnsi="Symbol"/>
      </w:rPr>
    </w:lvl>
    <w:lvl w:ilvl="1" w:tplc="DA1E2CF8">
      <w:start w:val="1"/>
      <w:numFmt w:val="bullet"/>
      <w:lvlText w:val="o"/>
      <w:lvlJc w:val="left"/>
      <w:pPr>
        <w:tabs>
          <w:tab w:val="num" w:pos="1440"/>
        </w:tabs>
        <w:ind w:left="1440" w:hanging="360"/>
      </w:pPr>
      <w:rPr>
        <w:rFonts w:ascii="Courier New" w:hAnsi="Courier New"/>
      </w:rPr>
    </w:lvl>
    <w:lvl w:ilvl="2" w:tplc="8C7E37F2">
      <w:start w:val="1"/>
      <w:numFmt w:val="bullet"/>
      <w:lvlText w:val=""/>
      <w:lvlJc w:val="left"/>
      <w:pPr>
        <w:tabs>
          <w:tab w:val="num" w:pos="2160"/>
        </w:tabs>
        <w:ind w:left="2160" w:hanging="360"/>
      </w:pPr>
      <w:rPr>
        <w:rFonts w:ascii="Wingdings" w:hAnsi="Wingdings"/>
      </w:rPr>
    </w:lvl>
    <w:lvl w:ilvl="3" w:tplc="99B8C2D2">
      <w:start w:val="1"/>
      <w:numFmt w:val="bullet"/>
      <w:lvlText w:val=""/>
      <w:lvlJc w:val="left"/>
      <w:pPr>
        <w:tabs>
          <w:tab w:val="num" w:pos="2880"/>
        </w:tabs>
        <w:ind w:left="2880" w:hanging="360"/>
      </w:pPr>
      <w:rPr>
        <w:rFonts w:ascii="Symbol" w:hAnsi="Symbol"/>
      </w:rPr>
    </w:lvl>
    <w:lvl w:ilvl="4" w:tplc="6AF2440E">
      <w:start w:val="1"/>
      <w:numFmt w:val="bullet"/>
      <w:lvlText w:val="o"/>
      <w:lvlJc w:val="left"/>
      <w:pPr>
        <w:tabs>
          <w:tab w:val="num" w:pos="3600"/>
        </w:tabs>
        <w:ind w:left="3600" w:hanging="360"/>
      </w:pPr>
      <w:rPr>
        <w:rFonts w:ascii="Courier New" w:hAnsi="Courier New"/>
      </w:rPr>
    </w:lvl>
    <w:lvl w:ilvl="5" w:tplc="622C9DA6">
      <w:start w:val="1"/>
      <w:numFmt w:val="bullet"/>
      <w:lvlText w:val=""/>
      <w:lvlJc w:val="left"/>
      <w:pPr>
        <w:tabs>
          <w:tab w:val="num" w:pos="4320"/>
        </w:tabs>
        <w:ind w:left="4320" w:hanging="360"/>
      </w:pPr>
      <w:rPr>
        <w:rFonts w:ascii="Wingdings" w:hAnsi="Wingdings"/>
      </w:rPr>
    </w:lvl>
    <w:lvl w:ilvl="6" w:tplc="9300E704">
      <w:start w:val="1"/>
      <w:numFmt w:val="bullet"/>
      <w:lvlText w:val=""/>
      <w:lvlJc w:val="left"/>
      <w:pPr>
        <w:tabs>
          <w:tab w:val="num" w:pos="5040"/>
        </w:tabs>
        <w:ind w:left="5040" w:hanging="360"/>
      </w:pPr>
      <w:rPr>
        <w:rFonts w:ascii="Symbol" w:hAnsi="Symbol"/>
      </w:rPr>
    </w:lvl>
    <w:lvl w:ilvl="7" w:tplc="3718E06A">
      <w:start w:val="1"/>
      <w:numFmt w:val="bullet"/>
      <w:lvlText w:val="o"/>
      <w:lvlJc w:val="left"/>
      <w:pPr>
        <w:tabs>
          <w:tab w:val="num" w:pos="5760"/>
        </w:tabs>
        <w:ind w:left="5760" w:hanging="360"/>
      </w:pPr>
      <w:rPr>
        <w:rFonts w:ascii="Courier New" w:hAnsi="Courier New"/>
      </w:rPr>
    </w:lvl>
    <w:lvl w:ilvl="8" w:tplc="D988E78E">
      <w:start w:val="1"/>
      <w:numFmt w:val="bullet"/>
      <w:lvlText w:val=""/>
      <w:lvlJc w:val="left"/>
      <w:pPr>
        <w:tabs>
          <w:tab w:val="num" w:pos="6480"/>
        </w:tabs>
        <w:ind w:left="6480" w:hanging="360"/>
      </w:pPr>
      <w:rPr>
        <w:rFonts w:ascii="Wingdings" w:hAnsi="Wingdings"/>
      </w:rPr>
    </w:lvl>
  </w:abstractNum>
  <w:abstractNum w:abstractNumId="58">
    <w:nsid w:val="0000003B"/>
    <w:multiLevelType w:val="hybridMultilevel"/>
    <w:tmpl w:val="0000003B"/>
    <w:lvl w:ilvl="0" w:tplc="A3F2E838">
      <w:start w:val="1"/>
      <w:numFmt w:val="bullet"/>
      <w:lvlText w:val=""/>
      <w:lvlJc w:val="left"/>
      <w:pPr>
        <w:tabs>
          <w:tab w:val="num" w:pos="720"/>
        </w:tabs>
        <w:ind w:left="720" w:hanging="360"/>
      </w:pPr>
      <w:rPr>
        <w:rFonts w:ascii="Symbol" w:hAnsi="Symbol"/>
      </w:rPr>
    </w:lvl>
    <w:lvl w:ilvl="1" w:tplc="5B1228D8">
      <w:start w:val="1"/>
      <w:numFmt w:val="bullet"/>
      <w:lvlText w:val="o"/>
      <w:lvlJc w:val="left"/>
      <w:pPr>
        <w:tabs>
          <w:tab w:val="num" w:pos="1440"/>
        </w:tabs>
        <w:ind w:left="1440" w:hanging="360"/>
      </w:pPr>
      <w:rPr>
        <w:rFonts w:ascii="Courier New" w:hAnsi="Courier New"/>
      </w:rPr>
    </w:lvl>
    <w:lvl w:ilvl="2" w:tplc="60BC8FF2">
      <w:start w:val="1"/>
      <w:numFmt w:val="bullet"/>
      <w:lvlText w:val=""/>
      <w:lvlJc w:val="left"/>
      <w:pPr>
        <w:tabs>
          <w:tab w:val="num" w:pos="2160"/>
        </w:tabs>
        <w:ind w:left="2160" w:hanging="360"/>
      </w:pPr>
      <w:rPr>
        <w:rFonts w:ascii="Wingdings" w:hAnsi="Wingdings"/>
      </w:rPr>
    </w:lvl>
    <w:lvl w:ilvl="3" w:tplc="DB0A8A68">
      <w:start w:val="1"/>
      <w:numFmt w:val="bullet"/>
      <w:lvlText w:val=""/>
      <w:lvlJc w:val="left"/>
      <w:pPr>
        <w:tabs>
          <w:tab w:val="num" w:pos="2880"/>
        </w:tabs>
        <w:ind w:left="2880" w:hanging="360"/>
      </w:pPr>
      <w:rPr>
        <w:rFonts w:ascii="Symbol" w:hAnsi="Symbol"/>
      </w:rPr>
    </w:lvl>
    <w:lvl w:ilvl="4" w:tplc="5F4E8700">
      <w:start w:val="1"/>
      <w:numFmt w:val="bullet"/>
      <w:lvlText w:val="o"/>
      <w:lvlJc w:val="left"/>
      <w:pPr>
        <w:tabs>
          <w:tab w:val="num" w:pos="3600"/>
        </w:tabs>
        <w:ind w:left="3600" w:hanging="360"/>
      </w:pPr>
      <w:rPr>
        <w:rFonts w:ascii="Courier New" w:hAnsi="Courier New"/>
      </w:rPr>
    </w:lvl>
    <w:lvl w:ilvl="5" w:tplc="9CFC05E4">
      <w:start w:val="1"/>
      <w:numFmt w:val="bullet"/>
      <w:lvlText w:val=""/>
      <w:lvlJc w:val="left"/>
      <w:pPr>
        <w:tabs>
          <w:tab w:val="num" w:pos="4320"/>
        </w:tabs>
        <w:ind w:left="4320" w:hanging="360"/>
      </w:pPr>
      <w:rPr>
        <w:rFonts w:ascii="Wingdings" w:hAnsi="Wingdings"/>
      </w:rPr>
    </w:lvl>
    <w:lvl w:ilvl="6" w:tplc="7FF098EA">
      <w:start w:val="1"/>
      <w:numFmt w:val="bullet"/>
      <w:lvlText w:val=""/>
      <w:lvlJc w:val="left"/>
      <w:pPr>
        <w:tabs>
          <w:tab w:val="num" w:pos="5040"/>
        </w:tabs>
        <w:ind w:left="5040" w:hanging="360"/>
      </w:pPr>
      <w:rPr>
        <w:rFonts w:ascii="Symbol" w:hAnsi="Symbol"/>
      </w:rPr>
    </w:lvl>
    <w:lvl w:ilvl="7" w:tplc="B2306418">
      <w:start w:val="1"/>
      <w:numFmt w:val="bullet"/>
      <w:lvlText w:val="o"/>
      <w:lvlJc w:val="left"/>
      <w:pPr>
        <w:tabs>
          <w:tab w:val="num" w:pos="5760"/>
        </w:tabs>
        <w:ind w:left="5760" w:hanging="360"/>
      </w:pPr>
      <w:rPr>
        <w:rFonts w:ascii="Courier New" w:hAnsi="Courier New"/>
      </w:rPr>
    </w:lvl>
    <w:lvl w:ilvl="8" w:tplc="8856CD08">
      <w:start w:val="1"/>
      <w:numFmt w:val="bullet"/>
      <w:lvlText w:val=""/>
      <w:lvlJc w:val="left"/>
      <w:pPr>
        <w:tabs>
          <w:tab w:val="num" w:pos="6480"/>
        </w:tabs>
        <w:ind w:left="6480" w:hanging="360"/>
      </w:pPr>
      <w:rPr>
        <w:rFonts w:ascii="Wingdings" w:hAnsi="Wingdings"/>
      </w:rPr>
    </w:lvl>
  </w:abstractNum>
  <w:abstractNum w:abstractNumId="59">
    <w:nsid w:val="0000003C"/>
    <w:multiLevelType w:val="hybridMultilevel"/>
    <w:tmpl w:val="0000003C"/>
    <w:lvl w:ilvl="0" w:tplc="42926CDE">
      <w:start w:val="1"/>
      <w:numFmt w:val="bullet"/>
      <w:lvlText w:val=""/>
      <w:lvlJc w:val="left"/>
      <w:pPr>
        <w:tabs>
          <w:tab w:val="num" w:pos="720"/>
        </w:tabs>
        <w:ind w:left="720" w:hanging="360"/>
      </w:pPr>
      <w:rPr>
        <w:rFonts w:ascii="Symbol" w:hAnsi="Symbol"/>
      </w:rPr>
    </w:lvl>
    <w:lvl w:ilvl="1" w:tplc="1CEC0524">
      <w:start w:val="1"/>
      <w:numFmt w:val="bullet"/>
      <w:lvlText w:val="o"/>
      <w:lvlJc w:val="left"/>
      <w:pPr>
        <w:tabs>
          <w:tab w:val="num" w:pos="1440"/>
        </w:tabs>
        <w:ind w:left="1440" w:hanging="360"/>
      </w:pPr>
      <w:rPr>
        <w:rFonts w:ascii="Courier New" w:hAnsi="Courier New"/>
      </w:rPr>
    </w:lvl>
    <w:lvl w:ilvl="2" w:tplc="9B20C3F8">
      <w:start w:val="1"/>
      <w:numFmt w:val="bullet"/>
      <w:lvlText w:val=""/>
      <w:lvlJc w:val="left"/>
      <w:pPr>
        <w:tabs>
          <w:tab w:val="num" w:pos="2160"/>
        </w:tabs>
        <w:ind w:left="2160" w:hanging="360"/>
      </w:pPr>
      <w:rPr>
        <w:rFonts w:ascii="Wingdings" w:hAnsi="Wingdings"/>
      </w:rPr>
    </w:lvl>
    <w:lvl w:ilvl="3" w:tplc="A1CA508C">
      <w:start w:val="1"/>
      <w:numFmt w:val="bullet"/>
      <w:lvlText w:val=""/>
      <w:lvlJc w:val="left"/>
      <w:pPr>
        <w:tabs>
          <w:tab w:val="num" w:pos="2880"/>
        </w:tabs>
        <w:ind w:left="2880" w:hanging="360"/>
      </w:pPr>
      <w:rPr>
        <w:rFonts w:ascii="Symbol" w:hAnsi="Symbol"/>
      </w:rPr>
    </w:lvl>
    <w:lvl w:ilvl="4" w:tplc="5FC8CE8C">
      <w:start w:val="1"/>
      <w:numFmt w:val="bullet"/>
      <w:lvlText w:val="o"/>
      <w:lvlJc w:val="left"/>
      <w:pPr>
        <w:tabs>
          <w:tab w:val="num" w:pos="3600"/>
        </w:tabs>
        <w:ind w:left="3600" w:hanging="360"/>
      </w:pPr>
      <w:rPr>
        <w:rFonts w:ascii="Courier New" w:hAnsi="Courier New"/>
      </w:rPr>
    </w:lvl>
    <w:lvl w:ilvl="5" w:tplc="4D0E6470">
      <w:start w:val="1"/>
      <w:numFmt w:val="bullet"/>
      <w:lvlText w:val=""/>
      <w:lvlJc w:val="left"/>
      <w:pPr>
        <w:tabs>
          <w:tab w:val="num" w:pos="4320"/>
        </w:tabs>
        <w:ind w:left="4320" w:hanging="360"/>
      </w:pPr>
      <w:rPr>
        <w:rFonts w:ascii="Wingdings" w:hAnsi="Wingdings"/>
      </w:rPr>
    </w:lvl>
    <w:lvl w:ilvl="6" w:tplc="A6F8F2DC">
      <w:start w:val="1"/>
      <w:numFmt w:val="bullet"/>
      <w:lvlText w:val=""/>
      <w:lvlJc w:val="left"/>
      <w:pPr>
        <w:tabs>
          <w:tab w:val="num" w:pos="5040"/>
        </w:tabs>
        <w:ind w:left="5040" w:hanging="360"/>
      </w:pPr>
      <w:rPr>
        <w:rFonts w:ascii="Symbol" w:hAnsi="Symbol"/>
      </w:rPr>
    </w:lvl>
    <w:lvl w:ilvl="7" w:tplc="6254C9D6">
      <w:start w:val="1"/>
      <w:numFmt w:val="bullet"/>
      <w:lvlText w:val="o"/>
      <w:lvlJc w:val="left"/>
      <w:pPr>
        <w:tabs>
          <w:tab w:val="num" w:pos="5760"/>
        </w:tabs>
        <w:ind w:left="5760" w:hanging="360"/>
      </w:pPr>
      <w:rPr>
        <w:rFonts w:ascii="Courier New" w:hAnsi="Courier New"/>
      </w:rPr>
    </w:lvl>
    <w:lvl w:ilvl="8" w:tplc="CE761F32">
      <w:start w:val="1"/>
      <w:numFmt w:val="bullet"/>
      <w:lvlText w:val=""/>
      <w:lvlJc w:val="left"/>
      <w:pPr>
        <w:tabs>
          <w:tab w:val="num" w:pos="6480"/>
        </w:tabs>
        <w:ind w:left="6480" w:hanging="360"/>
      </w:pPr>
      <w:rPr>
        <w:rFonts w:ascii="Wingdings" w:hAnsi="Wingdings"/>
      </w:rPr>
    </w:lvl>
  </w:abstractNum>
  <w:abstractNum w:abstractNumId="60">
    <w:nsid w:val="0000003D"/>
    <w:multiLevelType w:val="hybridMultilevel"/>
    <w:tmpl w:val="0000003D"/>
    <w:lvl w:ilvl="0" w:tplc="4EF69EB8">
      <w:start w:val="1"/>
      <w:numFmt w:val="bullet"/>
      <w:lvlText w:val=""/>
      <w:lvlJc w:val="left"/>
      <w:pPr>
        <w:tabs>
          <w:tab w:val="num" w:pos="720"/>
        </w:tabs>
        <w:ind w:left="720" w:hanging="360"/>
      </w:pPr>
      <w:rPr>
        <w:rFonts w:ascii="Symbol" w:hAnsi="Symbol"/>
      </w:rPr>
    </w:lvl>
    <w:lvl w:ilvl="1" w:tplc="7F92A6B0">
      <w:start w:val="1"/>
      <w:numFmt w:val="bullet"/>
      <w:lvlText w:val="o"/>
      <w:lvlJc w:val="left"/>
      <w:pPr>
        <w:tabs>
          <w:tab w:val="num" w:pos="1440"/>
        </w:tabs>
        <w:ind w:left="1440" w:hanging="360"/>
      </w:pPr>
      <w:rPr>
        <w:rFonts w:ascii="Courier New" w:hAnsi="Courier New"/>
      </w:rPr>
    </w:lvl>
    <w:lvl w:ilvl="2" w:tplc="58FADEB6">
      <w:start w:val="1"/>
      <w:numFmt w:val="bullet"/>
      <w:lvlText w:val=""/>
      <w:lvlJc w:val="left"/>
      <w:pPr>
        <w:tabs>
          <w:tab w:val="num" w:pos="2160"/>
        </w:tabs>
        <w:ind w:left="2160" w:hanging="360"/>
      </w:pPr>
      <w:rPr>
        <w:rFonts w:ascii="Wingdings" w:hAnsi="Wingdings"/>
      </w:rPr>
    </w:lvl>
    <w:lvl w:ilvl="3" w:tplc="6E288802">
      <w:start w:val="1"/>
      <w:numFmt w:val="bullet"/>
      <w:lvlText w:val=""/>
      <w:lvlJc w:val="left"/>
      <w:pPr>
        <w:tabs>
          <w:tab w:val="num" w:pos="2880"/>
        </w:tabs>
        <w:ind w:left="2880" w:hanging="360"/>
      </w:pPr>
      <w:rPr>
        <w:rFonts w:ascii="Symbol" w:hAnsi="Symbol"/>
      </w:rPr>
    </w:lvl>
    <w:lvl w:ilvl="4" w:tplc="34BC87EE">
      <w:start w:val="1"/>
      <w:numFmt w:val="bullet"/>
      <w:lvlText w:val="o"/>
      <w:lvlJc w:val="left"/>
      <w:pPr>
        <w:tabs>
          <w:tab w:val="num" w:pos="3600"/>
        </w:tabs>
        <w:ind w:left="3600" w:hanging="360"/>
      </w:pPr>
      <w:rPr>
        <w:rFonts w:ascii="Courier New" w:hAnsi="Courier New"/>
      </w:rPr>
    </w:lvl>
    <w:lvl w:ilvl="5" w:tplc="2C9EF2BA">
      <w:start w:val="1"/>
      <w:numFmt w:val="bullet"/>
      <w:lvlText w:val=""/>
      <w:lvlJc w:val="left"/>
      <w:pPr>
        <w:tabs>
          <w:tab w:val="num" w:pos="4320"/>
        </w:tabs>
        <w:ind w:left="4320" w:hanging="360"/>
      </w:pPr>
      <w:rPr>
        <w:rFonts w:ascii="Wingdings" w:hAnsi="Wingdings"/>
      </w:rPr>
    </w:lvl>
    <w:lvl w:ilvl="6" w:tplc="5B24C762">
      <w:start w:val="1"/>
      <w:numFmt w:val="bullet"/>
      <w:lvlText w:val=""/>
      <w:lvlJc w:val="left"/>
      <w:pPr>
        <w:tabs>
          <w:tab w:val="num" w:pos="5040"/>
        </w:tabs>
        <w:ind w:left="5040" w:hanging="360"/>
      </w:pPr>
      <w:rPr>
        <w:rFonts w:ascii="Symbol" w:hAnsi="Symbol"/>
      </w:rPr>
    </w:lvl>
    <w:lvl w:ilvl="7" w:tplc="874269C0">
      <w:start w:val="1"/>
      <w:numFmt w:val="bullet"/>
      <w:lvlText w:val="o"/>
      <w:lvlJc w:val="left"/>
      <w:pPr>
        <w:tabs>
          <w:tab w:val="num" w:pos="5760"/>
        </w:tabs>
        <w:ind w:left="5760" w:hanging="360"/>
      </w:pPr>
      <w:rPr>
        <w:rFonts w:ascii="Courier New" w:hAnsi="Courier New"/>
      </w:rPr>
    </w:lvl>
    <w:lvl w:ilvl="8" w:tplc="8B8C2042">
      <w:start w:val="1"/>
      <w:numFmt w:val="bullet"/>
      <w:lvlText w:val=""/>
      <w:lvlJc w:val="left"/>
      <w:pPr>
        <w:tabs>
          <w:tab w:val="num" w:pos="6480"/>
        </w:tabs>
        <w:ind w:left="6480" w:hanging="360"/>
      </w:pPr>
      <w:rPr>
        <w:rFonts w:ascii="Wingdings" w:hAnsi="Wingdings"/>
      </w:rPr>
    </w:lvl>
  </w:abstractNum>
  <w:abstractNum w:abstractNumId="61">
    <w:nsid w:val="0000003E"/>
    <w:multiLevelType w:val="hybridMultilevel"/>
    <w:tmpl w:val="0000003E"/>
    <w:lvl w:ilvl="0" w:tplc="8AFAFFB6">
      <w:start w:val="1"/>
      <w:numFmt w:val="bullet"/>
      <w:lvlText w:val=""/>
      <w:lvlJc w:val="left"/>
      <w:pPr>
        <w:tabs>
          <w:tab w:val="num" w:pos="720"/>
        </w:tabs>
        <w:ind w:left="720" w:hanging="360"/>
      </w:pPr>
      <w:rPr>
        <w:rFonts w:ascii="Symbol" w:hAnsi="Symbol"/>
      </w:rPr>
    </w:lvl>
    <w:lvl w:ilvl="1" w:tplc="7E54D650">
      <w:start w:val="1"/>
      <w:numFmt w:val="bullet"/>
      <w:lvlText w:val="o"/>
      <w:lvlJc w:val="left"/>
      <w:pPr>
        <w:tabs>
          <w:tab w:val="num" w:pos="1440"/>
        </w:tabs>
        <w:ind w:left="1440" w:hanging="360"/>
      </w:pPr>
      <w:rPr>
        <w:rFonts w:ascii="Courier New" w:hAnsi="Courier New"/>
      </w:rPr>
    </w:lvl>
    <w:lvl w:ilvl="2" w:tplc="736C73EC">
      <w:start w:val="1"/>
      <w:numFmt w:val="bullet"/>
      <w:lvlText w:val=""/>
      <w:lvlJc w:val="left"/>
      <w:pPr>
        <w:tabs>
          <w:tab w:val="num" w:pos="2160"/>
        </w:tabs>
        <w:ind w:left="2160" w:hanging="360"/>
      </w:pPr>
      <w:rPr>
        <w:rFonts w:ascii="Wingdings" w:hAnsi="Wingdings"/>
      </w:rPr>
    </w:lvl>
    <w:lvl w:ilvl="3" w:tplc="AFD86D08">
      <w:start w:val="1"/>
      <w:numFmt w:val="bullet"/>
      <w:lvlText w:val=""/>
      <w:lvlJc w:val="left"/>
      <w:pPr>
        <w:tabs>
          <w:tab w:val="num" w:pos="2880"/>
        </w:tabs>
        <w:ind w:left="2880" w:hanging="360"/>
      </w:pPr>
      <w:rPr>
        <w:rFonts w:ascii="Symbol" w:hAnsi="Symbol"/>
      </w:rPr>
    </w:lvl>
    <w:lvl w:ilvl="4" w:tplc="3196C7DC">
      <w:start w:val="1"/>
      <w:numFmt w:val="bullet"/>
      <w:lvlText w:val="o"/>
      <w:lvlJc w:val="left"/>
      <w:pPr>
        <w:tabs>
          <w:tab w:val="num" w:pos="3600"/>
        </w:tabs>
        <w:ind w:left="3600" w:hanging="360"/>
      </w:pPr>
      <w:rPr>
        <w:rFonts w:ascii="Courier New" w:hAnsi="Courier New"/>
      </w:rPr>
    </w:lvl>
    <w:lvl w:ilvl="5" w:tplc="EC86896E">
      <w:start w:val="1"/>
      <w:numFmt w:val="bullet"/>
      <w:lvlText w:val=""/>
      <w:lvlJc w:val="left"/>
      <w:pPr>
        <w:tabs>
          <w:tab w:val="num" w:pos="4320"/>
        </w:tabs>
        <w:ind w:left="4320" w:hanging="360"/>
      </w:pPr>
      <w:rPr>
        <w:rFonts w:ascii="Wingdings" w:hAnsi="Wingdings"/>
      </w:rPr>
    </w:lvl>
    <w:lvl w:ilvl="6" w:tplc="D1E4C104">
      <w:start w:val="1"/>
      <w:numFmt w:val="bullet"/>
      <w:lvlText w:val=""/>
      <w:lvlJc w:val="left"/>
      <w:pPr>
        <w:tabs>
          <w:tab w:val="num" w:pos="5040"/>
        </w:tabs>
        <w:ind w:left="5040" w:hanging="360"/>
      </w:pPr>
      <w:rPr>
        <w:rFonts w:ascii="Symbol" w:hAnsi="Symbol"/>
      </w:rPr>
    </w:lvl>
    <w:lvl w:ilvl="7" w:tplc="2DF2F026">
      <w:start w:val="1"/>
      <w:numFmt w:val="bullet"/>
      <w:lvlText w:val="o"/>
      <w:lvlJc w:val="left"/>
      <w:pPr>
        <w:tabs>
          <w:tab w:val="num" w:pos="5760"/>
        </w:tabs>
        <w:ind w:left="5760" w:hanging="360"/>
      </w:pPr>
      <w:rPr>
        <w:rFonts w:ascii="Courier New" w:hAnsi="Courier New"/>
      </w:rPr>
    </w:lvl>
    <w:lvl w:ilvl="8" w:tplc="81840B0C">
      <w:start w:val="1"/>
      <w:numFmt w:val="bullet"/>
      <w:lvlText w:val=""/>
      <w:lvlJc w:val="left"/>
      <w:pPr>
        <w:tabs>
          <w:tab w:val="num" w:pos="6480"/>
        </w:tabs>
        <w:ind w:left="6480" w:hanging="360"/>
      </w:pPr>
      <w:rPr>
        <w:rFonts w:ascii="Wingdings" w:hAnsi="Wingdings"/>
      </w:rPr>
    </w:lvl>
  </w:abstractNum>
  <w:abstractNum w:abstractNumId="62">
    <w:nsid w:val="0000003F"/>
    <w:multiLevelType w:val="hybridMultilevel"/>
    <w:tmpl w:val="0000003F"/>
    <w:lvl w:ilvl="0" w:tplc="4016D99E">
      <w:start w:val="1"/>
      <w:numFmt w:val="bullet"/>
      <w:lvlText w:val=""/>
      <w:lvlJc w:val="left"/>
      <w:pPr>
        <w:tabs>
          <w:tab w:val="num" w:pos="720"/>
        </w:tabs>
        <w:ind w:left="720" w:hanging="360"/>
      </w:pPr>
      <w:rPr>
        <w:rFonts w:ascii="Symbol" w:hAnsi="Symbol"/>
      </w:rPr>
    </w:lvl>
    <w:lvl w:ilvl="1" w:tplc="1384FF66">
      <w:start w:val="1"/>
      <w:numFmt w:val="bullet"/>
      <w:lvlText w:val="o"/>
      <w:lvlJc w:val="left"/>
      <w:pPr>
        <w:tabs>
          <w:tab w:val="num" w:pos="1440"/>
        </w:tabs>
        <w:ind w:left="1440" w:hanging="360"/>
      </w:pPr>
      <w:rPr>
        <w:rFonts w:ascii="Courier New" w:hAnsi="Courier New"/>
      </w:rPr>
    </w:lvl>
    <w:lvl w:ilvl="2" w:tplc="990AB4C6">
      <w:start w:val="1"/>
      <w:numFmt w:val="bullet"/>
      <w:lvlText w:val=""/>
      <w:lvlJc w:val="left"/>
      <w:pPr>
        <w:tabs>
          <w:tab w:val="num" w:pos="2160"/>
        </w:tabs>
        <w:ind w:left="2160" w:hanging="360"/>
      </w:pPr>
      <w:rPr>
        <w:rFonts w:ascii="Wingdings" w:hAnsi="Wingdings"/>
      </w:rPr>
    </w:lvl>
    <w:lvl w:ilvl="3" w:tplc="89B699E4">
      <w:start w:val="1"/>
      <w:numFmt w:val="bullet"/>
      <w:lvlText w:val=""/>
      <w:lvlJc w:val="left"/>
      <w:pPr>
        <w:tabs>
          <w:tab w:val="num" w:pos="2880"/>
        </w:tabs>
        <w:ind w:left="2880" w:hanging="360"/>
      </w:pPr>
      <w:rPr>
        <w:rFonts w:ascii="Symbol" w:hAnsi="Symbol"/>
      </w:rPr>
    </w:lvl>
    <w:lvl w:ilvl="4" w:tplc="3E7A38E4">
      <w:start w:val="1"/>
      <w:numFmt w:val="bullet"/>
      <w:lvlText w:val="o"/>
      <w:lvlJc w:val="left"/>
      <w:pPr>
        <w:tabs>
          <w:tab w:val="num" w:pos="3600"/>
        </w:tabs>
        <w:ind w:left="3600" w:hanging="360"/>
      </w:pPr>
      <w:rPr>
        <w:rFonts w:ascii="Courier New" w:hAnsi="Courier New"/>
      </w:rPr>
    </w:lvl>
    <w:lvl w:ilvl="5" w:tplc="1624AAEE">
      <w:start w:val="1"/>
      <w:numFmt w:val="bullet"/>
      <w:lvlText w:val=""/>
      <w:lvlJc w:val="left"/>
      <w:pPr>
        <w:tabs>
          <w:tab w:val="num" w:pos="4320"/>
        </w:tabs>
        <w:ind w:left="4320" w:hanging="360"/>
      </w:pPr>
      <w:rPr>
        <w:rFonts w:ascii="Wingdings" w:hAnsi="Wingdings"/>
      </w:rPr>
    </w:lvl>
    <w:lvl w:ilvl="6" w:tplc="14BE3306">
      <w:start w:val="1"/>
      <w:numFmt w:val="bullet"/>
      <w:lvlText w:val=""/>
      <w:lvlJc w:val="left"/>
      <w:pPr>
        <w:tabs>
          <w:tab w:val="num" w:pos="5040"/>
        </w:tabs>
        <w:ind w:left="5040" w:hanging="360"/>
      </w:pPr>
      <w:rPr>
        <w:rFonts w:ascii="Symbol" w:hAnsi="Symbol"/>
      </w:rPr>
    </w:lvl>
    <w:lvl w:ilvl="7" w:tplc="D38420BA">
      <w:start w:val="1"/>
      <w:numFmt w:val="bullet"/>
      <w:lvlText w:val="o"/>
      <w:lvlJc w:val="left"/>
      <w:pPr>
        <w:tabs>
          <w:tab w:val="num" w:pos="5760"/>
        </w:tabs>
        <w:ind w:left="5760" w:hanging="360"/>
      </w:pPr>
      <w:rPr>
        <w:rFonts w:ascii="Courier New" w:hAnsi="Courier New"/>
      </w:rPr>
    </w:lvl>
    <w:lvl w:ilvl="8" w:tplc="C1FEDC90">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C60"/>
    <w:rsid w:val="00065876"/>
    <w:rsid w:val="000E2DAE"/>
    <w:rsid w:val="00173D64"/>
    <w:rsid w:val="002313C6"/>
    <w:rsid w:val="00314655"/>
    <w:rsid w:val="003E75C3"/>
    <w:rsid w:val="004305A2"/>
    <w:rsid w:val="0043401D"/>
    <w:rsid w:val="00443C36"/>
    <w:rsid w:val="0050446E"/>
    <w:rsid w:val="005726B7"/>
    <w:rsid w:val="00585BCC"/>
    <w:rsid w:val="005915A0"/>
    <w:rsid w:val="00626277"/>
    <w:rsid w:val="006A79F5"/>
    <w:rsid w:val="006D4B05"/>
    <w:rsid w:val="008B3F83"/>
    <w:rsid w:val="009B7308"/>
    <w:rsid w:val="009F4248"/>
    <w:rsid w:val="00A44C60"/>
    <w:rsid w:val="00A45AFB"/>
    <w:rsid w:val="00AD16AF"/>
    <w:rsid w:val="00AD676D"/>
    <w:rsid w:val="00AF0F43"/>
    <w:rsid w:val="00B00E27"/>
    <w:rsid w:val="00B2399B"/>
    <w:rsid w:val="00B26EA2"/>
    <w:rsid w:val="00B4726E"/>
    <w:rsid w:val="00B672C0"/>
    <w:rsid w:val="00D63F43"/>
    <w:rsid w:val="00EB66FC"/>
    <w:rsid w:val="00F05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Arial" w:hAnsi="Arial" w:cs="Arial"/>
      <w:color w:val="000000"/>
      <w:szCs w:val="24"/>
    </w:rPr>
  </w:style>
  <w:style w:type="paragraph" w:styleId="1">
    <w:name w:val="heading 1"/>
    <w:basedOn w:val="a"/>
    <w:next w:val="a"/>
    <w:qFormat/>
    <w:rsid w:val="00EF7B96"/>
    <w:pPr>
      <w:keepNext/>
      <w:pBdr>
        <w:top w:val="nil"/>
        <w:left w:val="nil"/>
        <w:bottom w:val="single" w:sz="12" w:space="0" w:color="767171"/>
        <w:right w:val="nil"/>
        <w:between w:val="single" w:sz="12" w:space="0" w:color="767171"/>
        <w:bar w:val="single" w:sz="12" w:color="767171"/>
      </w:pBdr>
      <w:spacing w:after="240"/>
      <w:outlineLvl w:val="0"/>
    </w:pPr>
    <w:rPr>
      <w:bCs/>
      <w:color w:val="767171"/>
      <w:kern w:val="32"/>
      <w:sz w:val="24"/>
      <w:szCs w:val="32"/>
      <w:shd w:val="clear" w:color="auto" w:fill="FFFFFF"/>
    </w:rPr>
  </w:style>
  <w:style w:type="paragraph" w:styleId="2">
    <w:name w:val="heading 2"/>
    <w:basedOn w:val="a0"/>
    <w:next w:val="a"/>
    <w:qFormat/>
    <w:rsid w:val="00EF7B96"/>
    <w:pPr>
      <w:keepNext/>
      <w:jc w:val="left"/>
    </w:pPr>
    <w:rPr>
      <w:bCs/>
      <w:iCs/>
      <w:szCs w:val="28"/>
    </w:rPr>
  </w:style>
  <w:style w:type="paragraph" w:styleId="3">
    <w:name w:val="heading 3"/>
    <w:basedOn w:val="a0"/>
    <w:next w:val="a"/>
    <w:qFormat/>
    <w:rsid w:val="00EF7B96"/>
    <w:pPr>
      <w:keepNext/>
      <w:jc w:val="left"/>
      <w:outlineLvl w:val="2"/>
    </w:pPr>
    <w:rPr>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ocStyle">
    <w:name w:val="TocStyle"/>
    <w:pPr>
      <w:spacing w:before="240" w:after="240"/>
    </w:pPr>
    <w:rPr>
      <w:rFonts w:ascii="Arial" w:eastAsia="Arial" w:hAnsi="Arial" w:cs="Arial"/>
      <w:color w:val="767171"/>
      <w:sz w:val="24"/>
      <w:shd w:val="clear" w:color="auto" w:fill="FFFFFF"/>
    </w:rPr>
  </w:style>
  <w:style w:type="paragraph" w:customStyle="1" w:styleId="TocFieldsStyle">
    <w:name w:val="TocFieldsStyle"/>
    <w:basedOn w:val="a"/>
    <w:pPr>
      <w:ind w:left="240"/>
    </w:pPr>
    <w:rPr>
      <w:b/>
      <w:i/>
      <w:sz w:val="18"/>
      <w:shd w:val="clear" w:color="auto" w:fill="FFFFFF"/>
    </w:rPr>
  </w:style>
  <w:style w:type="paragraph" w:customStyle="1" w:styleId="a0">
    <w:name w:val="Дайджест_ЗАГОЛОВОК"/>
    <w:basedOn w:val="a"/>
    <w:pPr>
      <w:jc w:val="both"/>
      <w:outlineLvl w:val="1"/>
    </w:pPr>
    <w:rPr>
      <w:sz w:val="24"/>
      <w:shd w:val="clear" w:color="auto" w:fill="FFFFFF"/>
    </w:rPr>
  </w:style>
  <w:style w:type="paragraph" w:customStyle="1" w:styleId="HeaderStyle">
    <w:name w:val="HeaderStyle"/>
    <w:basedOn w:val="a"/>
    <w:pPr>
      <w:jc w:val="center"/>
    </w:pPr>
    <w:rPr>
      <w:sz w:val="28"/>
      <w:shd w:val="clear" w:color="auto" w:fill="FFFFFF"/>
    </w:rPr>
  </w:style>
  <w:style w:type="paragraph" w:customStyle="1" w:styleId="RubricHeaderStyle">
    <w:name w:val="RubricHeaderStyle"/>
    <w:basedOn w:val="a"/>
    <w:pPr>
      <w:pBdr>
        <w:top w:val="single" w:sz="34" w:space="2" w:color="1B67E0"/>
        <w:left w:val="single" w:sz="34" w:space="2" w:color="1B67E0"/>
        <w:bottom w:val="single" w:sz="34" w:space="2" w:color="1B67E0"/>
        <w:right w:val="single" w:sz="34" w:space="2" w:color="1B67E0"/>
        <w:between w:val="single" w:sz="34" w:space="2" w:color="1B67E0"/>
        <w:bar w:val="single" w:sz="34" w:color="1B67E0"/>
      </w:pBdr>
      <w:shd w:val="clear" w:color="auto" w:fill="1B67E0"/>
      <w:jc w:val="center"/>
      <w:outlineLvl w:val="1"/>
    </w:pPr>
    <w:rPr>
      <w:color w:val="FFFFFF"/>
      <w:sz w:val="28"/>
      <w:shd w:val="clear" w:color="auto" w:fill="1B67E0"/>
    </w:rPr>
  </w:style>
  <w:style w:type="paragraph" w:customStyle="1" w:styleId="RubricSubHeaderStyle">
    <w:name w:val="RubricSubHeaderStyle"/>
    <w:basedOn w:val="a"/>
    <w:pPr>
      <w:pBdr>
        <w:top w:val="single" w:sz="34" w:space="2" w:color="AFD1F0"/>
        <w:left w:val="single" w:sz="34" w:space="2" w:color="AFD1F0"/>
        <w:bottom w:val="single" w:sz="34" w:space="2" w:color="AFD1F0"/>
        <w:right w:val="single" w:sz="34" w:space="2" w:color="AFD1F0"/>
        <w:between w:val="single" w:sz="34" w:space="2" w:color="AFD1F0"/>
        <w:bar w:val="single" w:sz="34" w:color="AFD1F0"/>
      </w:pBdr>
      <w:shd w:val="clear" w:color="auto" w:fill="AFD1F0"/>
      <w:outlineLvl w:val="2"/>
    </w:pPr>
    <w:rPr>
      <w:color w:val="FFFFFF"/>
      <w:sz w:val="24"/>
      <w:shd w:val="clear" w:color="auto" w:fill="AFD1F0"/>
    </w:rPr>
  </w:style>
  <w:style w:type="paragraph" w:customStyle="1" w:styleId="a4">
    <w:name w:val="дайджест"/>
    <w:basedOn w:val="a"/>
    <w:pPr>
      <w:jc w:val="both"/>
    </w:pPr>
    <w:rPr>
      <w:shd w:val="clear" w:color="auto" w:fill="FFFFFF"/>
    </w:rPr>
  </w:style>
  <w:style w:type="paragraph" w:styleId="10">
    <w:name w:val="toc 1"/>
    <w:basedOn w:val="a"/>
    <w:next w:val="a"/>
    <w:autoRedefine/>
    <w:rsid w:val="00805BCE"/>
    <w:pPr>
      <w:spacing w:before="120" w:after="120"/>
    </w:pPr>
  </w:style>
  <w:style w:type="paragraph" w:styleId="20">
    <w:name w:val="toc 2"/>
    <w:basedOn w:val="a"/>
    <w:next w:val="a"/>
    <w:autoRedefine/>
    <w:rsid w:val="00805BCE"/>
    <w:pPr>
      <w:ind w:left="240"/>
    </w:pPr>
  </w:style>
  <w:style w:type="paragraph" w:styleId="30">
    <w:name w:val="toc 3"/>
    <w:basedOn w:val="a"/>
    <w:next w:val="a"/>
    <w:autoRedefine/>
    <w:rsid w:val="00805BCE"/>
    <w:pPr>
      <w:spacing w:before="120" w:after="120"/>
      <w:ind w:left="240"/>
    </w:pPr>
  </w:style>
  <w:style w:type="paragraph" w:customStyle="1" w:styleId="ArtTabNormal">
    <w:name w:val="ArtTabNormal"/>
    <w:rPr>
      <w:rFonts w:ascii="Arial" w:eastAsia="Arial" w:hAnsi="Arial" w:cs="Arial"/>
      <w:sz w:val="16"/>
    </w:rPr>
  </w:style>
  <w:style w:type="paragraph" w:customStyle="1" w:styleId="ArtTabHeader">
    <w:name w:val="ArtTabHeader"/>
    <w:rPr>
      <w:rFonts w:ascii="Arial" w:eastAsia="Arial" w:hAnsi="Arial" w:cs="Arial"/>
      <w:b/>
      <w:sz w:val="16"/>
    </w:rPr>
  </w:style>
  <w:style w:type="paragraph" w:customStyle="1" w:styleId="TabHyperlink">
    <w:name w:val="TabHyperlink"/>
    <w:rPr>
      <w:rFonts w:ascii="Arial" w:eastAsia="Arial" w:hAnsi="Arial" w:cs="Arial"/>
      <w:color w:val="0000FF"/>
      <w:sz w:val="16"/>
      <w:u w:val="single"/>
    </w:rPr>
  </w:style>
  <w:style w:type="paragraph" w:customStyle="1" w:styleId="UserTabMsgStyle">
    <w:name w:val="UserTabMsgStyle"/>
    <w:rPr>
      <w:rFonts w:ascii="Arial" w:eastAsia="Arial" w:hAnsi="Arial" w:cs="Arial"/>
      <w:color w:val="595959"/>
      <w:sz w:val="14"/>
    </w:rPr>
  </w:style>
  <w:style w:type="paragraph" w:customStyle="1" w:styleId="a5">
    <w:name w:val="Дайджест_ТЕКСТ"/>
    <w:basedOn w:val="a"/>
    <w:pPr>
      <w:jc w:val="both"/>
    </w:pPr>
    <w:rPr>
      <w:shd w:val="clear" w:color="auto" w:fill="FFFFFF"/>
    </w:rPr>
  </w:style>
  <w:style w:type="paragraph" w:customStyle="1" w:styleId="a6">
    <w:name w:val="Дайджест_СМИ"/>
    <w:basedOn w:val="a"/>
    <w:rPr>
      <w:b/>
      <w:shd w:val="clear" w:color="auto" w:fill="FFFFFF"/>
    </w:rPr>
  </w:style>
  <w:style w:type="paragraph" w:customStyle="1" w:styleId="ExportHyperlink">
    <w:name w:val="Export_Hyperlink"/>
    <w:basedOn w:val="a"/>
    <w:pPr>
      <w:spacing w:before="200" w:after="100"/>
      <w:jc w:val="right"/>
    </w:pPr>
    <w:rPr>
      <w:color w:val="0000FF"/>
      <w:sz w:val="18"/>
      <w:shd w:val="clear" w:color="auto" w:fill="FFFFFF"/>
    </w:rPr>
  </w:style>
  <w:style w:type="paragraph" w:customStyle="1" w:styleId="Reprints">
    <w:name w:val="Reprints"/>
    <w:basedOn w:val="a"/>
    <w:rPr>
      <w:color w:val="0000FF"/>
      <w:sz w:val="18"/>
      <w:shd w:val="clear" w:color="auto" w:fill="FFFFFF"/>
    </w:rPr>
  </w:style>
  <w:style w:type="paragraph" w:customStyle="1" w:styleId="reprints0">
    <w:name w:val="reprints_дайджест"/>
    <w:basedOn w:val="a"/>
    <w:pPr>
      <w:spacing w:after="120"/>
      <w:jc w:val="right"/>
    </w:pPr>
    <w:rPr>
      <w:color w:val="595959"/>
      <w:shd w:val="clear" w:color="auto" w:fill="FFFFFF"/>
    </w:rPr>
  </w:style>
  <w:style w:type="paragraph" w:customStyle="1" w:styleId="WarningStyle">
    <w:name w:val="WarningStyle"/>
    <w:basedOn w:val="a"/>
    <w:pPr>
      <w:spacing w:before="120" w:after="240"/>
    </w:pPr>
    <w:rPr>
      <w:color w:val="595959"/>
      <w:shd w:val="clear" w:color="auto" w:fill="FFFFFF"/>
    </w:rPr>
  </w:style>
  <w:style w:type="paragraph" w:customStyle="1" w:styleId="UserMsgStyle">
    <w:name w:val="UserMsgStyle"/>
    <w:basedOn w:val="a"/>
    <w:rPr>
      <w:color w:val="595959"/>
      <w:sz w:val="16"/>
      <w:shd w:val="clear" w:color="auto" w:fill="FFFFFF"/>
    </w:rPr>
  </w:style>
  <w:style w:type="paragraph" w:customStyle="1" w:styleId="ReprintsHeader">
    <w:name w:val="Reprints_Header"/>
    <w:basedOn w:val="a"/>
    <w:rPr>
      <w:sz w:val="18"/>
      <w:shd w:val="clear" w:color="auto" w:fill="FFFFFF"/>
    </w:rPr>
  </w:style>
  <w:style w:type="paragraph" w:customStyle="1" w:styleId="a7">
    <w:name w:val="Полнотекст_ЗАГОЛОВОК"/>
    <w:basedOn w:val="a"/>
    <w:pPr>
      <w:jc w:val="both"/>
      <w:outlineLvl w:val="1"/>
    </w:pPr>
    <w:rPr>
      <w:sz w:val="24"/>
      <w:shd w:val="clear" w:color="auto" w:fill="FFFFFF"/>
    </w:rPr>
  </w:style>
  <w:style w:type="paragraph" w:customStyle="1" w:styleId="NormalExport">
    <w:name w:val="Normal_Export"/>
    <w:basedOn w:val="a"/>
    <w:pPr>
      <w:jc w:val="both"/>
    </w:pPr>
    <w:rPr>
      <w:shd w:val="clear" w:color="auto" w:fill="FFFFFF"/>
    </w:rPr>
  </w:style>
  <w:style w:type="paragraph" w:customStyle="1" w:styleId="a8">
    <w:name w:val="Полнотекст_СМИ"/>
    <w:basedOn w:val="a"/>
    <w:rPr>
      <w:b/>
      <w:shd w:val="clear" w:color="auto" w:fill="FFFFFF"/>
    </w:rPr>
  </w:style>
  <w:style w:type="paragraph" w:customStyle="1" w:styleId="a9">
    <w:name w:val="Автор"/>
    <w:basedOn w:val="a"/>
    <w:pPr>
      <w:jc w:val="both"/>
    </w:pPr>
    <w:rPr>
      <w:shd w:val="clear" w:color="auto" w:fill="FFFFFF"/>
    </w:rPr>
  </w:style>
  <w:style w:type="character" w:styleId="aa">
    <w:name w:val="Hyperlink"/>
    <w:basedOn w:val="a1"/>
    <w:rsid w:val="00EF7B96"/>
    <w:rPr>
      <w:color w:val="0000FF"/>
      <w:u w:val="single"/>
    </w:rPr>
  </w:style>
  <w:style w:type="paragraph" w:styleId="ab">
    <w:name w:val="Balloon Text"/>
    <w:basedOn w:val="a"/>
    <w:link w:val="ac"/>
    <w:rsid w:val="00314655"/>
    <w:rPr>
      <w:rFonts w:ascii="Tahoma" w:hAnsi="Tahoma" w:cs="Tahoma"/>
      <w:sz w:val="16"/>
      <w:szCs w:val="16"/>
    </w:rPr>
  </w:style>
  <w:style w:type="character" w:customStyle="1" w:styleId="ac">
    <w:name w:val="Текст выноски Знак"/>
    <w:basedOn w:val="a1"/>
    <w:link w:val="ab"/>
    <w:rsid w:val="00314655"/>
    <w:rPr>
      <w:rFonts w:ascii="Tahoma" w:eastAsia="Arial" w:hAnsi="Tahoma" w:cs="Tahoma"/>
      <w:color w:val="000000"/>
      <w:sz w:val="16"/>
      <w:szCs w:val="16"/>
    </w:rPr>
  </w:style>
  <w:style w:type="paragraph" w:styleId="ad">
    <w:name w:val="header"/>
    <w:basedOn w:val="a"/>
    <w:link w:val="ae"/>
    <w:unhideWhenUsed/>
    <w:rsid w:val="003E75C3"/>
    <w:pPr>
      <w:tabs>
        <w:tab w:val="center" w:pos="4677"/>
        <w:tab w:val="right" w:pos="9355"/>
      </w:tabs>
    </w:pPr>
  </w:style>
  <w:style w:type="character" w:customStyle="1" w:styleId="ae">
    <w:name w:val="Верхний колонтитул Знак"/>
    <w:basedOn w:val="a1"/>
    <w:link w:val="ad"/>
    <w:rsid w:val="003E75C3"/>
    <w:rPr>
      <w:rFonts w:ascii="Arial" w:eastAsia="Arial" w:hAnsi="Arial" w:cs="Arial"/>
      <w:color w:val="000000"/>
      <w:szCs w:val="24"/>
    </w:rPr>
  </w:style>
  <w:style w:type="paragraph" w:styleId="af">
    <w:name w:val="footer"/>
    <w:basedOn w:val="a"/>
    <w:link w:val="af0"/>
    <w:unhideWhenUsed/>
    <w:rsid w:val="003E75C3"/>
    <w:pPr>
      <w:tabs>
        <w:tab w:val="center" w:pos="4677"/>
        <w:tab w:val="right" w:pos="9355"/>
      </w:tabs>
    </w:pPr>
  </w:style>
  <w:style w:type="character" w:customStyle="1" w:styleId="af0">
    <w:name w:val="Нижний колонтитул Знак"/>
    <w:basedOn w:val="a1"/>
    <w:link w:val="af"/>
    <w:rsid w:val="003E75C3"/>
    <w:rPr>
      <w:rFonts w:ascii="Arial" w:eastAsia="Arial" w:hAnsi="Arial" w:cs="Arial"/>
      <w:color w:val="000000"/>
      <w:szCs w:val="24"/>
    </w:rPr>
  </w:style>
  <w:style w:type="character" w:customStyle="1" w:styleId="21">
    <w:name w:val="Источник и дата 2"/>
    <w:rsid w:val="00443C36"/>
    <w:rPr>
      <w:rFonts w:ascii="Times New Roman" w:hAnsi="Times New Roman"/>
      <w:sz w:val="28"/>
    </w:rPr>
  </w:style>
  <w:style w:type="paragraph" w:styleId="af1">
    <w:name w:val="Normal (Web)"/>
    <w:basedOn w:val="a"/>
    <w:uiPriority w:val="99"/>
    <w:unhideWhenUsed/>
    <w:rsid w:val="005915A0"/>
    <w:pPr>
      <w:spacing w:before="100" w:beforeAutospacing="1" w:after="100" w:afterAutospacing="1"/>
    </w:pPr>
    <w:rPr>
      <w:rFonts w:ascii="Times New Roman" w:eastAsia="Times New Roman" w:hAnsi="Times New Roman" w:cs="Times New Roman"/>
      <w:color w:val="auto"/>
      <w:sz w:val="24"/>
    </w:rPr>
  </w:style>
  <w:style w:type="character" w:styleId="af2">
    <w:name w:val="Emphasis"/>
    <w:basedOn w:val="a1"/>
    <w:uiPriority w:val="20"/>
    <w:qFormat/>
    <w:rsid w:val="005915A0"/>
    <w:rPr>
      <w:i/>
      <w:iCs/>
    </w:rPr>
  </w:style>
  <w:style w:type="paragraph" w:styleId="af3">
    <w:name w:val="annotation text"/>
    <w:basedOn w:val="a"/>
    <w:link w:val="af4"/>
    <w:uiPriority w:val="99"/>
    <w:unhideWhenUsed/>
    <w:rsid w:val="005915A0"/>
    <w:pPr>
      <w:spacing w:after="160"/>
    </w:pPr>
    <w:rPr>
      <w:rFonts w:asciiTheme="minorHAnsi" w:eastAsiaTheme="minorHAnsi" w:hAnsiTheme="minorHAnsi" w:cstheme="minorBidi"/>
      <w:color w:val="auto"/>
      <w:szCs w:val="20"/>
      <w:lang w:eastAsia="en-US"/>
    </w:rPr>
  </w:style>
  <w:style w:type="character" w:customStyle="1" w:styleId="af4">
    <w:name w:val="Текст примечания Знак"/>
    <w:basedOn w:val="a1"/>
    <w:link w:val="af3"/>
    <w:uiPriority w:val="99"/>
    <w:rsid w:val="005915A0"/>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Arial" w:hAnsi="Arial" w:cs="Arial"/>
      <w:color w:val="000000"/>
      <w:szCs w:val="24"/>
    </w:rPr>
  </w:style>
  <w:style w:type="paragraph" w:styleId="1">
    <w:name w:val="heading 1"/>
    <w:basedOn w:val="a"/>
    <w:next w:val="a"/>
    <w:qFormat/>
    <w:rsid w:val="00EF7B96"/>
    <w:pPr>
      <w:keepNext/>
      <w:pBdr>
        <w:top w:val="nil"/>
        <w:left w:val="nil"/>
        <w:bottom w:val="single" w:sz="12" w:space="0" w:color="767171"/>
        <w:right w:val="nil"/>
        <w:between w:val="single" w:sz="12" w:space="0" w:color="767171"/>
        <w:bar w:val="single" w:sz="12" w:color="767171"/>
      </w:pBdr>
      <w:spacing w:after="240"/>
      <w:outlineLvl w:val="0"/>
    </w:pPr>
    <w:rPr>
      <w:bCs/>
      <w:color w:val="767171"/>
      <w:kern w:val="32"/>
      <w:sz w:val="24"/>
      <w:szCs w:val="32"/>
      <w:shd w:val="clear" w:color="auto" w:fill="FFFFFF"/>
    </w:rPr>
  </w:style>
  <w:style w:type="paragraph" w:styleId="2">
    <w:name w:val="heading 2"/>
    <w:basedOn w:val="a0"/>
    <w:next w:val="a"/>
    <w:qFormat/>
    <w:rsid w:val="00EF7B96"/>
    <w:pPr>
      <w:keepNext/>
      <w:jc w:val="left"/>
    </w:pPr>
    <w:rPr>
      <w:bCs/>
      <w:iCs/>
      <w:szCs w:val="28"/>
    </w:rPr>
  </w:style>
  <w:style w:type="paragraph" w:styleId="3">
    <w:name w:val="heading 3"/>
    <w:basedOn w:val="a0"/>
    <w:next w:val="a"/>
    <w:qFormat/>
    <w:rsid w:val="00EF7B96"/>
    <w:pPr>
      <w:keepNext/>
      <w:jc w:val="left"/>
      <w:outlineLvl w:val="2"/>
    </w:pPr>
    <w:rPr>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ocStyle">
    <w:name w:val="TocStyle"/>
    <w:pPr>
      <w:spacing w:before="240" w:after="240"/>
    </w:pPr>
    <w:rPr>
      <w:rFonts w:ascii="Arial" w:eastAsia="Arial" w:hAnsi="Arial" w:cs="Arial"/>
      <w:color w:val="767171"/>
      <w:sz w:val="24"/>
      <w:shd w:val="clear" w:color="auto" w:fill="FFFFFF"/>
    </w:rPr>
  </w:style>
  <w:style w:type="paragraph" w:customStyle="1" w:styleId="TocFieldsStyle">
    <w:name w:val="TocFieldsStyle"/>
    <w:basedOn w:val="a"/>
    <w:pPr>
      <w:ind w:left="240"/>
    </w:pPr>
    <w:rPr>
      <w:b/>
      <w:i/>
      <w:sz w:val="18"/>
      <w:shd w:val="clear" w:color="auto" w:fill="FFFFFF"/>
    </w:rPr>
  </w:style>
  <w:style w:type="paragraph" w:customStyle="1" w:styleId="a0">
    <w:name w:val="Дайджест_ЗАГОЛОВОК"/>
    <w:basedOn w:val="a"/>
    <w:pPr>
      <w:jc w:val="both"/>
      <w:outlineLvl w:val="1"/>
    </w:pPr>
    <w:rPr>
      <w:sz w:val="24"/>
      <w:shd w:val="clear" w:color="auto" w:fill="FFFFFF"/>
    </w:rPr>
  </w:style>
  <w:style w:type="paragraph" w:customStyle="1" w:styleId="HeaderStyle">
    <w:name w:val="HeaderStyle"/>
    <w:basedOn w:val="a"/>
    <w:pPr>
      <w:jc w:val="center"/>
    </w:pPr>
    <w:rPr>
      <w:sz w:val="28"/>
      <w:shd w:val="clear" w:color="auto" w:fill="FFFFFF"/>
    </w:rPr>
  </w:style>
  <w:style w:type="paragraph" w:customStyle="1" w:styleId="RubricHeaderStyle">
    <w:name w:val="RubricHeaderStyle"/>
    <w:basedOn w:val="a"/>
    <w:pPr>
      <w:pBdr>
        <w:top w:val="single" w:sz="34" w:space="2" w:color="1B67E0"/>
        <w:left w:val="single" w:sz="34" w:space="2" w:color="1B67E0"/>
        <w:bottom w:val="single" w:sz="34" w:space="2" w:color="1B67E0"/>
        <w:right w:val="single" w:sz="34" w:space="2" w:color="1B67E0"/>
        <w:between w:val="single" w:sz="34" w:space="2" w:color="1B67E0"/>
        <w:bar w:val="single" w:sz="34" w:color="1B67E0"/>
      </w:pBdr>
      <w:shd w:val="clear" w:color="auto" w:fill="1B67E0"/>
      <w:jc w:val="center"/>
      <w:outlineLvl w:val="1"/>
    </w:pPr>
    <w:rPr>
      <w:color w:val="FFFFFF"/>
      <w:sz w:val="28"/>
      <w:shd w:val="clear" w:color="auto" w:fill="1B67E0"/>
    </w:rPr>
  </w:style>
  <w:style w:type="paragraph" w:customStyle="1" w:styleId="RubricSubHeaderStyle">
    <w:name w:val="RubricSubHeaderStyle"/>
    <w:basedOn w:val="a"/>
    <w:pPr>
      <w:pBdr>
        <w:top w:val="single" w:sz="34" w:space="2" w:color="AFD1F0"/>
        <w:left w:val="single" w:sz="34" w:space="2" w:color="AFD1F0"/>
        <w:bottom w:val="single" w:sz="34" w:space="2" w:color="AFD1F0"/>
        <w:right w:val="single" w:sz="34" w:space="2" w:color="AFD1F0"/>
        <w:between w:val="single" w:sz="34" w:space="2" w:color="AFD1F0"/>
        <w:bar w:val="single" w:sz="34" w:color="AFD1F0"/>
      </w:pBdr>
      <w:shd w:val="clear" w:color="auto" w:fill="AFD1F0"/>
      <w:outlineLvl w:val="2"/>
    </w:pPr>
    <w:rPr>
      <w:color w:val="FFFFFF"/>
      <w:sz w:val="24"/>
      <w:shd w:val="clear" w:color="auto" w:fill="AFD1F0"/>
    </w:rPr>
  </w:style>
  <w:style w:type="paragraph" w:customStyle="1" w:styleId="a4">
    <w:name w:val="дайджест"/>
    <w:basedOn w:val="a"/>
    <w:pPr>
      <w:jc w:val="both"/>
    </w:pPr>
    <w:rPr>
      <w:shd w:val="clear" w:color="auto" w:fill="FFFFFF"/>
    </w:rPr>
  </w:style>
  <w:style w:type="paragraph" w:styleId="10">
    <w:name w:val="toc 1"/>
    <w:basedOn w:val="a"/>
    <w:next w:val="a"/>
    <w:autoRedefine/>
    <w:rsid w:val="00805BCE"/>
    <w:pPr>
      <w:spacing w:before="120" w:after="120"/>
    </w:pPr>
  </w:style>
  <w:style w:type="paragraph" w:styleId="20">
    <w:name w:val="toc 2"/>
    <w:basedOn w:val="a"/>
    <w:next w:val="a"/>
    <w:autoRedefine/>
    <w:rsid w:val="00805BCE"/>
    <w:pPr>
      <w:ind w:left="240"/>
    </w:pPr>
  </w:style>
  <w:style w:type="paragraph" w:styleId="30">
    <w:name w:val="toc 3"/>
    <w:basedOn w:val="a"/>
    <w:next w:val="a"/>
    <w:autoRedefine/>
    <w:rsid w:val="00805BCE"/>
    <w:pPr>
      <w:spacing w:before="120" w:after="120"/>
      <w:ind w:left="240"/>
    </w:pPr>
  </w:style>
  <w:style w:type="paragraph" w:customStyle="1" w:styleId="ArtTabNormal">
    <w:name w:val="ArtTabNormal"/>
    <w:rPr>
      <w:rFonts w:ascii="Arial" w:eastAsia="Arial" w:hAnsi="Arial" w:cs="Arial"/>
      <w:sz w:val="16"/>
    </w:rPr>
  </w:style>
  <w:style w:type="paragraph" w:customStyle="1" w:styleId="ArtTabHeader">
    <w:name w:val="ArtTabHeader"/>
    <w:rPr>
      <w:rFonts w:ascii="Arial" w:eastAsia="Arial" w:hAnsi="Arial" w:cs="Arial"/>
      <w:b/>
      <w:sz w:val="16"/>
    </w:rPr>
  </w:style>
  <w:style w:type="paragraph" w:customStyle="1" w:styleId="TabHyperlink">
    <w:name w:val="TabHyperlink"/>
    <w:rPr>
      <w:rFonts w:ascii="Arial" w:eastAsia="Arial" w:hAnsi="Arial" w:cs="Arial"/>
      <w:color w:val="0000FF"/>
      <w:sz w:val="16"/>
      <w:u w:val="single"/>
    </w:rPr>
  </w:style>
  <w:style w:type="paragraph" w:customStyle="1" w:styleId="UserTabMsgStyle">
    <w:name w:val="UserTabMsgStyle"/>
    <w:rPr>
      <w:rFonts w:ascii="Arial" w:eastAsia="Arial" w:hAnsi="Arial" w:cs="Arial"/>
      <w:color w:val="595959"/>
      <w:sz w:val="14"/>
    </w:rPr>
  </w:style>
  <w:style w:type="paragraph" w:customStyle="1" w:styleId="a5">
    <w:name w:val="Дайджест_ТЕКСТ"/>
    <w:basedOn w:val="a"/>
    <w:pPr>
      <w:jc w:val="both"/>
    </w:pPr>
    <w:rPr>
      <w:shd w:val="clear" w:color="auto" w:fill="FFFFFF"/>
    </w:rPr>
  </w:style>
  <w:style w:type="paragraph" w:customStyle="1" w:styleId="a6">
    <w:name w:val="Дайджест_СМИ"/>
    <w:basedOn w:val="a"/>
    <w:rPr>
      <w:b/>
      <w:shd w:val="clear" w:color="auto" w:fill="FFFFFF"/>
    </w:rPr>
  </w:style>
  <w:style w:type="paragraph" w:customStyle="1" w:styleId="ExportHyperlink">
    <w:name w:val="Export_Hyperlink"/>
    <w:basedOn w:val="a"/>
    <w:pPr>
      <w:spacing w:before="200" w:after="100"/>
      <w:jc w:val="right"/>
    </w:pPr>
    <w:rPr>
      <w:color w:val="0000FF"/>
      <w:sz w:val="18"/>
      <w:shd w:val="clear" w:color="auto" w:fill="FFFFFF"/>
    </w:rPr>
  </w:style>
  <w:style w:type="paragraph" w:customStyle="1" w:styleId="Reprints">
    <w:name w:val="Reprints"/>
    <w:basedOn w:val="a"/>
    <w:rPr>
      <w:color w:val="0000FF"/>
      <w:sz w:val="18"/>
      <w:shd w:val="clear" w:color="auto" w:fill="FFFFFF"/>
    </w:rPr>
  </w:style>
  <w:style w:type="paragraph" w:customStyle="1" w:styleId="reprints0">
    <w:name w:val="reprints_дайджест"/>
    <w:basedOn w:val="a"/>
    <w:pPr>
      <w:spacing w:after="120"/>
      <w:jc w:val="right"/>
    </w:pPr>
    <w:rPr>
      <w:color w:val="595959"/>
      <w:shd w:val="clear" w:color="auto" w:fill="FFFFFF"/>
    </w:rPr>
  </w:style>
  <w:style w:type="paragraph" w:customStyle="1" w:styleId="WarningStyle">
    <w:name w:val="WarningStyle"/>
    <w:basedOn w:val="a"/>
    <w:pPr>
      <w:spacing w:before="120" w:after="240"/>
    </w:pPr>
    <w:rPr>
      <w:color w:val="595959"/>
      <w:shd w:val="clear" w:color="auto" w:fill="FFFFFF"/>
    </w:rPr>
  </w:style>
  <w:style w:type="paragraph" w:customStyle="1" w:styleId="UserMsgStyle">
    <w:name w:val="UserMsgStyle"/>
    <w:basedOn w:val="a"/>
    <w:rPr>
      <w:color w:val="595959"/>
      <w:sz w:val="16"/>
      <w:shd w:val="clear" w:color="auto" w:fill="FFFFFF"/>
    </w:rPr>
  </w:style>
  <w:style w:type="paragraph" w:customStyle="1" w:styleId="ReprintsHeader">
    <w:name w:val="Reprints_Header"/>
    <w:basedOn w:val="a"/>
    <w:rPr>
      <w:sz w:val="18"/>
      <w:shd w:val="clear" w:color="auto" w:fill="FFFFFF"/>
    </w:rPr>
  </w:style>
  <w:style w:type="paragraph" w:customStyle="1" w:styleId="a7">
    <w:name w:val="Полнотекст_ЗАГОЛОВОК"/>
    <w:basedOn w:val="a"/>
    <w:pPr>
      <w:jc w:val="both"/>
      <w:outlineLvl w:val="1"/>
    </w:pPr>
    <w:rPr>
      <w:sz w:val="24"/>
      <w:shd w:val="clear" w:color="auto" w:fill="FFFFFF"/>
    </w:rPr>
  </w:style>
  <w:style w:type="paragraph" w:customStyle="1" w:styleId="NormalExport">
    <w:name w:val="Normal_Export"/>
    <w:basedOn w:val="a"/>
    <w:pPr>
      <w:jc w:val="both"/>
    </w:pPr>
    <w:rPr>
      <w:shd w:val="clear" w:color="auto" w:fill="FFFFFF"/>
    </w:rPr>
  </w:style>
  <w:style w:type="paragraph" w:customStyle="1" w:styleId="a8">
    <w:name w:val="Полнотекст_СМИ"/>
    <w:basedOn w:val="a"/>
    <w:rPr>
      <w:b/>
      <w:shd w:val="clear" w:color="auto" w:fill="FFFFFF"/>
    </w:rPr>
  </w:style>
  <w:style w:type="paragraph" w:customStyle="1" w:styleId="a9">
    <w:name w:val="Автор"/>
    <w:basedOn w:val="a"/>
    <w:pPr>
      <w:jc w:val="both"/>
    </w:pPr>
    <w:rPr>
      <w:shd w:val="clear" w:color="auto" w:fill="FFFFFF"/>
    </w:rPr>
  </w:style>
  <w:style w:type="character" w:styleId="aa">
    <w:name w:val="Hyperlink"/>
    <w:basedOn w:val="a1"/>
    <w:rsid w:val="00EF7B96"/>
    <w:rPr>
      <w:color w:val="0000FF"/>
      <w:u w:val="single"/>
    </w:rPr>
  </w:style>
  <w:style w:type="paragraph" w:styleId="ab">
    <w:name w:val="Balloon Text"/>
    <w:basedOn w:val="a"/>
    <w:link w:val="ac"/>
    <w:rsid w:val="00314655"/>
    <w:rPr>
      <w:rFonts w:ascii="Tahoma" w:hAnsi="Tahoma" w:cs="Tahoma"/>
      <w:sz w:val="16"/>
      <w:szCs w:val="16"/>
    </w:rPr>
  </w:style>
  <w:style w:type="character" w:customStyle="1" w:styleId="ac">
    <w:name w:val="Текст выноски Знак"/>
    <w:basedOn w:val="a1"/>
    <w:link w:val="ab"/>
    <w:rsid w:val="00314655"/>
    <w:rPr>
      <w:rFonts w:ascii="Tahoma" w:eastAsia="Arial" w:hAnsi="Tahoma" w:cs="Tahoma"/>
      <w:color w:val="000000"/>
      <w:sz w:val="16"/>
      <w:szCs w:val="16"/>
    </w:rPr>
  </w:style>
  <w:style w:type="paragraph" w:styleId="ad">
    <w:name w:val="header"/>
    <w:basedOn w:val="a"/>
    <w:link w:val="ae"/>
    <w:unhideWhenUsed/>
    <w:rsid w:val="003E75C3"/>
    <w:pPr>
      <w:tabs>
        <w:tab w:val="center" w:pos="4677"/>
        <w:tab w:val="right" w:pos="9355"/>
      </w:tabs>
    </w:pPr>
  </w:style>
  <w:style w:type="character" w:customStyle="1" w:styleId="ae">
    <w:name w:val="Верхний колонтитул Знак"/>
    <w:basedOn w:val="a1"/>
    <w:link w:val="ad"/>
    <w:rsid w:val="003E75C3"/>
    <w:rPr>
      <w:rFonts w:ascii="Arial" w:eastAsia="Arial" w:hAnsi="Arial" w:cs="Arial"/>
      <w:color w:val="000000"/>
      <w:szCs w:val="24"/>
    </w:rPr>
  </w:style>
  <w:style w:type="paragraph" w:styleId="af">
    <w:name w:val="footer"/>
    <w:basedOn w:val="a"/>
    <w:link w:val="af0"/>
    <w:unhideWhenUsed/>
    <w:rsid w:val="003E75C3"/>
    <w:pPr>
      <w:tabs>
        <w:tab w:val="center" w:pos="4677"/>
        <w:tab w:val="right" w:pos="9355"/>
      </w:tabs>
    </w:pPr>
  </w:style>
  <w:style w:type="character" w:customStyle="1" w:styleId="af0">
    <w:name w:val="Нижний колонтитул Знак"/>
    <w:basedOn w:val="a1"/>
    <w:link w:val="af"/>
    <w:rsid w:val="003E75C3"/>
    <w:rPr>
      <w:rFonts w:ascii="Arial" w:eastAsia="Arial" w:hAnsi="Arial" w:cs="Arial"/>
      <w:color w:val="000000"/>
      <w:szCs w:val="24"/>
    </w:rPr>
  </w:style>
  <w:style w:type="character" w:customStyle="1" w:styleId="21">
    <w:name w:val="Источник и дата 2"/>
    <w:rsid w:val="00443C36"/>
    <w:rPr>
      <w:rFonts w:ascii="Times New Roman" w:hAnsi="Times New Roman"/>
      <w:sz w:val="28"/>
    </w:rPr>
  </w:style>
  <w:style w:type="paragraph" w:styleId="af1">
    <w:name w:val="Normal (Web)"/>
    <w:basedOn w:val="a"/>
    <w:uiPriority w:val="99"/>
    <w:unhideWhenUsed/>
    <w:rsid w:val="005915A0"/>
    <w:pPr>
      <w:spacing w:before="100" w:beforeAutospacing="1" w:after="100" w:afterAutospacing="1"/>
    </w:pPr>
    <w:rPr>
      <w:rFonts w:ascii="Times New Roman" w:eastAsia="Times New Roman" w:hAnsi="Times New Roman" w:cs="Times New Roman"/>
      <w:color w:val="auto"/>
      <w:sz w:val="24"/>
    </w:rPr>
  </w:style>
  <w:style w:type="character" w:styleId="af2">
    <w:name w:val="Emphasis"/>
    <w:basedOn w:val="a1"/>
    <w:uiPriority w:val="20"/>
    <w:qFormat/>
    <w:rsid w:val="005915A0"/>
    <w:rPr>
      <w:i/>
      <w:iCs/>
    </w:rPr>
  </w:style>
  <w:style w:type="paragraph" w:styleId="af3">
    <w:name w:val="annotation text"/>
    <w:basedOn w:val="a"/>
    <w:link w:val="af4"/>
    <w:uiPriority w:val="99"/>
    <w:unhideWhenUsed/>
    <w:rsid w:val="005915A0"/>
    <w:pPr>
      <w:spacing w:after="160"/>
    </w:pPr>
    <w:rPr>
      <w:rFonts w:asciiTheme="minorHAnsi" w:eastAsiaTheme="minorHAnsi" w:hAnsiTheme="minorHAnsi" w:cstheme="minorBidi"/>
      <w:color w:val="auto"/>
      <w:szCs w:val="20"/>
      <w:lang w:eastAsia="en-US"/>
    </w:rPr>
  </w:style>
  <w:style w:type="character" w:customStyle="1" w:styleId="af4">
    <w:name w:val="Текст примечания Знак"/>
    <w:basedOn w:val="a1"/>
    <w:link w:val="af3"/>
    <w:uiPriority w:val="99"/>
    <w:rsid w:val="005915A0"/>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ombudsman174.pravmin74.ru/Publications/News/Show?id=122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estiyuga.ru/ufas-po-kchr-provelo-publichnyie-obsujdeniya-pravoprimenitelnoy-praktiki-upravleniya" TargetMode="External"/><Relationship Id="rId5" Type="http://schemas.openxmlformats.org/officeDocument/2006/relationships/webSettings" Target="webSettings.xml"/><Relationship Id="rId10" Type="http://schemas.openxmlformats.org/officeDocument/2006/relationships/hyperlink" Target="http://sovetreklama.org/2017/12/antimonopolshhiki-vnosyat-svoj-vklad-v-protivodejstvie-korrupcii/" TargetMode="External"/><Relationship Id="rId4" Type="http://schemas.openxmlformats.org/officeDocument/2006/relationships/settings" Target="settings.xml"/><Relationship Id="rId9" Type="http://schemas.openxmlformats.org/officeDocument/2006/relationships/hyperlink" Target="https://www.mngz.ru/ugra/3634838-rukovoditel-ufas-rossii-po-hmao-yugre-prinyal-uchastie-v-okruzhnom-soveschanii-po-voprosam-deyatelnosti-territorialnyh-organov-federalnyh-organov-ispolnitelnoy-vlasti-raspolozhennyh-v-predelah.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6350</Words>
  <Characters>36196</Characters>
  <Application>Microsoft Office Word</Application>
  <DocSecurity>0</DocSecurity>
  <Lines>301</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Medialogia</Company>
  <LinksUpToDate>false</LinksUpToDate>
  <CharactersWithSpaces>42462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Medialogia Report</dc:subject>
  <dc:creator>Medialogia</dc:creator>
  <cp:keywords>Medialogia</cp:keywords>
  <dc:description>This document was generated by login.mlg.ru</dc:description>
  <cp:lastModifiedBy>Григорьев Илья Николаевич</cp:lastModifiedBy>
  <cp:revision>2</cp:revision>
  <dcterms:created xsi:type="dcterms:W3CDTF">2017-12-23T10:23:00Z</dcterms:created>
  <dcterms:modified xsi:type="dcterms:W3CDTF">2017-12-23T10:23:00Z</dcterms:modified>
  <cp:category>Document Generator</cp:category>
</cp:coreProperties>
</file>