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C36" w:rsidRPr="00D34F94" w:rsidRDefault="00443C36" w:rsidP="00443C36">
      <w:pPr>
        <w:jc w:val="center"/>
        <w:rPr>
          <w:rFonts w:ascii="Times New Roman" w:hAnsi="Times New Roman" w:cs="Times New Roman"/>
          <w:b/>
          <w:sz w:val="28"/>
          <w:szCs w:val="28"/>
        </w:rPr>
      </w:pPr>
      <w:r w:rsidRPr="00D34F94">
        <w:rPr>
          <w:rFonts w:ascii="Times New Roman" w:hAnsi="Times New Roman" w:cs="Times New Roman"/>
          <w:b/>
          <w:sz w:val="28"/>
          <w:szCs w:val="28"/>
        </w:rPr>
        <w:t>ФЕДЕРАЛЬНАЯ АНТИМОНОПОЛЬНАЯ СЛУЖБА</w:t>
      </w:r>
    </w:p>
    <w:p w:rsidR="00443C36" w:rsidRPr="00D34F94" w:rsidRDefault="00443C36" w:rsidP="00443C36">
      <w:pPr>
        <w:spacing w:before="240"/>
        <w:jc w:val="center"/>
        <w:rPr>
          <w:rFonts w:ascii="Times New Roman" w:hAnsi="Times New Roman" w:cs="Times New Roman"/>
          <w:b/>
          <w:sz w:val="28"/>
          <w:szCs w:val="28"/>
        </w:rPr>
      </w:pPr>
      <w:r w:rsidRPr="00D34F94">
        <w:rPr>
          <w:rFonts w:ascii="Times New Roman" w:hAnsi="Times New Roman" w:cs="Times New Roman"/>
          <w:b/>
          <w:sz w:val="28"/>
          <w:szCs w:val="28"/>
        </w:rPr>
        <w:t>Отдел общественных связей</w:t>
      </w:r>
    </w:p>
    <w:p w:rsidR="00443C36" w:rsidRPr="00D34F94" w:rsidRDefault="00443C36" w:rsidP="00443C36">
      <w:pPr>
        <w:spacing w:before="5280"/>
        <w:jc w:val="center"/>
        <w:rPr>
          <w:rFonts w:ascii="Times New Roman" w:hAnsi="Times New Roman" w:cs="Times New Roman"/>
          <w:b/>
          <w:sz w:val="28"/>
          <w:szCs w:val="28"/>
        </w:rPr>
      </w:pPr>
      <w:r w:rsidRPr="00D34F94">
        <w:rPr>
          <w:rFonts w:ascii="Times New Roman" w:hAnsi="Times New Roman" w:cs="Times New Roman"/>
          <w:b/>
          <w:sz w:val="28"/>
          <w:szCs w:val="28"/>
        </w:rPr>
        <w:t>ОБЗОР СМИ</w:t>
      </w:r>
    </w:p>
    <w:p w:rsidR="00443C36" w:rsidRPr="00D34F94" w:rsidRDefault="00065876" w:rsidP="00065876">
      <w:pPr>
        <w:jc w:val="center"/>
        <w:rPr>
          <w:rFonts w:ascii="Times New Roman" w:hAnsi="Times New Roman" w:cs="Times New Roman"/>
          <w:b/>
          <w:sz w:val="28"/>
          <w:szCs w:val="28"/>
        </w:rPr>
      </w:pPr>
      <w:r w:rsidRPr="00D34F94">
        <w:rPr>
          <w:rFonts w:ascii="Times New Roman" w:hAnsi="Times New Roman" w:cs="Times New Roman"/>
          <w:b/>
          <w:sz w:val="28"/>
          <w:szCs w:val="28"/>
        </w:rPr>
        <w:t>п</w:t>
      </w:r>
      <w:r w:rsidR="00443C36" w:rsidRPr="00D34F94">
        <w:rPr>
          <w:rFonts w:ascii="Times New Roman" w:hAnsi="Times New Roman" w:cs="Times New Roman"/>
          <w:b/>
          <w:sz w:val="28"/>
          <w:szCs w:val="28"/>
        </w:rPr>
        <w:t xml:space="preserve">о реформе </w:t>
      </w:r>
      <w:r w:rsidRPr="00D34F94">
        <w:rPr>
          <w:rFonts w:ascii="Times New Roman" w:hAnsi="Times New Roman" w:cs="Times New Roman"/>
          <w:b/>
          <w:sz w:val="28"/>
          <w:szCs w:val="28"/>
        </w:rPr>
        <w:t xml:space="preserve">контрольно-надзорной деятельности в ФАС России за период </w:t>
      </w:r>
      <w:r w:rsidR="00C25F38" w:rsidRPr="00D34F94">
        <w:rPr>
          <w:rFonts w:ascii="Times New Roman" w:hAnsi="Times New Roman" w:cs="Times New Roman"/>
          <w:b/>
          <w:sz w:val="28"/>
          <w:szCs w:val="28"/>
          <w:lang w:val="en-US"/>
        </w:rPr>
        <w:t>c</w:t>
      </w:r>
      <w:r w:rsidR="00607342">
        <w:rPr>
          <w:rFonts w:ascii="Times New Roman" w:hAnsi="Times New Roman" w:cs="Times New Roman"/>
          <w:b/>
          <w:sz w:val="28"/>
          <w:szCs w:val="28"/>
        </w:rPr>
        <w:t xml:space="preserve"> 12</w:t>
      </w:r>
      <w:r w:rsidR="00D34F94" w:rsidRPr="00D34F94">
        <w:rPr>
          <w:rFonts w:ascii="Times New Roman" w:hAnsi="Times New Roman" w:cs="Times New Roman"/>
          <w:b/>
          <w:sz w:val="28"/>
          <w:szCs w:val="28"/>
        </w:rPr>
        <w:t>.02.2018 г. по 16</w:t>
      </w:r>
      <w:r w:rsidR="00C25F38" w:rsidRPr="00D34F94">
        <w:rPr>
          <w:rFonts w:ascii="Times New Roman" w:hAnsi="Times New Roman" w:cs="Times New Roman"/>
          <w:b/>
          <w:sz w:val="28"/>
          <w:szCs w:val="28"/>
        </w:rPr>
        <w:t>.02.2018 г.</w:t>
      </w: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rsidP="00443C36">
      <w:pPr>
        <w:jc w:val="center"/>
        <w:rPr>
          <w:rFonts w:ascii="Times New Roman" w:hAnsi="Times New Roman" w:cs="Times New Roman"/>
          <w:sz w:val="28"/>
          <w:szCs w:val="28"/>
        </w:rPr>
      </w:pPr>
    </w:p>
    <w:p w:rsidR="00443C36" w:rsidRPr="00D34F94" w:rsidRDefault="00443C36">
      <w:pPr>
        <w:rPr>
          <w:rFonts w:ascii="Times New Roman" w:hAnsi="Times New Roman" w:cs="Times New Roman"/>
          <w:sz w:val="28"/>
          <w:szCs w:val="28"/>
        </w:rPr>
      </w:pPr>
    </w:p>
    <w:p w:rsidR="005915A0" w:rsidRPr="00D34F94" w:rsidRDefault="00457EF6" w:rsidP="00D34F94">
      <w:pPr>
        <w:pStyle w:val="2"/>
        <w:rPr>
          <w:rFonts w:ascii="Times New Roman" w:hAnsi="Times New Roman" w:cs="Times New Roman"/>
          <w:b/>
          <w:sz w:val="28"/>
        </w:rPr>
      </w:pPr>
      <w:r w:rsidRPr="00D34F94">
        <w:rPr>
          <w:rFonts w:ascii="Times New Roman" w:hAnsi="Times New Roman" w:cs="Times New Roman"/>
          <w:b/>
          <w:sz w:val="28"/>
        </w:rPr>
        <w:lastRenderedPageBreak/>
        <w:t>12 февраля</w:t>
      </w:r>
      <w:r w:rsidR="00D34F94" w:rsidRPr="00D34F94">
        <w:rPr>
          <w:rFonts w:ascii="Times New Roman" w:hAnsi="Times New Roman" w:cs="Times New Roman"/>
          <w:b/>
          <w:sz w:val="28"/>
        </w:rPr>
        <w:t xml:space="preserve"> 2018 </w:t>
      </w:r>
    </w:p>
    <w:p w:rsidR="00105254" w:rsidRPr="00D34F94" w:rsidRDefault="00457EF6" w:rsidP="00A45AFB">
      <w:pPr>
        <w:pStyle w:val="NormalExport"/>
        <w:rPr>
          <w:rFonts w:ascii="Times New Roman" w:hAnsi="Times New Roman" w:cs="Times New Roman"/>
          <w:b/>
          <w:sz w:val="28"/>
          <w:szCs w:val="28"/>
        </w:rPr>
      </w:pPr>
      <w:r w:rsidRPr="00D34F94">
        <w:rPr>
          <w:rFonts w:ascii="Times New Roman" w:hAnsi="Times New Roman" w:cs="Times New Roman"/>
          <w:b/>
          <w:sz w:val="28"/>
          <w:szCs w:val="28"/>
        </w:rPr>
        <w:t>Учебно-методический центр ФАС России (emc.fas.gov.ru), Казань</w:t>
      </w:r>
    </w:p>
    <w:p w:rsidR="00457EF6" w:rsidRPr="00D34F94" w:rsidRDefault="00457EF6" w:rsidP="00105254">
      <w:pPr>
        <w:pStyle w:val="NormalExport"/>
        <w:rPr>
          <w:rFonts w:ascii="Times New Roman" w:eastAsia="Times New Roman" w:hAnsi="Times New Roman" w:cs="Times New Roman"/>
          <w:b/>
          <w:sz w:val="28"/>
          <w:szCs w:val="28"/>
          <w:shd w:val="clear" w:color="auto" w:fill="auto"/>
        </w:rPr>
      </w:pPr>
      <w:r w:rsidRPr="00D34F94">
        <w:rPr>
          <w:rFonts w:ascii="Times New Roman" w:eastAsia="Times New Roman" w:hAnsi="Times New Roman" w:cs="Times New Roman"/>
          <w:b/>
          <w:sz w:val="28"/>
          <w:szCs w:val="28"/>
          <w:shd w:val="clear" w:color="auto" w:fill="auto"/>
        </w:rPr>
        <w:t>Андрей Цыганов об ответственности государственной власти, профилактике нарушений и формировании кадрового задела</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О взаимодействии ФАС России с деловым сообществом в контексте реформы КНД рассказал Андрей Цыганов, выступив на форуме "Контрольно-надзорная и разрешительная деятельность: интересы бизнеса и государства"</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Прежде всего замглавы ФАС обратил внимание участников на основные положения указа Президента Российской Федерации "Об основных направлениях государственной политики по развитию конкуренции" 1, которым предусмотрено, что активное содействие развитию конкуренции является приоритетным направлением деятельности всех органов государственной власти и местного самоуправления, и высших должностных лиц.</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"Один из основополагающих принципов государственной политики по развитию конкуренции - ответственность органов государственной власти и органов местного самоуправления за ее реализацию, - отметил Андрей Цыганов. - При этом пункт 4 Указа прямо запрещает органам исполнительной власти вводить или сохранять дискриминационные условия в отношении экономической деятельности, производства и оборота отдельных видов товаров, оказания отдельных видов услуг, а также запрещает необоснованное вмешательство в свободное функционирование товарных рынков, издание актов, принятие решений, которые могут привести к недопущению или устранению конкуренции".</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Вышеназванным указом утвержден Национальный план по развитию конкуренции в Российской Федерации до 2020 года. План содержит ключевые показатели развития конкуренции, в том числе касающиеся уменьшения количества нарушений со стороны органов государственной власти и местного самоуправления.</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Также указом предусмотрена разработка планов мероприятий по развитию конкуренции во всех отраслях экономики, которые должны быть утверждены до 1 июля 2018 года постановлением Правительства Российской Федерации.</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Кроме того, до 1 февраля 2019 года федеральные органы исполнительной власти на основании соответствующих отраслевых докладов должны подготовить меры по снижению административных барьеров, препятствующих развитию конкуренции.</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"Очень важно, что оценка степени достижения показателей этих планов и программ будет осуществляться совместно с бизнес сообществом, - подчеркнул Андрей Цыганов. - Я уверен, что Российской союз промышленников и предпринимателей будет активно участвовать в этом процессе".</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lastRenderedPageBreak/>
        <w:t>"Я не исключаю, что реализация положений указа президента потребует внесения определенных изменений в те программы контрольно-надзорной деятельности, которые мы здесь активно обсуждаем", - добавил он.</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 xml:space="preserve">Замглавы ФАС отметил, что Федеральная антимонопольная служба является участником приоритетной программы совершенствования контрольно-надзорной деятельности. В мае 2017 года утвержден паспорт проекта по ФАС России, который предусматривает пять направлений риск-ориентированного подхода, включая антимонопольное законодательство, государственный оборонный заказ, </w:t>
      </w:r>
      <w:proofErr w:type="spellStart"/>
      <w:r w:rsidRPr="00D34F94">
        <w:rPr>
          <w:rFonts w:ascii="Times New Roman" w:eastAsia="Times New Roman" w:hAnsi="Times New Roman" w:cs="Times New Roman"/>
          <w:sz w:val="28"/>
          <w:szCs w:val="28"/>
          <w:shd w:val="clear" w:color="auto" w:fill="auto"/>
        </w:rPr>
        <w:t>госзакупки</w:t>
      </w:r>
      <w:proofErr w:type="spellEnd"/>
      <w:r w:rsidRPr="00D34F94">
        <w:rPr>
          <w:rFonts w:ascii="Times New Roman" w:eastAsia="Times New Roman" w:hAnsi="Times New Roman" w:cs="Times New Roman"/>
          <w:sz w:val="28"/>
          <w:szCs w:val="28"/>
          <w:shd w:val="clear" w:color="auto" w:fill="auto"/>
        </w:rPr>
        <w:t>, рекламу и тарифное регулирование.</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По экспертным оценкам, в частности по индексу качества администрирования контрольно-надзорной деятельности, из числа всех ведомств, принявших участие в этой программе, ФАС заняла третье место.</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"А по уровню административной нагрузки на бизнес, по оценке тех же экспертных оценок, ФАС России - вторая снизу", - подчеркнул Андрей Цыганов.</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Замглавы ФАС в своем докладе коснулся темы распределения предприятий по зонам риска.</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 xml:space="preserve">"Хозяйствующие субъекты, относящиеся к высокой категории риска, в ведении ФАС отсутствуют. По нашим предварительным оценкам 392 хозяйствующих субъекта относятся к средней категории риска, и еще 313 к умеренной категории риска. Проверки таких </w:t>
      </w:r>
      <w:proofErr w:type="spellStart"/>
      <w:r w:rsidRPr="00D34F94">
        <w:rPr>
          <w:rFonts w:ascii="Times New Roman" w:eastAsia="Times New Roman" w:hAnsi="Times New Roman" w:cs="Times New Roman"/>
          <w:sz w:val="28"/>
          <w:szCs w:val="28"/>
          <w:shd w:val="clear" w:color="auto" w:fill="auto"/>
        </w:rPr>
        <w:t>хозсубъектов</w:t>
      </w:r>
      <w:proofErr w:type="spellEnd"/>
      <w:r w:rsidRPr="00D34F94">
        <w:rPr>
          <w:rFonts w:ascii="Times New Roman" w:eastAsia="Times New Roman" w:hAnsi="Times New Roman" w:cs="Times New Roman"/>
          <w:sz w:val="28"/>
          <w:szCs w:val="28"/>
          <w:shd w:val="clear" w:color="auto" w:fill="auto"/>
        </w:rPr>
        <w:t xml:space="preserve"> должны проводиться не чаще чем один раз в три или в пять лет соответственно".</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ФАС уделяет большое внимание профилактике нарушений антимонопольного законодательства, что является одним из направлений совершенствования контрольно-надзорной деятельности. За последние 5 лет количество дел о нарушениях антимонопольного законодательства сократилось более чем в 2 раза, в отношении органов власти в 2017 году по предварительным итогам возбуждено и рассмотрено около 400 дел, и одновременно с этим выдано около 1500 предписаний.</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 xml:space="preserve">"Норму о выдаче предписаний органам власти и их должностным лицам мы начали применять с января 2017 </w:t>
      </w:r>
      <w:proofErr w:type="gramStart"/>
      <w:r w:rsidRPr="00D34F94">
        <w:rPr>
          <w:rFonts w:ascii="Times New Roman" w:eastAsia="Times New Roman" w:hAnsi="Times New Roman" w:cs="Times New Roman"/>
          <w:sz w:val="28"/>
          <w:szCs w:val="28"/>
          <w:shd w:val="clear" w:color="auto" w:fill="auto"/>
        </w:rPr>
        <w:t>года</w:t>
      </w:r>
      <w:proofErr w:type="gramEnd"/>
      <w:r w:rsidRPr="00D34F94">
        <w:rPr>
          <w:rFonts w:ascii="Times New Roman" w:eastAsia="Times New Roman" w:hAnsi="Times New Roman" w:cs="Times New Roman"/>
          <w:sz w:val="28"/>
          <w:szCs w:val="28"/>
          <w:shd w:val="clear" w:color="auto" w:fill="auto"/>
        </w:rPr>
        <w:t xml:space="preserve"> и она уже показала свою эффективность, поскольку позволяет быстро устранять возможные нарушения антимонопольного законодательства и их негативные последствия", - отметил Андрей Цыганов.</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Важным направлением профилактики нарушений замглавы ФАС назвал развитие системы профессионального образования.</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 xml:space="preserve">"В настоящее время 52 кафедры в высших учебных заведениях готовят своих специалистов в области конкурентного права и экономики. Радует, что это не только столичные образовательные учреждения, но и региональные вузы. Таким образом мы формируем серьезный профессиональный кадровый задел как для Федеральной антимонопольной службы, так и для органов власти и хозяйствующих </w:t>
      </w:r>
      <w:proofErr w:type="spellStart"/>
      <w:r w:rsidRPr="00D34F94">
        <w:rPr>
          <w:rFonts w:ascii="Times New Roman" w:eastAsia="Times New Roman" w:hAnsi="Times New Roman" w:cs="Times New Roman"/>
          <w:sz w:val="28"/>
          <w:szCs w:val="28"/>
          <w:shd w:val="clear" w:color="auto" w:fill="auto"/>
        </w:rPr>
        <w:t>суъектов</w:t>
      </w:r>
      <w:proofErr w:type="spellEnd"/>
      <w:r w:rsidRPr="00D34F94">
        <w:rPr>
          <w:rFonts w:ascii="Times New Roman" w:eastAsia="Times New Roman" w:hAnsi="Times New Roman" w:cs="Times New Roman"/>
          <w:sz w:val="28"/>
          <w:szCs w:val="28"/>
          <w:shd w:val="clear" w:color="auto" w:fill="auto"/>
        </w:rPr>
        <w:t>", - заключил Андрей Цыганов.</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lastRenderedPageBreak/>
        <w:t>1 Указ Президента РФ от 21.12.2017 № 618 "Об основных направлениях государственной политики по развитию конкуренции" (вместе с "Национальным планом развития конкуренции в Российской Федерации на 2018 - 2020 годы")</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Справка:</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Форум "Контрольно-надзорная и разрешительная деятельность: интересы бизнеса и государства" прошел 6 февраля в рамках Недели российского бизнеса - ежегодного мероприятия, проводимого Российским союзом промышленников и предпринимателей.</w:t>
      </w:r>
    </w:p>
    <w:p w:rsidR="00457EF6" w:rsidRPr="00D34F94" w:rsidRDefault="00457EF6" w:rsidP="00457EF6">
      <w:pPr>
        <w:pStyle w:val="NormalExport"/>
        <w:rPr>
          <w:rFonts w:ascii="Times New Roman" w:eastAsia="Times New Roman" w:hAnsi="Times New Roman" w:cs="Times New Roman"/>
          <w:sz w:val="28"/>
          <w:szCs w:val="28"/>
          <w:shd w:val="clear" w:color="auto" w:fill="auto"/>
        </w:rPr>
      </w:pPr>
      <w:r w:rsidRPr="00D34F94">
        <w:rPr>
          <w:rFonts w:ascii="Times New Roman" w:eastAsia="Times New Roman" w:hAnsi="Times New Roman" w:cs="Times New Roman"/>
          <w:sz w:val="28"/>
          <w:szCs w:val="28"/>
          <w:shd w:val="clear" w:color="auto" w:fill="auto"/>
        </w:rPr>
        <w:t>Основная тема форума - как государство и деловое сообщество взаимодействуют в контексте реформы.</w:t>
      </w:r>
    </w:p>
    <w:p w:rsidR="00457EF6" w:rsidRPr="00D34F94" w:rsidRDefault="00893545" w:rsidP="00457EF6">
      <w:pPr>
        <w:pStyle w:val="ExportHyperlink"/>
        <w:jc w:val="left"/>
        <w:rPr>
          <w:rFonts w:ascii="Times New Roman" w:hAnsi="Times New Roman" w:cs="Times New Roman"/>
          <w:sz w:val="28"/>
          <w:szCs w:val="28"/>
        </w:rPr>
      </w:pPr>
      <w:hyperlink r:id="rId8" w:history="1">
        <w:r w:rsidR="00457EF6" w:rsidRPr="00D34F94">
          <w:rPr>
            <w:rFonts w:ascii="Times New Roman" w:hAnsi="Times New Roman" w:cs="Times New Roman"/>
            <w:sz w:val="28"/>
            <w:szCs w:val="28"/>
            <w:u w:val="single"/>
          </w:rPr>
          <w:t>http://emc.fas.gov.ru/press-tsentr/publikatsii/2213-andrej-tsyganov-ob-otvetstvennosti-gosudarstvennoj-vlasti-profilaktike-narushenij-i-formirovanii-kadrovogo-zadela</w:t>
        </w:r>
      </w:hyperlink>
    </w:p>
    <w:p w:rsidR="005915A0" w:rsidRPr="00D34F94" w:rsidRDefault="005915A0" w:rsidP="005915A0">
      <w:pPr>
        <w:pStyle w:val="ExportHyperlink"/>
        <w:jc w:val="left"/>
        <w:rPr>
          <w:rFonts w:ascii="Times New Roman" w:hAnsi="Times New Roman" w:cs="Times New Roman"/>
          <w:sz w:val="28"/>
          <w:szCs w:val="28"/>
        </w:rPr>
      </w:pPr>
    </w:p>
    <w:p w:rsidR="005915A0" w:rsidRPr="00D34F94" w:rsidRDefault="00105254" w:rsidP="005915A0">
      <w:pPr>
        <w:pStyle w:val="2"/>
        <w:rPr>
          <w:rFonts w:ascii="Times New Roman" w:eastAsia="Times New Roman" w:hAnsi="Times New Roman" w:cs="Times New Roman"/>
          <w:b/>
          <w:bCs w:val="0"/>
          <w:iCs w:val="0"/>
          <w:color w:val="auto"/>
          <w:sz w:val="28"/>
        </w:rPr>
      </w:pPr>
      <w:r w:rsidRPr="00D34F94">
        <w:rPr>
          <w:rFonts w:ascii="Times New Roman" w:eastAsia="Times New Roman" w:hAnsi="Times New Roman" w:cs="Times New Roman"/>
          <w:b/>
          <w:bCs w:val="0"/>
          <w:iCs w:val="0"/>
          <w:color w:val="auto"/>
          <w:sz w:val="28"/>
        </w:rPr>
        <w:t>1</w:t>
      </w:r>
      <w:r w:rsidR="00457EF6" w:rsidRPr="00D34F94">
        <w:rPr>
          <w:rFonts w:ascii="Times New Roman" w:eastAsia="Times New Roman" w:hAnsi="Times New Roman" w:cs="Times New Roman"/>
          <w:b/>
          <w:bCs w:val="0"/>
          <w:iCs w:val="0"/>
          <w:color w:val="auto"/>
          <w:sz w:val="28"/>
        </w:rPr>
        <w:t>2</w:t>
      </w:r>
      <w:r w:rsidRPr="00D34F94">
        <w:rPr>
          <w:rFonts w:ascii="Times New Roman" w:eastAsia="Times New Roman" w:hAnsi="Times New Roman" w:cs="Times New Roman"/>
          <w:b/>
          <w:bCs w:val="0"/>
          <w:iCs w:val="0"/>
          <w:color w:val="auto"/>
          <w:sz w:val="28"/>
        </w:rPr>
        <w:t xml:space="preserve"> февраля 2018</w:t>
      </w:r>
    </w:p>
    <w:p w:rsidR="00105254" w:rsidRPr="00D34F94" w:rsidRDefault="00457EF6" w:rsidP="00A45AFB">
      <w:pPr>
        <w:pStyle w:val="a9"/>
        <w:jc w:val="left"/>
        <w:rPr>
          <w:rFonts w:ascii="Times New Roman" w:hAnsi="Times New Roman" w:cs="Times New Roman"/>
          <w:b/>
          <w:sz w:val="28"/>
          <w:szCs w:val="28"/>
        </w:rPr>
      </w:pPr>
      <w:r w:rsidRPr="00D34F94">
        <w:rPr>
          <w:rFonts w:ascii="Times New Roman" w:hAnsi="Times New Roman" w:cs="Times New Roman"/>
          <w:b/>
          <w:sz w:val="28"/>
          <w:szCs w:val="28"/>
        </w:rPr>
        <w:t>Regionfas.ru</w:t>
      </w:r>
      <w:r w:rsidR="00105254" w:rsidRPr="00D34F94">
        <w:rPr>
          <w:rFonts w:ascii="Times New Roman" w:hAnsi="Times New Roman" w:cs="Times New Roman"/>
          <w:b/>
          <w:sz w:val="28"/>
          <w:szCs w:val="28"/>
        </w:rPr>
        <w:t xml:space="preserve"> </w:t>
      </w:r>
    </w:p>
    <w:p w:rsidR="00457EF6" w:rsidRPr="00D34F94" w:rsidRDefault="00457EF6" w:rsidP="00105254">
      <w:pPr>
        <w:pStyle w:val="a9"/>
        <w:rPr>
          <w:rFonts w:ascii="Times New Roman" w:eastAsia="Times New Roman" w:hAnsi="Times New Roman" w:cs="Times New Roman"/>
          <w:b/>
          <w:color w:val="auto"/>
          <w:sz w:val="28"/>
          <w:szCs w:val="28"/>
        </w:rPr>
      </w:pPr>
      <w:r w:rsidRPr="00D34F94">
        <w:rPr>
          <w:rFonts w:ascii="Times New Roman" w:eastAsia="Times New Roman" w:hAnsi="Times New Roman" w:cs="Times New Roman"/>
          <w:b/>
          <w:color w:val="auto"/>
          <w:sz w:val="28"/>
          <w:szCs w:val="28"/>
        </w:rPr>
        <w:t>Новые знания сквозь преграды погоды</w:t>
      </w:r>
    </w:p>
    <w:p w:rsidR="00457EF6" w:rsidRPr="00D34F94" w:rsidRDefault="00457EF6" w:rsidP="00457EF6">
      <w:pPr>
        <w:pStyle w:val="a9"/>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В рамках повышения квалификации ведущий специалист-эксперт отдела организационного и финансового обеспечения Амурского УФАС России Татьяна Диденко приняла участие в курсах, прошедших с 5 по 8 февраля в Федеральном государственном автономном учреждении "Учебно-методический центр" Федеральной антимонопольной службы" г. Казань по программе "Внедрение эффективных механизмов кадровой политики в деятельности контрольно-надзорных органов".</w:t>
      </w:r>
    </w:p>
    <w:p w:rsidR="00457EF6" w:rsidRPr="00D34F94" w:rsidRDefault="00457EF6" w:rsidP="00457EF6">
      <w:pPr>
        <w:pStyle w:val="a9"/>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Не смотря на транспортный коллапс, снегопад и метель, пройти курс лекций присоединились более 30 слушателей территориальных антимонопольных ведомств с участием специалистов Управления государственной службы ФАС России.</w:t>
      </w:r>
    </w:p>
    <w:p w:rsidR="00457EF6" w:rsidRPr="00D34F94" w:rsidRDefault="00457EF6" w:rsidP="00457EF6">
      <w:pPr>
        <w:pStyle w:val="a9"/>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 xml:space="preserve">В программе мероприятия - реформа контрольно-надзорной деятельности; современные кадровые технологии; наставничество; дополнительное профессиональное образование и мотивация государственных гражданских служащих; антикоррупционное поведение служащих; обеспечение деятельности комиссии по соблюдению требований к служебному поведению и урегулированию конфликта интересов; обеспечение соблюдения служащими ограничений, запретов, требований к предотвращению или урегулированию конфликта интересов, исполнения ими обязанностей; организация представления государственными служащими сведений о доходах, расходах, об имуществе и обязательствах имущественного характера; внедрение системы предупреждения и профилактики коррупционных проявлений в контрольно-надзорной деятельности; основания и порядок проведения антикоррупционных проверок доходов, имущества и обязательствах имущественного </w:t>
      </w:r>
      <w:r w:rsidRPr="00D34F94">
        <w:rPr>
          <w:rFonts w:ascii="Times New Roman" w:eastAsia="Times New Roman" w:hAnsi="Times New Roman" w:cs="Times New Roman"/>
          <w:color w:val="auto"/>
          <w:sz w:val="28"/>
          <w:szCs w:val="28"/>
        </w:rPr>
        <w:lastRenderedPageBreak/>
        <w:t>характера, конфликта интересов; организация представления сведений о сайтах в сети Интернет, на которых государственные гражданские служащие размещали общедоступную информацию о себе.</w:t>
      </w:r>
    </w:p>
    <w:p w:rsidR="00457EF6" w:rsidRPr="00D34F94" w:rsidRDefault="00457EF6" w:rsidP="00457EF6">
      <w:pPr>
        <w:pStyle w:val="ExportHyperlink"/>
        <w:jc w:val="left"/>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 xml:space="preserve">С полным багажом знаний сотрудники отправились на свои рабочие места для дальнейшего обучения по дистанционной программе и </w:t>
      </w:r>
      <w:proofErr w:type="gramStart"/>
      <w:r w:rsidRPr="00D34F94">
        <w:rPr>
          <w:rFonts w:ascii="Times New Roman" w:eastAsia="Times New Roman" w:hAnsi="Times New Roman" w:cs="Times New Roman"/>
          <w:color w:val="auto"/>
          <w:sz w:val="28"/>
          <w:szCs w:val="28"/>
        </w:rPr>
        <w:t>применении</w:t>
      </w:r>
      <w:proofErr w:type="gramEnd"/>
      <w:r w:rsidRPr="00D34F94">
        <w:rPr>
          <w:rFonts w:ascii="Times New Roman" w:eastAsia="Times New Roman" w:hAnsi="Times New Roman" w:cs="Times New Roman"/>
          <w:color w:val="auto"/>
          <w:sz w:val="28"/>
          <w:szCs w:val="28"/>
        </w:rPr>
        <w:t xml:space="preserve"> </w:t>
      </w:r>
      <w:r w:rsidR="00607342">
        <w:rPr>
          <w:rFonts w:ascii="Times New Roman" w:eastAsia="Times New Roman" w:hAnsi="Times New Roman" w:cs="Times New Roman"/>
          <w:color w:val="auto"/>
          <w:sz w:val="28"/>
          <w:szCs w:val="28"/>
        </w:rPr>
        <w:t xml:space="preserve">полученных знаний на практике. </w:t>
      </w:r>
    </w:p>
    <w:p w:rsidR="00457EF6" w:rsidRPr="00D34F94" w:rsidRDefault="00893545" w:rsidP="00457EF6">
      <w:pPr>
        <w:pStyle w:val="ExportHyperlink"/>
        <w:jc w:val="left"/>
        <w:rPr>
          <w:rFonts w:ascii="Times New Roman" w:hAnsi="Times New Roman" w:cs="Times New Roman"/>
          <w:sz w:val="28"/>
          <w:szCs w:val="28"/>
        </w:rPr>
      </w:pPr>
      <w:hyperlink r:id="rId9" w:history="1">
        <w:r w:rsidR="00457EF6" w:rsidRPr="00D34F94">
          <w:rPr>
            <w:rFonts w:ascii="Times New Roman" w:hAnsi="Times New Roman" w:cs="Times New Roman"/>
            <w:sz w:val="28"/>
            <w:szCs w:val="28"/>
            <w:u w:val="single"/>
          </w:rPr>
          <w:t>http://www.regionfas.ru/4/142485</w:t>
        </w:r>
      </w:hyperlink>
    </w:p>
    <w:p w:rsidR="00105254" w:rsidRPr="00D34F94" w:rsidRDefault="00105254" w:rsidP="00105254">
      <w:pPr>
        <w:pStyle w:val="a9"/>
        <w:rPr>
          <w:rFonts w:ascii="Times New Roman" w:eastAsia="Times New Roman" w:hAnsi="Times New Roman" w:cs="Times New Roman"/>
          <w:color w:val="auto"/>
          <w:sz w:val="28"/>
          <w:szCs w:val="28"/>
        </w:rPr>
      </w:pPr>
    </w:p>
    <w:p w:rsidR="00105254" w:rsidRPr="00D34F94" w:rsidRDefault="00105254" w:rsidP="00105254">
      <w:pPr>
        <w:pStyle w:val="a9"/>
        <w:rPr>
          <w:rFonts w:ascii="Times New Roman" w:eastAsia="Times New Roman" w:hAnsi="Times New Roman" w:cs="Times New Roman"/>
          <w:color w:val="auto"/>
          <w:sz w:val="28"/>
          <w:szCs w:val="28"/>
        </w:rPr>
      </w:pPr>
    </w:p>
    <w:p w:rsidR="005915A0" w:rsidRPr="00D34F94" w:rsidRDefault="00105254" w:rsidP="005915A0">
      <w:pPr>
        <w:pStyle w:val="a7"/>
        <w:rPr>
          <w:rFonts w:ascii="Times New Roman" w:hAnsi="Times New Roman" w:cs="Times New Roman"/>
          <w:b/>
          <w:sz w:val="28"/>
          <w:szCs w:val="28"/>
        </w:rPr>
      </w:pPr>
      <w:bookmarkStart w:id="0" w:name="txt_1809407_817003637"/>
      <w:r w:rsidRPr="00D34F94">
        <w:rPr>
          <w:rFonts w:ascii="Times New Roman" w:hAnsi="Times New Roman" w:cs="Times New Roman"/>
          <w:b/>
          <w:sz w:val="28"/>
          <w:szCs w:val="28"/>
        </w:rPr>
        <w:t>1</w:t>
      </w:r>
      <w:r w:rsidR="00841035" w:rsidRPr="00D34F94">
        <w:rPr>
          <w:rFonts w:ascii="Times New Roman" w:hAnsi="Times New Roman" w:cs="Times New Roman"/>
          <w:b/>
          <w:sz w:val="28"/>
          <w:szCs w:val="28"/>
        </w:rPr>
        <w:t>2</w:t>
      </w:r>
      <w:r w:rsidRPr="00D34F94">
        <w:rPr>
          <w:rFonts w:ascii="Times New Roman" w:hAnsi="Times New Roman" w:cs="Times New Roman"/>
          <w:b/>
          <w:sz w:val="28"/>
          <w:szCs w:val="28"/>
        </w:rPr>
        <w:t xml:space="preserve"> февраля 2018</w:t>
      </w:r>
    </w:p>
    <w:bookmarkEnd w:id="0"/>
    <w:p w:rsidR="00841035" w:rsidRPr="00D34F94" w:rsidRDefault="00841035" w:rsidP="0043401D">
      <w:pPr>
        <w:pStyle w:val="a9"/>
        <w:jc w:val="left"/>
        <w:rPr>
          <w:rFonts w:ascii="Times New Roman" w:hAnsi="Times New Roman" w:cs="Times New Roman"/>
          <w:b/>
          <w:sz w:val="28"/>
          <w:szCs w:val="28"/>
        </w:rPr>
      </w:pPr>
      <w:r w:rsidRPr="00D34F94">
        <w:rPr>
          <w:rFonts w:ascii="Times New Roman" w:hAnsi="Times New Roman" w:cs="Times New Roman"/>
          <w:b/>
          <w:sz w:val="28"/>
          <w:szCs w:val="28"/>
        </w:rPr>
        <w:t xml:space="preserve">Глас Народа (glasnarod.ru), </w:t>
      </w:r>
    </w:p>
    <w:p w:rsidR="00841035" w:rsidRPr="00D34F94" w:rsidRDefault="00841035" w:rsidP="00105254">
      <w:pPr>
        <w:pStyle w:val="a9"/>
        <w:rPr>
          <w:rFonts w:ascii="Times New Roman" w:eastAsia="Times New Roman" w:hAnsi="Times New Roman" w:cs="Times New Roman"/>
          <w:b/>
          <w:bCs/>
          <w:color w:val="auto"/>
          <w:kern w:val="36"/>
          <w:sz w:val="28"/>
          <w:szCs w:val="28"/>
          <w:shd w:val="clear" w:color="auto" w:fill="auto"/>
        </w:rPr>
      </w:pPr>
      <w:r w:rsidRPr="00D34F94">
        <w:rPr>
          <w:rFonts w:ascii="Times New Roman" w:eastAsia="Times New Roman" w:hAnsi="Times New Roman" w:cs="Times New Roman"/>
          <w:b/>
          <w:bCs/>
          <w:color w:val="auto"/>
          <w:kern w:val="36"/>
          <w:sz w:val="28"/>
          <w:szCs w:val="28"/>
          <w:shd w:val="clear" w:color="auto" w:fill="auto"/>
        </w:rPr>
        <w:t>Андрей Цыганов об ответственности государственной власти, профилактике нарушений и формировании кадрового задела</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 взаимодействии ФАС России с деловым сообществом в контексте </w:t>
      </w:r>
      <w:r w:rsidRPr="00D34F94">
        <w:rPr>
          <w:rFonts w:ascii="Times New Roman" w:hAnsi="Times New Roman" w:cs="Times New Roman"/>
          <w:sz w:val="28"/>
          <w:szCs w:val="28"/>
          <w:shd w:val="clear" w:color="auto" w:fill="C0C0C0"/>
        </w:rPr>
        <w:t>реформы</w:t>
      </w:r>
      <w:r w:rsidRPr="00D34F94">
        <w:rPr>
          <w:rFonts w:ascii="Times New Roman" w:hAnsi="Times New Roman" w:cs="Times New Roman"/>
          <w:sz w:val="28"/>
          <w:szCs w:val="28"/>
        </w:rPr>
        <w:t xml:space="preserve"> КНД рассказал Андрей Цыганов, выступив на форуме "</w:t>
      </w:r>
      <w:r w:rsidRPr="00D34F94">
        <w:rPr>
          <w:rFonts w:ascii="Times New Roman" w:hAnsi="Times New Roman" w:cs="Times New Roman"/>
          <w:sz w:val="28"/>
          <w:szCs w:val="28"/>
          <w:shd w:val="clear" w:color="auto" w:fill="C0C0C0"/>
        </w:rPr>
        <w:t>Контрольно-надзорная</w:t>
      </w:r>
      <w:r w:rsidRPr="00D34F94">
        <w:rPr>
          <w:rFonts w:ascii="Times New Roman" w:hAnsi="Times New Roman" w:cs="Times New Roman"/>
          <w:sz w:val="28"/>
          <w:szCs w:val="28"/>
        </w:rPr>
        <w:t xml:space="preserve"> и разрешительная </w:t>
      </w:r>
      <w:r w:rsidRPr="00D34F94">
        <w:rPr>
          <w:rFonts w:ascii="Times New Roman" w:hAnsi="Times New Roman" w:cs="Times New Roman"/>
          <w:sz w:val="28"/>
          <w:szCs w:val="28"/>
          <w:shd w:val="clear" w:color="auto" w:fill="C0C0C0"/>
        </w:rPr>
        <w:t>деятельность</w:t>
      </w:r>
      <w:r w:rsidRPr="00D34F94">
        <w:rPr>
          <w:rFonts w:ascii="Times New Roman" w:hAnsi="Times New Roman" w:cs="Times New Roman"/>
          <w:sz w:val="28"/>
          <w:szCs w:val="28"/>
        </w:rPr>
        <w:t xml:space="preserve">: интересы бизнеса и государства"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Прежде всего замглавы ФАС обратил внимание участников на основные положения указа Президента Российской Федерации "Об основных направлениях государственной политики по развитию конкуренции" 1, которым предусмотрено, что активное содействие развитию конкуренции является приоритетным направлением </w:t>
      </w:r>
      <w:r w:rsidRPr="00D34F94">
        <w:rPr>
          <w:rFonts w:ascii="Times New Roman" w:hAnsi="Times New Roman" w:cs="Times New Roman"/>
          <w:sz w:val="28"/>
          <w:szCs w:val="28"/>
          <w:shd w:val="clear" w:color="auto" w:fill="C0C0C0"/>
        </w:rPr>
        <w:t>деятельности</w:t>
      </w:r>
      <w:r w:rsidRPr="00D34F94">
        <w:rPr>
          <w:rFonts w:ascii="Times New Roman" w:hAnsi="Times New Roman" w:cs="Times New Roman"/>
          <w:sz w:val="28"/>
          <w:szCs w:val="28"/>
        </w:rPr>
        <w:t xml:space="preserve"> всех органов государственной власти и местного самоуправления, и высших должностных лиц.</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"Один из основополагающих принципов государственной политики по развитию конкуренции - ответственность органов государственной власти и органов местного самоуправления за ее реализацию, - отметил Андрей Цыганов. - При этом пункт 4 Указа прямо запрещает органам исполнительной власти вводить или сохранять дискриминационные условия в отношении экономической </w:t>
      </w:r>
      <w:r w:rsidRPr="00D34F94">
        <w:rPr>
          <w:rFonts w:ascii="Times New Roman" w:hAnsi="Times New Roman" w:cs="Times New Roman"/>
          <w:sz w:val="28"/>
          <w:szCs w:val="28"/>
          <w:shd w:val="clear" w:color="auto" w:fill="C0C0C0"/>
        </w:rPr>
        <w:t>деятельности</w:t>
      </w:r>
      <w:r w:rsidRPr="00D34F94">
        <w:rPr>
          <w:rFonts w:ascii="Times New Roman" w:hAnsi="Times New Roman" w:cs="Times New Roman"/>
          <w:sz w:val="28"/>
          <w:szCs w:val="28"/>
        </w:rPr>
        <w:t xml:space="preserve">, производства и оборота отдельных видов товаров, оказания отдельных видов услуг, а также запрещает необоснованное вмешательство в свободное функционирование товарных рынков, издание актов, принятие решений, которые могут привести к недопущению или устранению конкуренции".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Вышеназванным указом утвержден Национальный план по развитию конкуренции в Российской Федерации до 2020 года. План содержит ключевые показатели развития конкуренции, в том числе касающиеся уменьшения количества нарушений со стороны органов государственной власти и местного самоуправления.</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Также указом предусмотрена разработка планов мероприятий по развитию конкуренции во всех отраслях экономики, которые должны быть утверждены до 1 июля 2018 года постановлением Правительства Российской Федерации.</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lastRenderedPageBreak/>
        <w:t>Кроме того, до 1 февраля 2019 года федеральные органы исполнительной власти на основании соответствующих отраслевых докладов должны подготовить меры по снижению административных барьеров, препятствующих развитию конкуренции.</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"Очень важно, что оценка степени достижения показателей этих планов и программ будет осуществляться совместно с бизнес сообществом, - подчеркнул Андрей Цыганов. - Я уверен, что Российской союз промышленников и предпринимателей будет активно участвовать в этом процессе".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"Я не исключаю, что реализация положений указа президента потребует внесения определенных изменений в те программы </w:t>
      </w:r>
      <w:r w:rsidRPr="00D34F94">
        <w:rPr>
          <w:rFonts w:ascii="Times New Roman" w:hAnsi="Times New Roman" w:cs="Times New Roman"/>
          <w:sz w:val="28"/>
          <w:szCs w:val="28"/>
          <w:shd w:val="clear" w:color="auto" w:fill="C0C0C0"/>
        </w:rPr>
        <w:t>контрольно-надзорной деятельности</w:t>
      </w:r>
      <w:r w:rsidRPr="00D34F94">
        <w:rPr>
          <w:rFonts w:ascii="Times New Roman" w:hAnsi="Times New Roman" w:cs="Times New Roman"/>
          <w:sz w:val="28"/>
          <w:szCs w:val="28"/>
        </w:rPr>
        <w:t xml:space="preserve">, которые мы здесь активно обсуждаем", - добавил он.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Замглавы ФАС отметил, что Федеральная антимонопольная служба является участником приоритетной программы совершенствования </w:t>
      </w:r>
      <w:r w:rsidRPr="00D34F94">
        <w:rPr>
          <w:rFonts w:ascii="Times New Roman" w:hAnsi="Times New Roman" w:cs="Times New Roman"/>
          <w:sz w:val="28"/>
          <w:szCs w:val="28"/>
          <w:shd w:val="clear" w:color="auto" w:fill="C0C0C0"/>
        </w:rPr>
        <w:t>контрольно-надзорной деятельности</w:t>
      </w:r>
      <w:r w:rsidRPr="00D34F94">
        <w:rPr>
          <w:rFonts w:ascii="Times New Roman" w:hAnsi="Times New Roman" w:cs="Times New Roman"/>
          <w:sz w:val="28"/>
          <w:szCs w:val="28"/>
        </w:rPr>
        <w:t xml:space="preserve">. В мае 2017 года утвержден паспорт проекта по ФАС России, который предусматривает пять направлений риск-ориентированного подхода, включая антимонопольное законодательство, государственный оборонный заказ, </w:t>
      </w:r>
      <w:proofErr w:type="spellStart"/>
      <w:r w:rsidRPr="00D34F94">
        <w:rPr>
          <w:rFonts w:ascii="Times New Roman" w:hAnsi="Times New Roman" w:cs="Times New Roman"/>
          <w:sz w:val="28"/>
          <w:szCs w:val="28"/>
        </w:rPr>
        <w:t>госзакупки</w:t>
      </w:r>
      <w:proofErr w:type="spellEnd"/>
      <w:r w:rsidRPr="00D34F94">
        <w:rPr>
          <w:rFonts w:ascii="Times New Roman" w:hAnsi="Times New Roman" w:cs="Times New Roman"/>
          <w:sz w:val="28"/>
          <w:szCs w:val="28"/>
        </w:rPr>
        <w:t>, рекламу и тарифное регулирование.</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По экспертным оценкам, в частности по индексу качества администрирования </w:t>
      </w:r>
      <w:r w:rsidRPr="00D34F94">
        <w:rPr>
          <w:rFonts w:ascii="Times New Roman" w:hAnsi="Times New Roman" w:cs="Times New Roman"/>
          <w:sz w:val="28"/>
          <w:szCs w:val="28"/>
          <w:shd w:val="clear" w:color="auto" w:fill="C0C0C0"/>
        </w:rPr>
        <w:t>контрольно-надзорной деятельности</w:t>
      </w:r>
      <w:r w:rsidRPr="00D34F94">
        <w:rPr>
          <w:rFonts w:ascii="Times New Roman" w:hAnsi="Times New Roman" w:cs="Times New Roman"/>
          <w:sz w:val="28"/>
          <w:szCs w:val="28"/>
        </w:rPr>
        <w:t>, из числа всех ведомств, принявших участие в этой программе, ФАС заняла третье место.</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"А по уровню административной нагрузки на бизнес, по оценке тех же экспертных оценок, ФАС России - вторая снизу", - подчеркнул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Замглавы ФАС в своем докладе коснулся темы распределения предприятий по зонам риска.</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"Хозяйствующие субъекты, относящиеся к высокой категории риска, в ведении ФАС отсутствуют. По нашим предварительным оценкам 392 хозяйствующих субъекта относятся к средней категории риска, и еще 313 к умеренной категории риска. Проверки таких </w:t>
      </w:r>
      <w:proofErr w:type="spellStart"/>
      <w:r w:rsidRPr="00D34F94">
        <w:rPr>
          <w:rFonts w:ascii="Times New Roman" w:hAnsi="Times New Roman" w:cs="Times New Roman"/>
          <w:sz w:val="28"/>
          <w:szCs w:val="28"/>
        </w:rPr>
        <w:t>хозсубъектов</w:t>
      </w:r>
      <w:proofErr w:type="spellEnd"/>
      <w:r w:rsidRPr="00D34F94">
        <w:rPr>
          <w:rFonts w:ascii="Times New Roman" w:hAnsi="Times New Roman" w:cs="Times New Roman"/>
          <w:sz w:val="28"/>
          <w:szCs w:val="28"/>
        </w:rPr>
        <w:t xml:space="preserve"> должны проводиться не чаще чем один раз в три или в пять лет соответственно".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ФАС уделяет большое внимание профилактике нарушений антимонопольного законодательства, что является одним из направлений совершенствования </w:t>
      </w:r>
      <w:r w:rsidRPr="00D34F94">
        <w:rPr>
          <w:rFonts w:ascii="Times New Roman" w:hAnsi="Times New Roman" w:cs="Times New Roman"/>
          <w:sz w:val="28"/>
          <w:szCs w:val="28"/>
          <w:shd w:val="clear" w:color="auto" w:fill="C0C0C0"/>
        </w:rPr>
        <w:t>контрольно-надзорной деятельности</w:t>
      </w:r>
      <w:r w:rsidRPr="00D34F94">
        <w:rPr>
          <w:rFonts w:ascii="Times New Roman" w:hAnsi="Times New Roman" w:cs="Times New Roman"/>
          <w:sz w:val="28"/>
          <w:szCs w:val="28"/>
        </w:rPr>
        <w:t>. За последние 5 лет количество дел о нарушениях антимонопольного законодательства сократилось более чем в 2 раза, в отношении органов власти в 2017 году по предварительным итогам возбуждено и рассмотрено около 400 дел, и одновременно с этим выдано около 1500 предписаний.</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"Норму о выдаче предписаний органам власти и их должностным лицам мы начали применять с января 2017 </w:t>
      </w:r>
      <w:proofErr w:type="gramStart"/>
      <w:r w:rsidRPr="00D34F94">
        <w:rPr>
          <w:rFonts w:ascii="Times New Roman" w:hAnsi="Times New Roman" w:cs="Times New Roman"/>
          <w:sz w:val="28"/>
          <w:szCs w:val="28"/>
        </w:rPr>
        <w:t>года</w:t>
      </w:r>
      <w:proofErr w:type="gramEnd"/>
      <w:r w:rsidRPr="00D34F94">
        <w:rPr>
          <w:rFonts w:ascii="Times New Roman" w:hAnsi="Times New Roman" w:cs="Times New Roman"/>
          <w:sz w:val="28"/>
          <w:szCs w:val="28"/>
        </w:rPr>
        <w:t xml:space="preserve"> и она уже показала свою эффективность, поскольку позволяет быстро устранять возможные нарушения антимонопольного законодательства и их негативные последствия", - отметил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lastRenderedPageBreak/>
        <w:t>Важным направлением профилактики нарушений замглавы ФАС назвал развитие системы профессионального образования.</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"В настоящее время 52 кафедры в высших учебных заведениях готовят своих специалистов в области конкурентного права и экономики. Радует, что это не только столичные образовательные учреждения, но и региональные вузы. Таким образом мы формируем серьезный профессиональный кадровый задел как для Федеральной антимонопольной службы, так и для органов власти и хозяйствующих </w:t>
      </w:r>
      <w:proofErr w:type="spellStart"/>
      <w:r w:rsidRPr="00D34F94">
        <w:rPr>
          <w:rFonts w:ascii="Times New Roman" w:hAnsi="Times New Roman" w:cs="Times New Roman"/>
          <w:sz w:val="28"/>
          <w:szCs w:val="28"/>
        </w:rPr>
        <w:t>суъектов</w:t>
      </w:r>
      <w:proofErr w:type="spellEnd"/>
      <w:r w:rsidRPr="00D34F94">
        <w:rPr>
          <w:rFonts w:ascii="Times New Roman" w:hAnsi="Times New Roman" w:cs="Times New Roman"/>
          <w:sz w:val="28"/>
          <w:szCs w:val="28"/>
        </w:rPr>
        <w:t xml:space="preserve">", - заключил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1 Указ Президента РФ от 21.12.2017 № 618 "Об основных направлениях государственной политики по развитию конкуренции" (вместе с "Национальным планом развития конкуренции в Российской Федерации на 2018 - 2020 годы")</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Справка:</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Форум "</w:t>
      </w:r>
      <w:r w:rsidRPr="00D34F94">
        <w:rPr>
          <w:rFonts w:ascii="Times New Roman" w:hAnsi="Times New Roman" w:cs="Times New Roman"/>
          <w:sz w:val="28"/>
          <w:szCs w:val="28"/>
          <w:shd w:val="clear" w:color="auto" w:fill="C0C0C0"/>
        </w:rPr>
        <w:t>Контрольно-надзорная</w:t>
      </w:r>
      <w:r w:rsidRPr="00D34F94">
        <w:rPr>
          <w:rFonts w:ascii="Times New Roman" w:hAnsi="Times New Roman" w:cs="Times New Roman"/>
          <w:sz w:val="28"/>
          <w:szCs w:val="28"/>
        </w:rPr>
        <w:t xml:space="preserve"> и разрешительная </w:t>
      </w:r>
      <w:r w:rsidRPr="00D34F94">
        <w:rPr>
          <w:rFonts w:ascii="Times New Roman" w:hAnsi="Times New Roman" w:cs="Times New Roman"/>
          <w:sz w:val="28"/>
          <w:szCs w:val="28"/>
          <w:shd w:val="clear" w:color="auto" w:fill="C0C0C0"/>
        </w:rPr>
        <w:t>деятельность</w:t>
      </w:r>
      <w:r w:rsidRPr="00D34F94">
        <w:rPr>
          <w:rFonts w:ascii="Times New Roman" w:hAnsi="Times New Roman" w:cs="Times New Roman"/>
          <w:sz w:val="28"/>
          <w:szCs w:val="28"/>
        </w:rPr>
        <w:t>: интересы бизнеса и государства" прошел 6 февраля в рамках Недели российского бизнеса - ежегодного мероприятия, проводимого Российским союзом промышленников и предпринимателей.</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Основная тема форума - как государство и деловое сообщество взаимодействуют в контексте </w:t>
      </w:r>
      <w:r w:rsidRPr="00D34F94">
        <w:rPr>
          <w:rFonts w:ascii="Times New Roman" w:hAnsi="Times New Roman" w:cs="Times New Roman"/>
          <w:sz w:val="28"/>
          <w:szCs w:val="28"/>
          <w:shd w:val="clear" w:color="auto" w:fill="C0C0C0"/>
        </w:rPr>
        <w:t>реформы</w:t>
      </w:r>
      <w:r w:rsidRPr="00D34F94">
        <w:rPr>
          <w:rFonts w:ascii="Times New Roman" w:hAnsi="Times New Roman" w:cs="Times New Roman"/>
          <w:sz w:val="28"/>
          <w:szCs w:val="28"/>
        </w:rPr>
        <w:t xml:space="preserve">. </w:t>
      </w:r>
    </w:p>
    <w:p w:rsidR="00841035" w:rsidRPr="00D34F94" w:rsidRDefault="00893545" w:rsidP="00841035">
      <w:pPr>
        <w:pStyle w:val="ExportHyperlink"/>
        <w:jc w:val="left"/>
        <w:rPr>
          <w:rFonts w:ascii="Times New Roman" w:hAnsi="Times New Roman" w:cs="Times New Roman"/>
          <w:sz w:val="28"/>
          <w:szCs w:val="28"/>
        </w:rPr>
      </w:pPr>
      <w:hyperlink r:id="rId10" w:history="1">
        <w:r w:rsidR="00841035" w:rsidRPr="00D34F94">
          <w:rPr>
            <w:rFonts w:ascii="Times New Roman" w:hAnsi="Times New Roman" w:cs="Times New Roman"/>
            <w:sz w:val="28"/>
            <w:szCs w:val="28"/>
            <w:u w:val="single"/>
          </w:rPr>
          <w:t>https://glasnarod.ru/vlast/156082-andrej-czyganov-ob-otvetstvennosti-gosudarstvennoj-vlasti-profilaktike-narushenij-i-formirovanii-kadrovogo-zadela</w:t>
        </w:r>
      </w:hyperlink>
    </w:p>
    <w:p w:rsidR="00105254" w:rsidRPr="00D34F94" w:rsidRDefault="00105254" w:rsidP="00105254">
      <w:pPr>
        <w:pStyle w:val="a9"/>
        <w:jc w:val="left"/>
        <w:rPr>
          <w:rFonts w:ascii="Times New Roman" w:hAnsi="Times New Roman" w:cs="Times New Roman"/>
          <w:sz w:val="28"/>
          <w:szCs w:val="28"/>
          <w:u w:val="single"/>
        </w:rPr>
      </w:pPr>
    </w:p>
    <w:p w:rsidR="00105254" w:rsidRPr="00D34F94" w:rsidRDefault="00105254" w:rsidP="00105254">
      <w:pPr>
        <w:pStyle w:val="a9"/>
        <w:jc w:val="left"/>
        <w:rPr>
          <w:rFonts w:ascii="Times New Roman" w:eastAsia="Times New Roman" w:hAnsi="Times New Roman" w:cs="Times New Roman"/>
          <w:bCs/>
          <w:color w:val="auto"/>
          <w:kern w:val="36"/>
          <w:sz w:val="28"/>
          <w:szCs w:val="28"/>
          <w:shd w:val="clear" w:color="auto" w:fill="auto"/>
        </w:rPr>
      </w:pPr>
    </w:p>
    <w:p w:rsidR="00CC37AE" w:rsidRPr="00D34F94" w:rsidRDefault="00CC37AE" w:rsidP="00CC37AE">
      <w:pPr>
        <w:pStyle w:val="a7"/>
        <w:rPr>
          <w:rFonts w:ascii="Times New Roman" w:hAnsi="Times New Roman" w:cs="Times New Roman"/>
          <w:b/>
          <w:sz w:val="28"/>
          <w:szCs w:val="28"/>
        </w:rPr>
      </w:pPr>
      <w:r w:rsidRPr="00D34F94">
        <w:rPr>
          <w:rFonts w:ascii="Times New Roman" w:hAnsi="Times New Roman" w:cs="Times New Roman"/>
          <w:b/>
          <w:sz w:val="28"/>
          <w:szCs w:val="28"/>
        </w:rPr>
        <w:t>1</w:t>
      </w:r>
      <w:r w:rsidR="00841035" w:rsidRPr="00D34F94">
        <w:rPr>
          <w:rFonts w:ascii="Times New Roman" w:hAnsi="Times New Roman" w:cs="Times New Roman"/>
          <w:b/>
          <w:sz w:val="28"/>
          <w:szCs w:val="28"/>
        </w:rPr>
        <w:t>3</w:t>
      </w:r>
      <w:r w:rsidRPr="00D34F94">
        <w:rPr>
          <w:rFonts w:ascii="Times New Roman" w:hAnsi="Times New Roman" w:cs="Times New Roman"/>
          <w:b/>
          <w:sz w:val="28"/>
          <w:szCs w:val="28"/>
        </w:rPr>
        <w:t xml:space="preserve"> февраля 2018</w:t>
      </w:r>
    </w:p>
    <w:p w:rsidR="00841035" w:rsidRPr="00D34F94" w:rsidRDefault="00841035" w:rsidP="00105254">
      <w:pPr>
        <w:pStyle w:val="NormalExport"/>
        <w:rPr>
          <w:rFonts w:ascii="Times New Roman" w:hAnsi="Times New Roman" w:cs="Times New Roman"/>
          <w:b/>
          <w:sz w:val="28"/>
          <w:szCs w:val="28"/>
        </w:rPr>
      </w:pPr>
      <w:r w:rsidRPr="00D34F94">
        <w:rPr>
          <w:rFonts w:ascii="Times New Roman" w:hAnsi="Times New Roman" w:cs="Times New Roman"/>
          <w:b/>
          <w:sz w:val="28"/>
          <w:szCs w:val="28"/>
        </w:rPr>
        <w:t>УФАС по Республике Адыгея (adygea.fas.gov.ru)</w:t>
      </w:r>
    </w:p>
    <w:p w:rsidR="00841035" w:rsidRPr="00D34F94" w:rsidRDefault="00841035" w:rsidP="00105254">
      <w:pPr>
        <w:pStyle w:val="NormalExport"/>
        <w:rPr>
          <w:rFonts w:ascii="Times New Roman" w:eastAsia="Times New Roman" w:hAnsi="Times New Roman" w:cs="Times New Roman"/>
          <w:b/>
          <w:bCs/>
          <w:color w:val="auto"/>
          <w:kern w:val="36"/>
          <w:sz w:val="28"/>
          <w:szCs w:val="28"/>
          <w:shd w:val="clear" w:color="auto" w:fill="auto"/>
        </w:rPr>
      </w:pPr>
      <w:r w:rsidRPr="00D34F94">
        <w:rPr>
          <w:rFonts w:ascii="Times New Roman" w:eastAsia="Times New Roman" w:hAnsi="Times New Roman" w:cs="Times New Roman"/>
          <w:b/>
          <w:bCs/>
          <w:color w:val="auto"/>
          <w:kern w:val="36"/>
          <w:sz w:val="28"/>
          <w:szCs w:val="28"/>
          <w:shd w:val="clear" w:color="auto" w:fill="auto"/>
        </w:rPr>
        <w:t>Об ответственности государственной власти, профилактике нарушений и формировании кадрового задела</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 взаимодействии ФАС России с деловым сообществом в контексте реформы КНД рассказал Андрей Цыганов, выступив на форуме "Контрольно-надзорная и разрешительная деятельность: интересы бизнеса и государства"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Прежде всего замглавы ФАС обратил внимание участников на основные положения указа Президента Российской Федерации "Об основных направлениях государственной политики по развитию конкуренции" 1, которым предусмотрено, что активное содействие развитию конкуренции является приоритетным направлением деятельности всех органов государственной власти и местного самоуправления, и высших должностных лиц.</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"Один из основополагающих принципов государственной политики по развитию конкуренции - ответственность органов государственной власти и органов местного самоуправления за ее реализацию, - отметил Андрей Цыганов. - При этом пункт 4 Указа прямо запрещает органам исполнительной власти вводить или сохранять дискриминационные </w:t>
      </w:r>
      <w:r w:rsidRPr="00D34F94">
        <w:rPr>
          <w:rFonts w:ascii="Times New Roman" w:hAnsi="Times New Roman" w:cs="Times New Roman"/>
          <w:sz w:val="28"/>
          <w:szCs w:val="28"/>
        </w:rPr>
        <w:lastRenderedPageBreak/>
        <w:t xml:space="preserve">условия в отношении экономической деятельности, производства и оборота отдельных видов товаров, оказания отдельных видов услуг, а также запрещает необоснованное вмешательство в свободное функционирование товарных рынков, издание актов, принятие решений, которые могут привести к недопущению или устранению конкуренции".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Вышеназванным указом утвержден Национальный план по развитию конкуренции в Российской Федерации до 2020 года. План содержит ключевые показатели развития конкуренции, в том числе касающиеся уменьшения количества нарушений со стороны органов государственной власти и местного самоуправления.</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Также указом предусмотрена разработка планов мероприятий по развитию конкуренции во всех отраслях экономики, которые должны быть утверждены до 1 июля 2018 года постановлением Правительства Российской Федерации.</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Кроме того, до 1 февраля 2019 года федеральные органы исполнительной власти на основании соответствующих отраслевых докладов должны подготовить меры по снижению административных барьеров, препятствующих развитию конкуренции.</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"Очень важно, что оценка степени достижения показателей этих планов и программ будет осуществляться совместно с бизнес сообществом, - подчеркнул Андрей Цыганов. - Я уверен, что Российской союз промышленников и предпринимателей будет активно участвовать в этом процессе".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"Я не исключаю, что реализация положений указа президента потребует внесения определенных изменений в те программы контрольно-надзорной деятельности, которые мы здесь активно обсуждаем", - добавил он.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Замглавы ФАС отметил, что Федеральная антимонопольная служба является участником приоритетной программы совершенствования контрольно-надзорной деятельности. В мае 2017 года утвержден паспорт проекта по ФАС России, который предусматривает пять направлений риск-ориентированного подхода, включая антимонопольное законодательство, государственный оборонный заказ, </w:t>
      </w:r>
      <w:proofErr w:type="spellStart"/>
      <w:r w:rsidRPr="00D34F94">
        <w:rPr>
          <w:rFonts w:ascii="Times New Roman" w:hAnsi="Times New Roman" w:cs="Times New Roman"/>
          <w:sz w:val="28"/>
          <w:szCs w:val="28"/>
        </w:rPr>
        <w:t>госзакупки</w:t>
      </w:r>
      <w:proofErr w:type="spellEnd"/>
      <w:r w:rsidRPr="00D34F94">
        <w:rPr>
          <w:rFonts w:ascii="Times New Roman" w:hAnsi="Times New Roman" w:cs="Times New Roman"/>
          <w:sz w:val="28"/>
          <w:szCs w:val="28"/>
        </w:rPr>
        <w:t>, рекламу и тарифное регулирование.</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По экспертным оценкам, в частности по индексу качества администрирования контрольно-надзорной деятельности, из числа всех ведомств, принявших участие в этой программе, ФАС заняла третье место.</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"А по уровню административной нагрузки на бизнес, по оценке тех же экспертных оценок, ФАС России - вторая снизу", - подчеркнул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Замглавы ФАС в своем докладе коснулся темы распределения предприятий по зонам риск</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"Хозяйствующие субъекты, относящиеся к высокой категории риска, в ведении ФАС отсутствуют. По нашим предварительным оценкам 392 хозяйствующих субъекта относятся к средней категории риска, и еще 313 к </w:t>
      </w:r>
      <w:r w:rsidRPr="00D34F94">
        <w:rPr>
          <w:rFonts w:ascii="Times New Roman" w:hAnsi="Times New Roman" w:cs="Times New Roman"/>
          <w:sz w:val="28"/>
          <w:szCs w:val="28"/>
        </w:rPr>
        <w:lastRenderedPageBreak/>
        <w:t xml:space="preserve">умеренной категории риска. Проверки таких </w:t>
      </w:r>
      <w:proofErr w:type="spellStart"/>
      <w:r w:rsidRPr="00D34F94">
        <w:rPr>
          <w:rFonts w:ascii="Times New Roman" w:hAnsi="Times New Roman" w:cs="Times New Roman"/>
          <w:sz w:val="28"/>
          <w:szCs w:val="28"/>
        </w:rPr>
        <w:t>хозсубъектов</w:t>
      </w:r>
      <w:proofErr w:type="spellEnd"/>
      <w:r w:rsidRPr="00D34F94">
        <w:rPr>
          <w:rFonts w:ascii="Times New Roman" w:hAnsi="Times New Roman" w:cs="Times New Roman"/>
          <w:sz w:val="28"/>
          <w:szCs w:val="28"/>
        </w:rPr>
        <w:t xml:space="preserve"> должны проводиться не чаще чем один раз в три или в пять лет соответственно".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ФАС уделяет большое внимание профилактике нарушений антимонопольного законодательства, что является одним из направлений совершенствования контрольно-надзорной деятельности. За последние 5 лет количество дел о нарушениях антимонопольного законодательства сократилось более чем в 2 раза, в отношении органов власти в 2017 году по предварительным итогам возбуждено и рассмотрено около 400 дел, и одновременно с этим выдано около 1500 предписаний.</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"Норму о выдаче предписаний органам власти и их должностным лицам мы начали применять с января 2017 </w:t>
      </w:r>
      <w:proofErr w:type="gramStart"/>
      <w:r w:rsidRPr="00D34F94">
        <w:rPr>
          <w:rFonts w:ascii="Times New Roman" w:hAnsi="Times New Roman" w:cs="Times New Roman"/>
          <w:sz w:val="28"/>
          <w:szCs w:val="28"/>
        </w:rPr>
        <w:t>года</w:t>
      </w:r>
      <w:proofErr w:type="gramEnd"/>
      <w:r w:rsidRPr="00D34F94">
        <w:rPr>
          <w:rFonts w:ascii="Times New Roman" w:hAnsi="Times New Roman" w:cs="Times New Roman"/>
          <w:sz w:val="28"/>
          <w:szCs w:val="28"/>
        </w:rPr>
        <w:t xml:space="preserve"> и она уже показала свою эффективность, поскольку позволяет быстро устранять возможные нарушения антимонопольного законодательства и их негативные последствия", - отметил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Важным направлением профилактики нарушений замглавы ФАС назвал развитие системы профессионального образования.</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"В настоящее время 52 кафедры в высших учебных заведениях готовят своих специалистов в области конкурентного права и экономики. Радует, что это не только столичные образовательные учреждения, но и региональные вузы. Таким образом мы формируем серьезный профессиональный кадровый задел как для Федеральной антимонопольной службы, так и для органов власти и хозяйствующих </w:t>
      </w:r>
      <w:proofErr w:type="spellStart"/>
      <w:r w:rsidRPr="00D34F94">
        <w:rPr>
          <w:rFonts w:ascii="Times New Roman" w:hAnsi="Times New Roman" w:cs="Times New Roman"/>
          <w:sz w:val="28"/>
          <w:szCs w:val="28"/>
        </w:rPr>
        <w:t>суъектов</w:t>
      </w:r>
      <w:proofErr w:type="spellEnd"/>
      <w:r w:rsidRPr="00D34F94">
        <w:rPr>
          <w:rFonts w:ascii="Times New Roman" w:hAnsi="Times New Roman" w:cs="Times New Roman"/>
          <w:sz w:val="28"/>
          <w:szCs w:val="28"/>
        </w:rPr>
        <w:t xml:space="preserve">", - заключил Андрей Цыганов.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1 Указ Президента РФ от 21.12.2017 № 618 "Об основных направлениях государственной политики по развитию конкуренции" (вместе с "Национальным планом развития конкуренции в Российской Федерации на 2018 - 2020 годы")</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 xml:space="preserve">Справка: </w:t>
      </w:r>
    </w:p>
    <w:p w:rsidR="00841035" w:rsidRPr="00D34F94" w:rsidRDefault="00841035" w:rsidP="00841035">
      <w:pPr>
        <w:pStyle w:val="NormalExport"/>
        <w:rPr>
          <w:rFonts w:ascii="Times New Roman" w:hAnsi="Times New Roman" w:cs="Times New Roman"/>
          <w:sz w:val="28"/>
          <w:szCs w:val="28"/>
        </w:rPr>
      </w:pPr>
      <w:r w:rsidRPr="00D34F94">
        <w:rPr>
          <w:rFonts w:ascii="Times New Roman" w:hAnsi="Times New Roman" w:cs="Times New Roman"/>
          <w:sz w:val="28"/>
          <w:szCs w:val="28"/>
        </w:rPr>
        <w:t>Форум "Контрольно-надзорная и разрешительная деятельность: интересы бизнеса и государства" прошел 6 февраля в рамках Недели российского бизнеса - ежегодного мероприятия, проводимого Российским союзом промышленников и предпринимателей.</w:t>
      </w:r>
    </w:p>
    <w:p w:rsidR="00841035" w:rsidRPr="00D34F94" w:rsidRDefault="00893545" w:rsidP="00841035">
      <w:pPr>
        <w:pStyle w:val="ExportHyperlink"/>
        <w:jc w:val="left"/>
        <w:rPr>
          <w:rFonts w:ascii="Times New Roman" w:hAnsi="Times New Roman" w:cs="Times New Roman"/>
          <w:sz w:val="28"/>
          <w:szCs w:val="28"/>
        </w:rPr>
      </w:pPr>
      <w:hyperlink r:id="rId11" w:history="1">
        <w:r w:rsidR="00841035" w:rsidRPr="00D34F94">
          <w:rPr>
            <w:rFonts w:ascii="Times New Roman" w:hAnsi="Times New Roman" w:cs="Times New Roman"/>
            <w:sz w:val="28"/>
            <w:szCs w:val="28"/>
            <w:u w:val="single"/>
          </w:rPr>
          <w:t>http://adygea.fas.gov.ru/news/11583</w:t>
        </w:r>
      </w:hyperlink>
    </w:p>
    <w:p w:rsidR="000A415B" w:rsidRPr="00D34F94" w:rsidRDefault="000A415B" w:rsidP="00105254">
      <w:pPr>
        <w:pStyle w:val="NormalExport"/>
        <w:rPr>
          <w:rFonts w:ascii="Times New Roman" w:hAnsi="Times New Roman" w:cs="Times New Roman"/>
          <w:sz w:val="28"/>
          <w:szCs w:val="28"/>
        </w:rPr>
      </w:pPr>
    </w:p>
    <w:p w:rsidR="00CC37AE" w:rsidRPr="00D34F94" w:rsidRDefault="00CC37AE" w:rsidP="00607342">
      <w:pPr>
        <w:pStyle w:val="a7"/>
        <w:rPr>
          <w:rFonts w:ascii="Times New Roman" w:hAnsi="Times New Roman" w:cs="Times New Roman"/>
          <w:b/>
          <w:sz w:val="28"/>
          <w:szCs w:val="28"/>
        </w:rPr>
      </w:pPr>
      <w:r w:rsidRPr="00D34F94">
        <w:rPr>
          <w:rFonts w:ascii="Times New Roman" w:hAnsi="Times New Roman" w:cs="Times New Roman"/>
          <w:b/>
          <w:sz w:val="28"/>
          <w:szCs w:val="28"/>
        </w:rPr>
        <w:t>1</w:t>
      </w:r>
      <w:r w:rsidR="00841035" w:rsidRPr="00D34F94">
        <w:rPr>
          <w:rFonts w:ascii="Times New Roman" w:hAnsi="Times New Roman" w:cs="Times New Roman"/>
          <w:b/>
          <w:sz w:val="28"/>
          <w:szCs w:val="28"/>
        </w:rPr>
        <w:t>4</w:t>
      </w:r>
      <w:r w:rsidRPr="00D34F94">
        <w:rPr>
          <w:rFonts w:ascii="Times New Roman" w:hAnsi="Times New Roman" w:cs="Times New Roman"/>
          <w:b/>
          <w:sz w:val="28"/>
          <w:szCs w:val="28"/>
        </w:rPr>
        <w:t xml:space="preserve"> февраля 2018</w:t>
      </w:r>
    </w:p>
    <w:p w:rsidR="00841035" w:rsidRPr="00D34F94" w:rsidRDefault="00841035" w:rsidP="00607342">
      <w:pPr>
        <w:pStyle w:val="NormalExport"/>
        <w:rPr>
          <w:rFonts w:ascii="Times New Roman" w:hAnsi="Times New Roman" w:cs="Times New Roman"/>
          <w:b/>
          <w:sz w:val="28"/>
          <w:szCs w:val="28"/>
        </w:rPr>
      </w:pPr>
      <w:r w:rsidRPr="00D34F94">
        <w:rPr>
          <w:rFonts w:ascii="Times New Roman" w:hAnsi="Times New Roman" w:cs="Times New Roman"/>
          <w:b/>
          <w:sz w:val="28"/>
          <w:szCs w:val="28"/>
        </w:rPr>
        <w:t xml:space="preserve">УФАС по Волгоградской области (volgograd.fas.gov.ru) </w:t>
      </w:r>
    </w:p>
    <w:p w:rsidR="00841035" w:rsidRPr="00D34F94" w:rsidRDefault="00841035" w:rsidP="00607342">
      <w:pPr>
        <w:pStyle w:val="a8"/>
        <w:spacing w:before="120"/>
        <w:jc w:val="both"/>
        <w:rPr>
          <w:rFonts w:ascii="Times New Roman" w:hAnsi="Times New Roman" w:cs="Times New Roman"/>
          <w:sz w:val="28"/>
          <w:szCs w:val="28"/>
        </w:rPr>
      </w:pPr>
      <w:bookmarkStart w:id="1" w:name="txt_1809407_817407007"/>
      <w:r w:rsidRPr="00D34F94">
        <w:rPr>
          <w:rFonts w:ascii="Times New Roman" w:hAnsi="Times New Roman" w:cs="Times New Roman"/>
          <w:sz w:val="28"/>
          <w:szCs w:val="28"/>
        </w:rPr>
        <w:t>Руководитель Волгоградского УФАС принял участие в ситуационном анализе на тему "Подведение промежуточных итогов контрольно-надзорной деятельности"</w:t>
      </w:r>
    </w:p>
    <w:p w:rsidR="00841035" w:rsidRPr="00D34F94" w:rsidRDefault="00841035" w:rsidP="00607342">
      <w:pPr>
        <w:pStyle w:val="a8"/>
        <w:spacing w:before="120"/>
        <w:jc w:val="both"/>
        <w:rPr>
          <w:rFonts w:ascii="Times New Roman" w:hAnsi="Times New Roman" w:cs="Times New Roman"/>
          <w:b w:val="0"/>
          <w:sz w:val="28"/>
          <w:szCs w:val="28"/>
        </w:rPr>
      </w:pPr>
      <w:r w:rsidRPr="00D34F94">
        <w:rPr>
          <w:rFonts w:ascii="Times New Roman" w:hAnsi="Times New Roman" w:cs="Times New Roman"/>
          <w:b w:val="0"/>
          <w:sz w:val="28"/>
          <w:szCs w:val="28"/>
        </w:rPr>
        <w:t xml:space="preserve">Сегодня под председательством уполномоченного по защите прав предпринимателей в Волгоградской области Ольги Устиновой состоялся ситуационный анализ на тему "Подведение промежуточных итогов </w:t>
      </w:r>
      <w:r w:rsidRPr="00D34F94">
        <w:rPr>
          <w:rFonts w:ascii="Times New Roman" w:hAnsi="Times New Roman" w:cs="Times New Roman"/>
          <w:b w:val="0"/>
          <w:sz w:val="28"/>
          <w:szCs w:val="28"/>
        </w:rPr>
        <w:lastRenderedPageBreak/>
        <w:t>контрольно-надзорной деятельности", в котором принял участие руководитель Волгоградского УФАС России Роман Лучников.</w:t>
      </w:r>
    </w:p>
    <w:p w:rsidR="00841035" w:rsidRPr="00D34F94" w:rsidRDefault="00841035" w:rsidP="00607342">
      <w:pPr>
        <w:pStyle w:val="a8"/>
        <w:spacing w:before="120"/>
        <w:jc w:val="both"/>
        <w:rPr>
          <w:rFonts w:ascii="Times New Roman" w:hAnsi="Times New Roman" w:cs="Times New Roman"/>
          <w:b w:val="0"/>
          <w:sz w:val="28"/>
          <w:szCs w:val="28"/>
        </w:rPr>
      </w:pPr>
      <w:r w:rsidRPr="00D34F94">
        <w:rPr>
          <w:rFonts w:ascii="Times New Roman" w:hAnsi="Times New Roman" w:cs="Times New Roman"/>
          <w:b w:val="0"/>
          <w:sz w:val="28"/>
          <w:szCs w:val="28"/>
        </w:rPr>
        <w:t>В рамках мероприятия перед бизнес-сообществом выступили представители органов власти региона, прокуратуры, МВД, общественных организаций, которые подвели промежуточные итоги реформы контрольно-надзорной деятельности в регионе. Рассказали об изменениях в порядке проведения проверок, призвали всех участников бизнес-среды региона обращаться в контрольно-надзорные органы для консультаций во избежание ошибок.</w:t>
      </w:r>
    </w:p>
    <w:p w:rsidR="000A415B" w:rsidRPr="00D34F94" w:rsidRDefault="00841035" w:rsidP="00607342">
      <w:pPr>
        <w:pStyle w:val="a8"/>
        <w:spacing w:before="120"/>
        <w:jc w:val="both"/>
        <w:rPr>
          <w:rFonts w:ascii="Times New Roman" w:hAnsi="Times New Roman" w:cs="Times New Roman"/>
          <w:b w:val="0"/>
          <w:sz w:val="28"/>
          <w:szCs w:val="28"/>
        </w:rPr>
      </w:pPr>
      <w:r w:rsidRPr="00D34F94">
        <w:rPr>
          <w:rFonts w:ascii="Times New Roman" w:hAnsi="Times New Roman" w:cs="Times New Roman"/>
          <w:b w:val="0"/>
          <w:sz w:val="28"/>
          <w:szCs w:val="28"/>
        </w:rPr>
        <w:t>По итогам мероприятия Роман Лучников отметил: "Открытое взаимодействие контрольно-надзорных органов, правоохранительных и финансово-экономических служб региона и бизнес-сообщества, безусловно, является одним из основных условий успешной реализации реформы контрольно-надзорной деятельности".</w:t>
      </w:r>
    </w:p>
    <w:p w:rsidR="00841035" w:rsidRPr="00D34F94" w:rsidRDefault="00893545" w:rsidP="00607342">
      <w:pPr>
        <w:pStyle w:val="ExportHyperlink"/>
        <w:jc w:val="both"/>
        <w:rPr>
          <w:rFonts w:ascii="Times New Roman" w:hAnsi="Times New Roman" w:cs="Times New Roman"/>
          <w:sz w:val="28"/>
          <w:szCs w:val="28"/>
        </w:rPr>
      </w:pPr>
      <w:hyperlink r:id="rId12" w:history="1">
        <w:r w:rsidR="00841035" w:rsidRPr="00D34F94">
          <w:rPr>
            <w:rFonts w:ascii="Times New Roman" w:hAnsi="Times New Roman" w:cs="Times New Roman"/>
            <w:sz w:val="28"/>
            <w:szCs w:val="28"/>
            <w:u w:val="single"/>
          </w:rPr>
          <w:t>http://volgograd.fas.gov.ru/news/12425</w:t>
        </w:r>
      </w:hyperlink>
    </w:p>
    <w:p w:rsidR="00841035" w:rsidRPr="00D34F94" w:rsidRDefault="00841035" w:rsidP="00841035">
      <w:pPr>
        <w:pStyle w:val="a8"/>
        <w:spacing w:before="120"/>
        <w:rPr>
          <w:rFonts w:ascii="Times New Roman" w:hAnsi="Times New Roman" w:cs="Times New Roman"/>
          <w:b w:val="0"/>
          <w:sz w:val="28"/>
          <w:szCs w:val="28"/>
        </w:rPr>
      </w:pPr>
    </w:p>
    <w:p w:rsidR="00CC37AE" w:rsidRPr="00D34F94" w:rsidRDefault="00CC37AE" w:rsidP="00607342">
      <w:pPr>
        <w:pStyle w:val="a7"/>
        <w:rPr>
          <w:rFonts w:ascii="Times New Roman" w:hAnsi="Times New Roman" w:cs="Times New Roman"/>
          <w:b/>
          <w:sz w:val="28"/>
          <w:szCs w:val="28"/>
        </w:rPr>
      </w:pPr>
      <w:bookmarkStart w:id="2" w:name="_GoBack"/>
      <w:bookmarkEnd w:id="1"/>
      <w:bookmarkEnd w:id="2"/>
      <w:r w:rsidRPr="00D34F94">
        <w:rPr>
          <w:rFonts w:ascii="Times New Roman" w:hAnsi="Times New Roman" w:cs="Times New Roman"/>
          <w:b/>
          <w:sz w:val="28"/>
          <w:szCs w:val="28"/>
        </w:rPr>
        <w:t>1</w:t>
      </w:r>
      <w:r w:rsidR="00841035" w:rsidRPr="00D34F94">
        <w:rPr>
          <w:rFonts w:ascii="Times New Roman" w:hAnsi="Times New Roman" w:cs="Times New Roman"/>
          <w:b/>
          <w:sz w:val="28"/>
          <w:szCs w:val="28"/>
        </w:rPr>
        <w:t>4</w:t>
      </w:r>
      <w:r w:rsidRPr="00D34F94">
        <w:rPr>
          <w:rFonts w:ascii="Times New Roman" w:hAnsi="Times New Roman" w:cs="Times New Roman"/>
          <w:b/>
          <w:sz w:val="28"/>
          <w:szCs w:val="28"/>
        </w:rPr>
        <w:t xml:space="preserve"> февраля 2018</w:t>
      </w:r>
    </w:p>
    <w:p w:rsidR="00841035" w:rsidRPr="00D34F94" w:rsidRDefault="00841035" w:rsidP="00607342">
      <w:pPr>
        <w:pStyle w:val="NormalExport"/>
        <w:rPr>
          <w:rFonts w:ascii="Times New Roman" w:eastAsia="Times New Roman" w:hAnsi="Times New Roman" w:cs="Times New Roman"/>
          <w:b/>
          <w:color w:val="auto"/>
          <w:sz w:val="28"/>
          <w:szCs w:val="28"/>
          <w:shd w:val="clear" w:color="auto" w:fill="auto"/>
        </w:rPr>
      </w:pPr>
      <w:proofErr w:type="spellStart"/>
      <w:r w:rsidRPr="00D34F94">
        <w:rPr>
          <w:rFonts w:ascii="Times New Roman" w:eastAsia="Times New Roman" w:hAnsi="Times New Roman" w:cs="Times New Roman"/>
          <w:b/>
          <w:color w:val="auto"/>
          <w:sz w:val="28"/>
          <w:szCs w:val="28"/>
          <w:shd w:val="clear" w:color="auto" w:fill="auto"/>
        </w:rPr>
        <w:t>БезФормата.Ru</w:t>
      </w:r>
      <w:proofErr w:type="spellEnd"/>
      <w:r w:rsidRPr="00D34F94">
        <w:rPr>
          <w:rFonts w:ascii="Times New Roman" w:eastAsia="Times New Roman" w:hAnsi="Times New Roman" w:cs="Times New Roman"/>
          <w:b/>
          <w:color w:val="auto"/>
          <w:sz w:val="28"/>
          <w:szCs w:val="28"/>
          <w:shd w:val="clear" w:color="auto" w:fill="auto"/>
        </w:rPr>
        <w:t xml:space="preserve"> </w:t>
      </w:r>
    </w:p>
    <w:p w:rsidR="00841035" w:rsidRPr="00D34F94" w:rsidRDefault="00841035" w:rsidP="00607342">
      <w:pPr>
        <w:pStyle w:val="NormalExport"/>
        <w:rPr>
          <w:rFonts w:ascii="Times New Roman" w:eastAsia="Times New Roman" w:hAnsi="Times New Roman" w:cs="Times New Roman"/>
          <w:b/>
          <w:color w:val="auto"/>
          <w:sz w:val="28"/>
          <w:szCs w:val="28"/>
          <w:shd w:val="clear" w:color="auto" w:fill="auto"/>
        </w:rPr>
      </w:pPr>
      <w:r w:rsidRPr="00D34F94">
        <w:rPr>
          <w:rFonts w:ascii="Times New Roman" w:eastAsia="Times New Roman" w:hAnsi="Times New Roman" w:cs="Times New Roman"/>
          <w:b/>
          <w:color w:val="auto"/>
          <w:sz w:val="28"/>
          <w:szCs w:val="28"/>
          <w:shd w:val="clear" w:color="auto" w:fill="auto"/>
        </w:rPr>
        <w:t>Руководитель Волгоградского УФАС принял участие в ситуационном анализе на тему "Подведение промежуточных итогов контрольно-надзорной деятельности"</w:t>
      </w:r>
    </w:p>
    <w:p w:rsidR="00841035" w:rsidRPr="00D34F94" w:rsidRDefault="00841035" w:rsidP="00607342">
      <w:pPr>
        <w:jc w:val="both"/>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Сегодня под председательством уполномоченного по защите прав предпринимателей в Волгоградской области Ольги Устиновой состоялся ситуационный анализ на тему «Подведение промежуточных итогов контрольно-надзорной деятельности», в котором принял участие руководитель Волгоградского УФАС России Роман Лучников.</w:t>
      </w:r>
    </w:p>
    <w:p w:rsidR="00841035" w:rsidRPr="00D34F94" w:rsidRDefault="00841035" w:rsidP="00607342">
      <w:pPr>
        <w:jc w:val="both"/>
        <w:rPr>
          <w:rFonts w:ascii="Times New Roman" w:eastAsia="Times New Roman" w:hAnsi="Times New Roman" w:cs="Times New Roman"/>
          <w:color w:val="auto"/>
          <w:sz w:val="28"/>
          <w:szCs w:val="28"/>
        </w:rPr>
      </w:pPr>
    </w:p>
    <w:p w:rsidR="00841035" w:rsidRPr="00D34F94" w:rsidRDefault="00841035" w:rsidP="00607342">
      <w:pPr>
        <w:jc w:val="both"/>
        <w:rPr>
          <w:rFonts w:ascii="Times New Roman" w:eastAsia="Times New Roman" w:hAnsi="Times New Roman" w:cs="Times New Roman"/>
          <w:color w:val="auto"/>
          <w:sz w:val="28"/>
          <w:szCs w:val="28"/>
        </w:rPr>
      </w:pPr>
      <w:r w:rsidRPr="00D34F94">
        <w:rPr>
          <w:rFonts w:ascii="Times New Roman" w:eastAsia="Times New Roman" w:hAnsi="Times New Roman" w:cs="Times New Roman"/>
          <w:color w:val="auto"/>
          <w:sz w:val="28"/>
          <w:szCs w:val="28"/>
        </w:rPr>
        <w:t>В рамках мероприятия перед бизнес-сообществом выступили представители органов власти региона, прокуратуры, МВД, общественных организаций, которые подвели промежуточные итоги реформы контрольно-надзорной деятельности в регионе. Рассказали об изменениях в порядке проведения проверок, призвали всех участников бизнес-среды региона обращаться в контрольно-надзорные органы для консультаций во избежание ошибок.</w:t>
      </w:r>
    </w:p>
    <w:p w:rsidR="00841035" w:rsidRPr="00D34F94" w:rsidRDefault="00841035" w:rsidP="00607342">
      <w:pPr>
        <w:jc w:val="both"/>
        <w:rPr>
          <w:rFonts w:ascii="Times New Roman" w:eastAsia="Times New Roman" w:hAnsi="Times New Roman" w:cs="Times New Roman"/>
          <w:color w:val="auto"/>
          <w:sz w:val="28"/>
          <w:szCs w:val="28"/>
        </w:rPr>
      </w:pPr>
    </w:p>
    <w:p w:rsidR="0043401D" w:rsidRPr="00D34F94" w:rsidRDefault="00841035" w:rsidP="00607342">
      <w:pPr>
        <w:jc w:val="both"/>
        <w:rPr>
          <w:rFonts w:ascii="Times New Roman" w:eastAsia="Times New Roman" w:hAnsi="Times New Roman" w:cs="Times New Roman"/>
          <w:sz w:val="28"/>
          <w:szCs w:val="28"/>
        </w:rPr>
      </w:pPr>
      <w:r w:rsidRPr="00D34F94">
        <w:rPr>
          <w:rFonts w:ascii="Times New Roman" w:eastAsia="Times New Roman" w:hAnsi="Times New Roman" w:cs="Times New Roman"/>
          <w:color w:val="auto"/>
          <w:sz w:val="28"/>
          <w:szCs w:val="28"/>
        </w:rPr>
        <w:t>По итогам мероприятия Роман Лучников отметил: «Открытое взаимодействие</w:t>
      </w:r>
      <w:r w:rsidR="002E7094" w:rsidRPr="00D34F94">
        <w:rPr>
          <w:rFonts w:ascii="Times New Roman" w:eastAsia="Times New Roman" w:hAnsi="Times New Roman" w:cs="Times New Roman"/>
          <w:color w:val="auto"/>
          <w:sz w:val="28"/>
          <w:szCs w:val="28"/>
        </w:rPr>
        <w:t xml:space="preserve"> контрольно-надзорных органов, </w:t>
      </w:r>
      <w:r w:rsidRPr="00D34F94">
        <w:rPr>
          <w:rFonts w:ascii="Times New Roman" w:eastAsia="Times New Roman" w:hAnsi="Times New Roman" w:cs="Times New Roman"/>
          <w:color w:val="auto"/>
          <w:sz w:val="28"/>
          <w:szCs w:val="28"/>
        </w:rPr>
        <w:t>правоохранительных и финансово-экономических служб региона и бизнес-сообщества, безусловно, является одним из основных условий успешной реализации реформы контрольно-надзорной деятельности».</w:t>
      </w:r>
    </w:p>
    <w:p w:rsidR="000A415B" w:rsidRPr="00D34F94" w:rsidRDefault="00893545" w:rsidP="00607342">
      <w:pPr>
        <w:jc w:val="both"/>
        <w:rPr>
          <w:rFonts w:ascii="Times New Roman" w:hAnsi="Times New Roman" w:cs="Times New Roman"/>
          <w:color w:val="0000FF"/>
          <w:sz w:val="28"/>
          <w:szCs w:val="28"/>
          <w:shd w:val="clear" w:color="auto" w:fill="FFFFFF"/>
        </w:rPr>
      </w:pPr>
      <w:hyperlink r:id="rId13" w:history="1">
        <w:r w:rsidR="002E7094" w:rsidRPr="00D34F94">
          <w:rPr>
            <w:rStyle w:val="aa"/>
            <w:rFonts w:ascii="Times New Roman" w:hAnsi="Times New Roman" w:cs="Times New Roman"/>
            <w:sz w:val="28"/>
            <w:szCs w:val="28"/>
            <w:shd w:val="clear" w:color="auto" w:fill="FFFFFF"/>
          </w:rPr>
          <w:t>http://volgograd.bezformata.ru/listnews/promezhutochnih-itogov-kontrolno-nadzornoj/64900277/</w:t>
        </w:r>
      </w:hyperlink>
    </w:p>
    <w:p w:rsidR="002E7094" w:rsidRPr="00D34F94" w:rsidRDefault="002E7094" w:rsidP="009F4248">
      <w:pPr>
        <w:rPr>
          <w:rFonts w:ascii="Times New Roman" w:eastAsia="Times New Roman" w:hAnsi="Times New Roman" w:cs="Times New Roman"/>
          <w:sz w:val="28"/>
          <w:szCs w:val="28"/>
        </w:rPr>
      </w:pPr>
    </w:p>
    <w:p w:rsidR="005915A0" w:rsidRPr="00D34F94" w:rsidRDefault="000A415B" w:rsidP="005915A0">
      <w:pPr>
        <w:pStyle w:val="a7"/>
        <w:rPr>
          <w:rFonts w:ascii="Times New Roman" w:eastAsia="Times New Roman" w:hAnsi="Times New Roman" w:cs="Times New Roman"/>
          <w:b/>
          <w:color w:val="auto"/>
          <w:sz w:val="28"/>
          <w:szCs w:val="28"/>
        </w:rPr>
      </w:pPr>
      <w:bookmarkStart w:id="3" w:name="txt_1809407_817507092"/>
      <w:r w:rsidRPr="00D34F94">
        <w:rPr>
          <w:rFonts w:ascii="Times New Roman" w:eastAsia="Times New Roman" w:hAnsi="Times New Roman" w:cs="Times New Roman"/>
          <w:b/>
          <w:color w:val="auto"/>
          <w:sz w:val="28"/>
          <w:szCs w:val="28"/>
        </w:rPr>
        <w:lastRenderedPageBreak/>
        <w:t>1</w:t>
      </w:r>
      <w:r w:rsidR="002E7094" w:rsidRPr="00D34F94">
        <w:rPr>
          <w:rFonts w:ascii="Times New Roman" w:eastAsia="Times New Roman" w:hAnsi="Times New Roman" w:cs="Times New Roman"/>
          <w:b/>
          <w:color w:val="auto"/>
          <w:sz w:val="28"/>
          <w:szCs w:val="28"/>
        </w:rPr>
        <w:t>5</w:t>
      </w:r>
      <w:r w:rsidRPr="00D34F94">
        <w:rPr>
          <w:rFonts w:ascii="Times New Roman" w:eastAsia="Times New Roman" w:hAnsi="Times New Roman" w:cs="Times New Roman"/>
          <w:b/>
          <w:color w:val="auto"/>
          <w:sz w:val="28"/>
          <w:szCs w:val="28"/>
        </w:rPr>
        <w:t xml:space="preserve"> февраля 2018</w:t>
      </w:r>
    </w:p>
    <w:bookmarkEnd w:id="3"/>
    <w:p w:rsidR="002E7094" w:rsidRPr="00D34F94" w:rsidRDefault="002E7094" w:rsidP="00191CEA">
      <w:pPr>
        <w:pStyle w:val="NormalExport"/>
        <w:rPr>
          <w:rFonts w:ascii="Times New Roman" w:eastAsia="Times New Roman" w:hAnsi="Times New Roman" w:cs="Times New Roman"/>
          <w:b/>
          <w:color w:val="auto"/>
          <w:sz w:val="28"/>
          <w:szCs w:val="28"/>
        </w:rPr>
      </w:pPr>
      <w:proofErr w:type="spellStart"/>
      <w:r w:rsidRPr="00D34F94">
        <w:rPr>
          <w:rFonts w:ascii="Times New Roman" w:eastAsia="Times New Roman" w:hAnsi="Times New Roman" w:cs="Times New Roman"/>
          <w:b/>
          <w:color w:val="auto"/>
          <w:sz w:val="28"/>
          <w:szCs w:val="28"/>
        </w:rPr>
        <w:t>БезФормата.Ru</w:t>
      </w:r>
      <w:proofErr w:type="spellEnd"/>
      <w:r w:rsidRPr="00D34F94">
        <w:rPr>
          <w:rFonts w:ascii="Times New Roman" w:eastAsia="Times New Roman" w:hAnsi="Times New Roman" w:cs="Times New Roman"/>
          <w:b/>
          <w:color w:val="auto"/>
          <w:sz w:val="28"/>
          <w:szCs w:val="28"/>
        </w:rPr>
        <w:t xml:space="preserve"> Брянск </w:t>
      </w:r>
    </w:p>
    <w:p w:rsidR="002E7094" w:rsidRPr="00D34F94" w:rsidRDefault="002E7094" w:rsidP="00607342">
      <w:pPr>
        <w:pStyle w:val="ExportHyperlink"/>
        <w:jc w:val="both"/>
        <w:rPr>
          <w:rFonts w:ascii="Times New Roman" w:eastAsia="Times New Roman" w:hAnsi="Times New Roman" w:cs="Times New Roman"/>
          <w:b/>
          <w:color w:val="auto"/>
          <w:sz w:val="28"/>
          <w:szCs w:val="28"/>
        </w:rPr>
      </w:pPr>
      <w:r w:rsidRPr="00D34F94">
        <w:rPr>
          <w:rFonts w:ascii="Times New Roman" w:eastAsia="Times New Roman" w:hAnsi="Times New Roman" w:cs="Times New Roman"/>
          <w:b/>
          <w:color w:val="auto"/>
          <w:sz w:val="28"/>
          <w:szCs w:val="28"/>
        </w:rPr>
        <w:t xml:space="preserve">Нарушения при проведении торгов </w:t>
      </w:r>
    </w:p>
    <w:p w:rsidR="002E7094" w:rsidRPr="00D34F94" w:rsidRDefault="002E7094" w:rsidP="00607342">
      <w:pPr>
        <w:jc w:val="both"/>
        <w:rPr>
          <w:rFonts w:ascii="Times New Roman" w:hAnsi="Times New Roman" w:cs="Times New Roman"/>
          <w:sz w:val="28"/>
          <w:szCs w:val="28"/>
          <w:shd w:val="clear" w:color="auto" w:fill="FFFFFF"/>
        </w:rPr>
      </w:pPr>
      <w:r w:rsidRPr="00D34F94">
        <w:rPr>
          <w:rFonts w:ascii="Times New Roman" w:hAnsi="Times New Roman" w:cs="Times New Roman"/>
          <w:sz w:val="28"/>
          <w:szCs w:val="28"/>
          <w:shd w:val="clear" w:color="auto" w:fill="FFFFFF"/>
        </w:rPr>
        <w:t>15 февраля   2018 г. в 15.30 в Брянском УФАС России прошел консультационный семинар «Нарушения при проведении торгов».</w:t>
      </w:r>
    </w:p>
    <w:p w:rsidR="002E7094" w:rsidRPr="00D34F94" w:rsidRDefault="002E7094" w:rsidP="00607342">
      <w:pPr>
        <w:jc w:val="both"/>
        <w:rPr>
          <w:rFonts w:ascii="Times New Roman" w:hAnsi="Times New Roman" w:cs="Times New Roman"/>
          <w:sz w:val="28"/>
          <w:szCs w:val="28"/>
          <w:shd w:val="clear" w:color="auto" w:fill="FFFFFF"/>
        </w:rPr>
      </w:pPr>
    </w:p>
    <w:p w:rsidR="002E7094" w:rsidRPr="00D34F94" w:rsidRDefault="002E7094" w:rsidP="00607342">
      <w:pPr>
        <w:jc w:val="both"/>
        <w:rPr>
          <w:rFonts w:ascii="Times New Roman" w:hAnsi="Times New Roman" w:cs="Times New Roman"/>
          <w:sz w:val="28"/>
          <w:szCs w:val="28"/>
          <w:shd w:val="clear" w:color="auto" w:fill="FFFFFF"/>
        </w:rPr>
      </w:pPr>
      <w:r w:rsidRPr="00D34F94">
        <w:rPr>
          <w:rFonts w:ascii="Times New Roman" w:hAnsi="Times New Roman" w:cs="Times New Roman"/>
          <w:sz w:val="28"/>
          <w:szCs w:val="28"/>
          <w:shd w:val="clear" w:color="auto" w:fill="FFFFFF"/>
        </w:rPr>
        <w:t>В рамках реализации реформы контрольно-надзорной деятельности, с целью профилактики нарушений хозяйствующими субъектами антимонопольного законодательства Российской Федерации,  сотрудники Брянского УФАС России рассказали хозяйствующим субъектам о частых нарушениях при проведении торгов, в том числе при организации торгов и при дальнейшем заключении договоров.</w:t>
      </w:r>
    </w:p>
    <w:p w:rsidR="002E7094" w:rsidRPr="00D34F94" w:rsidRDefault="002E7094" w:rsidP="00607342">
      <w:pPr>
        <w:jc w:val="both"/>
        <w:rPr>
          <w:rFonts w:ascii="Times New Roman" w:hAnsi="Times New Roman" w:cs="Times New Roman"/>
          <w:sz w:val="28"/>
          <w:szCs w:val="28"/>
          <w:shd w:val="clear" w:color="auto" w:fill="FFFFFF"/>
        </w:rPr>
      </w:pPr>
    </w:p>
    <w:p w:rsidR="002E7094" w:rsidRPr="00D34F94" w:rsidRDefault="002E7094" w:rsidP="00607342">
      <w:pPr>
        <w:jc w:val="both"/>
        <w:rPr>
          <w:rFonts w:ascii="Times New Roman" w:hAnsi="Times New Roman" w:cs="Times New Roman"/>
          <w:sz w:val="28"/>
          <w:szCs w:val="28"/>
          <w:shd w:val="clear" w:color="auto" w:fill="FFFFFF"/>
        </w:rPr>
      </w:pPr>
      <w:r w:rsidRPr="00D34F94">
        <w:rPr>
          <w:rFonts w:ascii="Times New Roman" w:hAnsi="Times New Roman" w:cs="Times New Roman"/>
          <w:sz w:val="28"/>
          <w:szCs w:val="28"/>
          <w:shd w:val="clear" w:color="auto" w:fill="FFFFFF"/>
        </w:rPr>
        <w:t>Также, сотрудники Брянского УФАС России ответили на многочисленные вопросы.</w:t>
      </w:r>
    </w:p>
    <w:p w:rsidR="002E7094" w:rsidRPr="00D34F94" w:rsidRDefault="002E7094" w:rsidP="00607342">
      <w:pPr>
        <w:jc w:val="both"/>
        <w:rPr>
          <w:rFonts w:ascii="Times New Roman" w:hAnsi="Times New Roman" w:cs="Times New Roman"/>
          <w:sz w:val="28"/>
          <w:szCs w:val="28"/>
          <w:shd w:val="clear" w:color="auto" w:fill="FFFFFF"/>
        </w:rPr>
      </w:pPr>
    </w:p>
    <w:p w:rsidR="005915A0" w:rsidRPr="00D34F94" w:rsidRDefault="002E7094" w:rsidP="00607342">
      <w:pPr>
        <w:jc w:val="both"/>
        <w:rPr>
          <w:rFonts w:ascii="Times New Roman" w:hAnsi="Times New Roman" w:cs="Times New Roman"/>
          <w:sz w:val="28"/>
          <w:szCs w:val="28"/>
        </w:rPr>
      </w:pPr>
      <w:r w:rsidRPr="00D34F94">
        <w:rPr>
          <w:rFonts w:ascii="Times New Roman" w:hAnsi="Times New Roman" w:cs="Times New Roman"/>
          <w:sz w:val="28"/>
          <w:szCs w:val="28"/>
          <w:shd w:val="clear" w:color="auto" w:fill="FFFFFF"/>
        </w:rPr>
        <w:t>В дальнейшем, с целью внедрения приоритетного проекта «Внедрение системы комплексной профилактики нарушений обязательных требований» в деятельность Брянского УФАС России, такие семинары будут проводиться на базе Брянского УФАС России регулярно.</w:t>
      </w:r>
    </w:p>
    <w:p w:rsidR="00191CEA" w:rsidRPr="00D34F94" w:rsidRDefault="00893545" w:rsidP="00607342">
      <w:pPr>
        <w:pStyle w:val="NormalExport"/>
        <w:rPr>
          <w:rFonts w:ascii="Times New Roman" w:hAnsi="Times New Roman" w:cs="Times New Roman"/>
          <w:sz w:val="28"/>
          <w:szCs w:val="28"/>
        </w:rPr>
      </w:pPr>
      <w:hyperlink r:id="rId14" w:history="1">
        <w:r w:rsidR="00D34F94" w:rsidRPr="00D34F94">
          <w:rPr>
            <w:rStyle w:val="aa"/>
            <w:rFonts w:ascii="Times New Roman" w:hAnsi="Times New Roman" w:cs="Times New Roman"/>
            <w:sz w:val="28"/>
            <w:szCs w:val="28"/>
          </w:rPr>
          <w:t>http://bryansk.bezformata.ru/listnews/narusheniya-pri-provedenii-torgov/64928744/</w:t>
        </w:r>
      </w:hyperlink>
    </w:p>
    <w:p w:rsidR="005915A0" w:rsidRPr="00D34F94" w:rsidRDefault="005915A0" w:rsidP="005915A0">
      <w:pPr>
        <w:pStyle w:val="ExportHyperlink"/>
        <w:jc w:val="left"/>
        <w:rPr>
          <w:rFonts w:ascii="Times New Roman" w:eastAsia="Times New Roman" w:hAnsi="Times New Roman" w:cs="Times New Roman"/>
          <w:b/>
          <w:color w:val="auto"/>
          <w:sz w:val="28"/>
          <w:szCs w:val="28"/>
        </w:rPr>
      </w:pPr>
    </w:p>
    <w:p w:rsidR="005915A0" w:rsidRPr="00D34F94" w:rsidRDefault="00D34F94" w:rsidP="005915A0">
      <w:pPr>
        <w:pStyle w:val="a7"/>
        <w:rPr>
          <w:rFonts w:ascii="Times New Roman" w:eastAsia="Times New Roman" w:hAnsi="Times New Roman" w:cs="Times New Roman"/>
          <w:b/>
          <w:color w:val="auto"/>
          <w:sz w:val="28"/>
          <w:szCs w:val="28"/>
        </w:rPr>
      </w:pPr>
      <w:bookmarkStart w:id="4" w:name="txt_1809407_816441693"/>
      <w:r w:rsidRPr="00D34F94">
        <w:rPr>
          <w:rFonts w:ascii="Times New Roman" w:eastAsia="Times New Roman" w:hAnsi="Times New Roman" w:cs="Times New Roman"/>
          <w:b/>
          <w:color w:val="auto"/>
          <w:sz w:val="28"/>
          <w:szCs w:val="28"/>
        </w:rPr>
        <w:t>16</w:t>
      </w:r>
      <w:r w:rsidR="000A415B" w:rsidRPr="00D34F94">
        <w:rPr>
          <w:rFonts w:ascii="Times New Roman" w:eastAsia="Times New Roman" w:hAnsi="Times New Roman" w:cs="Times New Roman"/>
          <w:b/>
          <w:color w:val="auto"/>
          <w:sz w:val="28"/>
          <w:szCs w:val="28"/>
        </w:rPr>
        <w:t xml:space="preserve"> февраля 2018</w:t>
      </w:r>
    </w:p>
    <w:bookmarkEnd w:id="4"/>
    <w:p w:rsidR="00D34F94" w:rsidRPr="00D34F94" w:rsidRDefault="00D34F94" w:rsidP="007A44BC">
      <w:pPr>
        <w:pStyle w:val="a9"/>
        <w:rPr>
          <w:rFonts w:ascii="Times New Roman" w:hAnsi="Times New Roman" w:cs="Times New Roman"/>
          <w:b/>
          <w:sz w:val="28"/>
          <w:szCs w:val="28"/>
        </w:rPr>
      </w:pPr>
      <w:proofErr w:type="spellStart"/>
      <w:r w:rsidRPr="00D34F94">
        <w:rPr>
          <w:rFonts w:ascii="Times New Roman" w:hAnsi="Times New Roman" w:cs="Times New Roman"/>
          <w:b/>
          <w:sz w:val="28"/>
          <w:szCs w:val="28"/>
        </w:rPr>
        <w:t>БезФормата.Ru</w:t>
      </w:r>
      <w:proofErr w:type="spellEnd"/>
      <w:r w:rsidRPr="00D34F94">
        <w:rPr>
          <w:rFonts w:ascii="Times New Roman" w:hAnsi="Times New Roman" w:cs="Times New Roman"/>
          <w:b/>
          <w:sz w:val="28"/>
          <w:szCs w:val="28"/>
        </w:rPr>
        <w:t xml:space="preserve"> Салехард </w:t>
      </w:r>
    </w:p>
    <w:p w:rsidR="00D34F94" w:rsidRPr="00D34F94" w:rsidRDefault="00D34F94" w:rsidP="000A415B">
      <w:pPr>
        <w:pStyle w:val="a9"/>
        <w:rPr>
          <w:rFonts w:ascii="Times New Roman" w:eastAsia="Times New Roman" w:hAnsi="Times New Roman" w:cs="Times New Roman"/>
          <w:b/>
          <w:color w:val="auto"/>
          <w:sz w:val="28"/>
          <w:szCs w:val="28"/>
        </w:rPr>
      </w:pPr>
      <w:r w:rsidRPr="00D34F94">
        <w:rPr>
          <w:rFonts w:ascii="Times New Roman" w:eastAsia="Times New Roman" w:hAnsi="Times New Roman" w:cs="Times New Roman"/>
          <w:b/>
          <w:color w:val="auto"/>
          <w:sz w:val="28"/>
          <w:szCs w:val="28"/>
        </w:rPr>
        <w:t xml:space="preserve">Руководитель Ямало-Ненецкого УФАС России принял участие в публичном мероприятии Управления </w:t>
      </w:r>
      <w:proofErr w:type="spellStart"/>
      <w:r w:rsidRPr="00D34F94">
        <w:rPr>
          <w:rFonts w:ascii="Times New Roman" w:eastAsia="Times New Roman" w:hAnsi="Times New Roman" w:cs="Times New Roman"/>
          <w:b/>
          <w:color w:val="auto"/>
          <w:sz w:val="28"/>
          <w:szCs w:val="28"/>
        </w:rPr>
        <w:t>Роспотребнадзора</w:t>
      </w:r>
      <w:proofErr w:type="spellEnd"/>
      <w:r w:rsidRPr="00D34F94">
        <w:rPr>
          <w:rFonts w:ascii="Times New Roman" w:eastAsia="Times New Roman" w:hAnsi="Times New Roman" w:cs="Times New Roman"/>
          <w:b/>
          <w:color w:val="auto"/>
          <w:sz w:val="28"/>
          <w:szCs w:val="28"/>
        </w:rPr>
        <w:t xml:space="preserve"> по Ямало-Ненецкому автономному округу.</w:t>
      </w:r>
    </w:p>
    <w:p w:rsidR="00D34F94" w:rsidRPr="00D34F94" w:rsidRDefault="00D34F94" w:rsidP="00D34F94">
      <w:pPr>
        <w:pStyle w:val="a9"/>
        <w:rPr>
          <w:rFonts w:ascii="Times New Roman" w:hAnsi="Times New Roman" w:cs="Times New Roman"/>
          <w:sz w:val="28"/>
          <w:szCs w:val="28"/>
        </w:rPr>
      </w:pPr>
      <w:r w:rsidRPr="00D34F94">
        <w:rPr>
          <w:rFonts w:ascii="Times New Roman" w:hAnsi="Times New Roman" w:cs="Times New Roman"/>
          <w:sz w:val="28"/>
          <w:szCs w:val="28"/>
        </w:rPr>
        <w:t xml:space="preserve">Руководитель Ямало-Ненецкого УФАС России Андрей Геннадьевич Рогожкин 15 февраля 2018 года принял участие на публичных мероприятиях по обсуждению результатов правоприменительной практики Управления </w:t>
      </w:r>
      <w:proofErr w:type="spellStart"/>
      <w:r w:rsidRPr="00D34F94">
        <w:rPr>
          <w:rFonts w:ascii="Times New Roman" w:hAnsi="Times New Roman" w:cs="Times New Roman"/>
          <w:sz w:val="28"/>
          <w:szCs w:val="28"/>
        </w:rPr>
        <w:t>Роспотребнадзора</w:t>
      </w:r>
      <w:proofErr w:type="spellEnd"/>
      <w:r w:rsidRPr="00D34F94">
        <w:rPr>
          <w:rFonts w:ascii="Times New Roman" w:hAnsi="Times New Roman" w:cs="Times New Roman"/>
          <w:sz w:val="28"/>
          <w:szCs w:val="28"/>
        </w:rPr>
        <w:t xml:space="preserve"> по Ямало-Ненецкому автономному округу за 2017 год. А также на данном мероприятии приняли участие представители органов исполнительной власти Ямало-Ненецкого автономного округа, органов местного самоуправления, отраслевых ассоциаций, общественных объединений, подконтрольных субъектов, в отношении которых проводились проверки или иные мероприятия по контролю. Публичные обсуждения проведены Руководителем Управления </w:t>
      </w:r>
      <w:proofErr w:type="spellStart"/>
      <w:r w:rsidRPr="00D34F94">
        <w:rPr>
          <w:rFonts w:ascii="Times New Roman" w:hAnsi="Times New Roman" w:cs="Times New Roman"/>
          <w:sz w:val="28"/>
          <w:szCs w:val="28"/>
        </w:rPr>
        <w:t>Роспотребнадзора</w:t>
      </w:r>
      <w:proofErr w:type="spellEnd"/>
      <w:r w:rsidRPr="00D34F94">
        <w:rPr>
          <w:rFonts w:ascii="Times New Roman" w:hAnsi="Times New Roman" w:cs="Times New Roman"/>
          <w:sz w:val="28"/>
          <w:szCs w:val="28"/>
        </w:rPr>
        <w:t xml:space="preserve"> по Ямало-Ненецкому автономному округу, главным государственным санитарным врачом по Ямало-Ненецкому автономному округу Людмилой Александровной Нечепуренко, предоставлен доклад Управления, который размещен на сайте Управления в разделе "Публичные обсуждения". Публичные обсуждения организованы в рамках </w:t>
      </w:r>
      <w:r w:rsidRPr="00D34F94">
        <w:rPr>
          <w:rFonts w:ascii="Times New Roman" w:hAnsi="Times New Roman" w:cs="Times New Roman"/>
          <w:sz w:val="28"/>
          <w:szCs w:val="28"/>
        </w:rPr>
        <w:lastRenderedPageBreak/>
        <w:t xml:space="preserve">реализации приоритетной программы "Реформа контрольной и надзорной деятельности". Кроме того, в рамках мероприятия, также проведена акция "День открытых дверей для предпринимателей" в режиме видеоконференцсвязи. Для представителей бизнес - сообщества были организованы консультации о контрольно-надзорной деятельности Управления: о профилактике нарушений, принимаемых мерах к нарушителям законодательства в области санитарно-эпидемиологического благополучия населения и защиты прав потребителей, порядок предоставления государственных услуг, предоставляемых Управлением, санитарно-гигиенические требования к условиям размещения и организации деятельности отдельных организаций, требования действующего законодательства Российской Федерации в сфере санитарно-эпидемиологического благополучия населения и защиты прав потребителей </w:t>
      </w:r>
    </w:p>
    <w:p w:rsidR="00D34F94" w:rsidRPr="00D34F94" w:rsidRDefault="00893545" w:rsidP="00D34F94">
      <w:pPr>
        <w:pStyle w:val="ExportHyperlink"/>
        <w:jc w:val="left"/>
        <w:rPr>
          <w:rFonts w:ascii="Times New Roman" w:hAnsi="Times New Roman" w:cs="Times New Roman"/>
          <w:sz w:val="28"/>
          <w:szCs w:val="28"/>
        </w:rPr>
      </w:pPr>
      <w:hyperlink r:id="rId15" w:history="1">
        <w:r w:rsidR="00D34F94" w:rsidRPr="00D34F94">
          <w:rPr>
            <w:rFonts w:ascii="Times New Roman" w:hAnsi="Times New Roman" w:cs="Times New Roman"/>
            <w:sz w:val="28"/>
            <w:szCs w:val="28"/>
            <w:u w:val="single"/>
          </w:rPr>
          <w:t>http://salehard.bezformata.ru/listnews/upravleniya-rospotrebnadzora-po-yamalo/64942520/</w:t>
        </w:r>
      </w:hyperlink>
    </w:p>
    <w:p w:rsidR="000A415B" w:rsidRPr="00D34F94" w:rsidRDefault="000A415B" w:rsidP="000A415B">
      <w:pPr>
        <w:pStyle w:val="a9"/>
        <w:jc w:val="left"/>
        <w:rPr>
          <w:rFonts w:ascii="Times New Roman" w:hAnsi="Times New Roman" w:cs="Times New Roman"/>
          <w:sz w:val="28"/>
          <w:szCs w:val="28"/>
        </w:rPr>
      </w:pPr>
    </w:p>
    <w:p w:rsidR="000A415B" w:rsidRPr="00D34F94" w:rsidRDefault="000A415B" w:rsidP="000A415B">
      <w:pPr>
        <w:pStyle w:val="a9"/>
        <w:jc w:val="left"/>
        <w:rPr>
          <w:rFonts w:ascii="Times New Roman" w:hAnsi="Times New Roman" w:cs="Times New Roman"/>
          <w:sz w:val="28"/>
          <w:szCs w:val="28"/>
        </w:rPr>
      </w:pPr>
    </w:p>
    <w:sectPr w:rsidR="000A415B" w:rsidRPr="00D34F94">
      <w:footerReference w:type="default" r:id="rId16"/>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545" w:rsidRDefault="00893545">
      <w:r>
        <w:separator/>
      </w:r>
    </w:p>
  </w:endnote>
  <w:endnote w:type="continuationSeparator" w:id="0">
    <w:p w:rsidR="00893545" w:rsidRDefault="0089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1"/>
      <w:gridCol w:w="3096"/>
    </w:tblGrid>
    <w:tr w:rsidR="008B3F83">
      <w:tc>
        <w:tcPr>
          <w:tcW w:w="3300" w:type="pct"/>
          <w:tcBorders>
            <w:top w:val="nil"/>
            <w:left w:val="nil"/>
            <w:bottom w:val="nil"/>
            <w:right w:val="nil"/>
          </w:tcBorders>
        </w:tcPr>
        <w:p w:rsidR="008B3F83" w:rsidRDefault="008B3F83">
          <w:pPr>
            <w:rPr>
              <w:color w:val="005672"/>
              <w:sz w:val="16"/>
            </w:rPr>
          </w:pPr>
        </w:p>
      </w:tc>
      <w:tc>
        <w:tcPr>
          <w:tcW w:w="1650" w:type="pct"/>
          <w:tcBorders>
            <w:top w:val="nil"/>
            <w:left w:val="nil"/>
            <w:bottom w:val="nil"/>
            <w:right w:val="nil"/>
          </w:tcBorders>
        </w:tcPr>
        <w:p w:rsidR="008B3F83" w:rsidRDefault="008B3F83">
          <w:pPr>
            <w:jc w:val="right"/>
            <w:rPr>
              <w:color w:val="005672"/>
              <w:sz w:val="16"/>
            </w:rPr>
          </w:pPr>
        </w:p>
      </w:tc>
    </w:tr>
  </w:tbl>
  <w:p w:rsidR="008B3F83" w:rsidRDefault="008B3F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545" w:rsidRDefault="00893545">
      <w:r>
        <w:separator/>
      </w:r>
    </w:p>
  </w:footnote>
  <w:footnote w:type="continuationSeparator" w:id="0">
    <w:p w:rsidR="00893545" w:rsidRDefault="008935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1E28C5A">
      <w:start w:val="1"/>
      <w:numFmt w:val="bullet"/>
      <w:lvlText w:val=""/>
      <w:lvlJc w:val="left"/>
      <w:pPr>
        <w:tabs>
          <w:tab w:val="num" w:pos="720"/>
        </w:tabs>
        <w:ind w:left="720" w:hanging="360"/>
      </w:pPr>
      <w:rPr>
        <w:rFonts w:ascii="Symbol" w:hAnsi="Symbol"/>
      </w:rPr>
    </w:lvl>
    <w:lvl w:ilvl="1" w:tplc="DC068826">
      <w:start w:val="1"/>
      <w:numFmt w:val="bullet"/>
      <w:lvlText w:val="o"/>
      <w:lvlJc w:val="left"/>
      <w:pPr>
        <w:tabs>
          <w:tab w:val="num" w:pos="1440"/>
        </w:tabs>
        <w:ind w:left="1440" w:hanging="360"/>
      </w:pPr>
      <w:rPr>
        <w:rFonts w:ascii="Courier New" w:hAnsi="Courier New"/>
      </w:rPr>
    </w:lvl>
    <w:lvl w:ilvl="2" w:tplc="A1CC7780">
      <w:start w:val="1"/>
      <w:numFmt w:val="bullet"/>
      <w:lvlText w:val=""/>
      <w:lvlJc w:val="left"/>
      <w:pPr>
        <w:tabs>
          <w:tab w:val="num" w:pos="2160"/>
        </w:tabs>
        <w:ind w:left="2160" w:hanging="360"/>
      </w:pPr>
      <w:rPr>
        <w:rFonts w:ascii="Wingdings" w:hAnsi="Wingdings"/>
      </w:rPr>
    </w:lvl>
    <w:lvl w:ilvl="3" w:tplc="071047CA">
      <w:start w:val="1"/>
      <w:numFmt w:val="bullet"/>
      <w:lvlText w:val=""/>
      <w:lvlJc w:val="left"/>
      <w:pPr>
        <w:tabs>
          <w:tab w:val="num" w:pos="2880"/>
        </w:tabs>
        <w:ind w:left="2880" w:hanging="360"/>
      </w:pPr>
      <w:rPr>
        <w:rFonts w:ascii="Symbol" w:hAnsi="Symbol"/>
      </w:rPr>
    </w:lvl>
    <w:lvl w:ilvl="4" w:tplc="94865B08">
      <w:start w:val="1"/>
      <w:numFmt w:val="bullet"/>
      <w:lvlText w:val="o"/>
      <w:lvlJc w:val="left"/>
      <w:pPr>
        <w:tabs>
          <w:tab w:val="num" w:pos="3600"/>
        </w:tabs>
        <w:ind w:left="3600" w:hanging="360"/>
      </w:pPr>
      <w:rPr>
        <w:rFonts w:ascii="Courier New" w:hAnsi="Courier New"/>
      </w:rPr>
    </w:lvl>
    <w:lvl w:ilvl="5" w:tplc="D28C0034">
      <w:start w:val="1"/>
      <w:numFmt w:val="bullet"/>
      <w:lvlText w:val=""/>
      <w:lvlJc w:val="left"/>
      <w:pPr>
        <w:tabs>
          <w:tab w:val="num" w:pos="4320"/>
        </w:tabs>
        <w:ind w:left="4320" w:hanging="360"/>
      </w:pPr>
      <w:rPr>
        <w:rFonts w:ascii="Wingdings" w:hAnsi="Wingdings"/>
      </w:rPr>
    </w:lvl>
    <w:lvl w:ilvl="6" w:tplc="05469AE2">
      <w:start w:val="1"/>
      <w:numFmt w:val="bullet"/>
      <w:lvlText w:val=""/>
      <w:lvlJc w:val="left"/>
      <w:pPr>
        <w:tabs>
          <w:tab w:val="num" w:pos="5040"/>
        </w:tabs>
        <w:ind w:left="5040" w:hanging="360"/>
      </w:pPr>
      <w:rPr>
        <w:rFonts w:ascii="Symbol" w:hAnsi="Symbol"/>
      </w:rPr>
    </w:lvl>
    <w:lvl w:ilvl="7" w:tplc="54084AA4">
      <w:start w:val="1"/>
      <w:numFmt w:val="bullet"/>
      <w:lvlText w:val="o"/>
      <w:lvlJc w:val="left"/>
      <w:pPr>
        <w:tabs>
          <w:tab w:val="num" w:pos="5760"/>
        </w:tabs>
        <w:ind w:left="5760" w:hanging="360"/>
      </w:pPr>
      <w:rPr>
        <w:rFonts w:ascii="Courier New" w:hAnsi="Courier New"/>
      </w:rPr>
    </w:lvl>
    <w:lvl w:ilvl="8" w:tplc="071C19CC">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tplc="9970F73E">
      <w:start w:val="1"/>
      <w:numFmt w:val="bullet"/>
      <w:lvlText w:val=""/>
      <w:lvlJc w:val="left"/>
      <w:pPr>
        <w:tabs>
          <w:tab w:val="num" w:pos="720"/>
        </w:tabs>
        <w:ind w:left="720" w:hanging="360"/>
      </w:pPr>
      <w:rPr>
        <w:rFonts w:ascii="Symbol" w:hAnsi="Symbol"/>
      </w:rPr>
    </w:lvl>
    <w:lvl w:ilvl="1" w:tplc="B8424970">
      <w:start w:val="1"/>
      <w:numFmt w:val="bullet"/>
      <w:lvlText w:val="o"/>
      <w:lvlJc w:val="left"/>
      <w:pPr>
        <w:tabs>
          <w:tab w:val="num" w:pos="1440"/>
        </w:tabs>
        <w:ind w:left="1440" w:hanging="360"/>
      </w:pPr>
      <w:rPr>
        <w:rFonts w:ascii="Courier New" w:hAnsi="Courier New"/>
      </w:rPr>
    </w:lvl>
    <w:lvl w:ilvl="2" w:tplc="BAF8554C">
      <w:start w:val="1"/>
      <w:numFmt w:val="bullet"/>
      <w:lvlText w:val=""/>
      <w:lvlJc w:val="left"/>
      <w:pPr>
        <w:tabs>
          <w:tab w:val="num" w:pos="2160"/>
        </w:tabs>
        <w:ind w:left="2160" w:hanging="360"/>
      </w:pPr>
      <w:rPr>
        <w:rFonts w:ascii="Wingdings" w:hAnsi="Wingdings"/>
      </w:rPr>
    </w:lvl>
    <w:lvl w:ilvl="3" w:tplc="DEB46466">
      <w:start w:val="1"/>
      <w:numFmt w:val="bullet"/>
      <w:lvlText w:val=""/>
      <w:lvlJc w:val="left"/>
      <w:pPr>
        <w:tabs>
          <w:tab w:val="num" w:pos="2880"/>
        </w:tabs>
        <w:ind w:left="2880" w:hanging="360"/>
      </w:pPr>
      <w:rPr>
        <w:rFonts w:ascii="Symbol" w:hAnsi="Symbol"/>
      </w:rPr>
    </w:lvl>
    <w:lvl w:ilvl="4" w:tplc="0D62E382">
      <w:start w:val="1"/>
      <w:numFmt w:val="bullet"/>
      <w:lvlText w:val="o"/>
      <w:lvlJc w:val="left"/>
      <w:pPr>
        <w:tabs>
          <w:tab w:val="num" w:pos="3600"/>
        </w:tabs>
        <w:ind w:left="3600" w:hanging="360"/>
      </w:pPr>
      <w:rPr>
        <w:rFonts w:ascii="Courier New" w:hAnsi="Courier New"/>
      </w:rPr>
    </w:lvl>
    <w:lvl w:ilvl="5" w:tplc="8610ACC0">
      <w:start w:val="1"/>
      <w:numFmt w:val="bullet"/>
      <w:lvlText w:val=""/>
      <w:lvlJc w:val="left"/>
      <w:pPr>
        <w:tabs>
          <w:tab w:val="num" w:pos="4320"/>
        </w:tabs>
        <w:ind w:left="4320" w:hanging="360"/>
      </w:pPr>
      <w:rPr>
        <w:rFonts w:ascii="Wingdings" w:hAnsi="Wingdings"/>
      </w:rPr>
    </w:lvl>
    <w:lvl w:ilvl="6" w:tplc="F6443438">
      <w:start w:val="1"/>
      <w:numFmt w:val="bullet"/>
      <w:lvlText w:val=""/>
      <w:lvlJc w:val="left"/>
      <w:pPr>
        <w:tabs>
          <w:tab w:val="num" w:pos="5040"/>
        </w:tabs>
        <w:ind w:left="5040" w:hanging="360"/>
      </w:pPr>
      <w:rPr>
        <w:rFonts w:ascii="Symbol" w:hAnsi="Symbol"/>
      </w:rPr>
    </w:lvl>
    <w:lvl w:ilvl="7" w:tplc="B0680DF8">
      <w:start w:val="1"/>
      <w:numFmt w:val="bullet"/>
      <w:lvlText w:val="o"/>
      <w:lvlJc w:val="left"/>
      <w:pPr>
        <w:tabs>
          <w:tab w:val="num" w:pos="5760"/>
        </w:tabs>
        <w:ind w:left="5760" w:hanging="360"/>
      </w:pPr>
      <w:rPr>
        <w:rFonts w:ascii="Courier New" w:hAnsi="Courier New"/>
      </w:rPr>
    </w:lvl>
    <w:lvl w:ilvl="8" w:tplc="4190A48C">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tplc="67D60B4A">
      <w:start w:val="1"/>
      <w:numFmt w:val="bullet"/>
      <w:lvlText w:val=""/>
      <w:lvlJc w:val="left"/>
      <w:pPr>
        <w:tabs>
          <w:tab w:val="num" w:pos="720"/>
        </w:tabs>
        <w:ind w:left="720" w:hanging="360"/>
      </w:pPr>
      <w:rPr>
        <w:rFonts w:ascii="Symbol" w:hAnsi="Symbol"/>
      </w:rPr>
    </w:lvl>
    <w:lvl w:ilvl="1" w:tplc="85E633BE">
      <w:start w:val="1"/>
      <w:numFmt w:val="bullet"/>
      <w:lvlText w:val="o"/>
      <w:lvlJc w:val="left"/>
      <w:pPr>
        <w:tabs>
          <w:tab w:val="num" w:pos="1440"/>
        </w:tabs>
        <w:ind w:left="1440" w:hanging="360"/>
      </w:pPr>
      <w:rPr>
        <w:rFonts w:ascii="Courier New" w:hAnsi="Courier New"/>
      </w:rPr>
    </w:lvl>
    <w:lvl w:ilvl="2" w:tplc="8BB048D0">
      <w:start w:val="1"/>
      <w:numFmt w:val="bullet"/>
      <w:lvlText w:val=""/>
      <w:lvlJc w:val="left"/>
      <w:pPr>
        <w:tabs>
          <w:tab w:val="num" w:pos="2160"/>
        </w:tabs>
        <w:ind w:left="2160" w:hanging="360"/>
      </w:pPr>
      <w:rPr>
        <w:rFonts w:ascii="Wingdings" w:hAnsi="Wingdings"/>
      </w:rPr>
    </w:lvl>
    <w:lvl w:ilvl="3" w:tplc="B77EF584">
      <w:start w:val="1"/>
      <w:numFmt w:val="bullet"/>
      <w:lvlText w:val=""/>
      <w:lvlJc w:val="left"/>
      <w:pPr>
        <w:tabs>
          <w:tab w:val="num" w:pos="2880"/>
        </w:tabs>
        <w:ind w:left="2880" w:hanging="360"/>
      </w:pPr>
      <w:rPr>
        <w:rFonts w:ascii="Symbol" w:hAnsi="Symbol"/>
      </w:rPr>
    </w:lvl>
    <w:lvl w:ilvl="4" w:tplc="81E0E7D6">
      <w:start w:val="1"/>
      <w:numFmt w:val="bullet"/>
      <w:lvlText w:val="o"/>
      <w:lvlJc w:val="left"/>
      <w:pPr>
        <w:tabs>
          <w:tab w:val="num" w:pos="3600"/>
        </w:tabs>
        <w:ind w:left="3600" w:hanging="360"/>
      </w:pPr>
      <w:rPr>
        <w:rFonts w:ascii="Courier New" w:hAnsi="Courier New"/>
      </w:rPr>
    </w:lvl>
    <w:lvl w:ilvl="5" w:tplc="83DE857A">
      <w:start w:val="1"/>
      <w:numFmt w:val="bullet"/>
      <w:lvlText w:val=""/>
      <w:lvlJc w:val="left"/>
      <w:pPr>
        <w:tabs>
          <w:tab w:val="num" w:pos="4320"/>
        </w:tabs>
        <w:ind w:left="4320" w:hanging="360"/>
      </w:pPr>
      <w:rPr>
        <w:rFonts w:ascii="Wingdings" w:hAnsi="Wingdings"/>
      </w:rPr>
    </w:lvl>
    <w:lvl w:ilvl="6" w:tplc="FC749208">
      <w:start w:val="1"/>
      <w:numFmt w:val="bullet"/>
      <w:lvlText w:val=""/>
      <w:lvlJc w:val="left"/>
      <w:pPr>
        <w:tabs>
          <w:tab w:val="num" w:pos="5040"/>
        </w:tabs>
        <w:ind w:left="5040" w:hanging="360"/>
      </w:pPr>
      <w:rPr>
        <w:rFonts w:ascii="Symbol" w:hAnsi="Symbol"/>
      </w:rPr>
    </w:lvl>
    <w:lvl w:ilvl="7" w:tplc="C9C633AE">
      <w:start w:val="1"/>
      <w:numFmt w:val="bullet"/>
      <w:lvlText w:val="o"/>
      <w:lvlJc w:val="left"/>
      <w:pPr>
        <w:tabs>
          <w:tab w:val="num" w:pos="5760"/>
        </w:tabs>
        <w:ind w:left="5760" w:hanging="360"/>
      </w:pPr>
      <w:rPr>
        <w:rFonts w:ascii="Courier New" w:hAnsi="Courier New"/>
      </w:rPr>
    </w:lvl>
    <w:lvl w:ilvl="8" w:tplc="E24E6776">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tplc="73F26DE2">
      <w:start w:val="1"/>
      <w:numFmt w:val="bullet"/>
      <w:lvlText w:val=""/>
      <w:lvlJc w:val="left"/>
      <w:pPr>
        <w:tabs>
          <w:tab w:val="num" w:pos="720"/>
        </w:tabs>
        <w:ind w:left="720" w:hanging="360"/>
      </w:pPr>
      <w:rPr>
        <w:rFonts w:ascii="Symbol" w:hAnsi="Symbol"/>
      </w:rPr>
    </w:lvl>
    <w:lvl w:ilvl="1" w:tplc="D7240EA8">
      <w:start w:val="1"/>
      <w:numFmt w:val="bullet"/>
      <w:lvlText w:val="o"/>
      <w:lvlJc w:val="left"/>
      <w:pPr>
        <w:tabs>
          <w:tab w:val="num" w:pos="1440"/>
        </w:tabs>
        <w:ind w:left="1440" w:hanging="360"/>
      </w:pPr>
      <w:rPr>
        <w:rFonts w:ascii="Courier New" w:hAnsi="Courier New"/>
      </w:rPr>
    </w:lvl>
    <w:lvl w:ilvl="2" w:tplc="9DEC10F8">
      <w:start w:val="1"/>
      <w:numFmt w:val="bullet"/>
      <w:lvlText w:val=""/>
      <w:lvlJc w:val="left"/>
      <w:pPr>
        <w:tabs>
          <w:tab w:val="num" w:pos="2160"/>
        </w:tabs>
        <w:ind w:left="2160" w:hanging="360"/>
      </w:pPr>
      <w:rPr>
        <w:rFonts w:ascii="Wingdings" w:hAnsi="Wingdings"/>
      </w:rPr>
    </w:lvl>
    <w:lvl w:ilvl="3" w:tplc="6CAEA85A">
      <w:start w:val="1"/>
      <w:numFmt w:val="bullet"/>
      <w:lvlText w:val=""/>
      <w:lvlJc w:val="left"/>
      <w:pPr>
        <w:tabs>
          <w:tab w:val="num" w:pos="2880"/>
        </w:tabs>
        <w:ind w:left="2880" w:hanging="360"/>
      </w:pPr>
      <w:rPr>
        <w:rFonts w:ascii="Symbol" w:hAnsi="Symbol"/>
      </w:rPr>
    </w:lvl>
    <w:lvl w:ilvl="4" w:tplc="27A43D96">
      <w:start w:val="1"/>
      <w:numFmt w:val="bullet"/>
      <w:lvlText w:val="o"/>
      <w:lvlJc w:val="left"/>
      <w:pPr>
        <w:tabs>
          <w:tab w:val="num" w:pos="3600"/>
        </w:tabs>
        <w:ind w:left="3600" w:hanging="360"/>
      </w:pPr>
      <w:rPr>
        <w:rFonts w:ascii="Courier New" w:hAnsi="Courier New"/>
      </w:rPr>
    </w:lvl>
    <w:lvl w:ilvl="5" w:tplc="F8BCF138">
      <w:start w:val="1"/>
      <w:numFmt w:val="bullet"/>
      <w:lvlText w:val=""/>
      <w:lvlJc w:val="left"/>
      <w:pPr>
        <w:tabs>
          <w:tab w:val="num" w:pos="4320"/>
        </w:tabs>
        <w:ind w:left="4320" w:hanging="360"/>
      </w:pPr>
      <w:rPr>
        <w:rFonts w:ascii="Wingdings" w:hAnsi="Wingdings"/>
      </w:rPr>
    </w:lvl>
    <w:lvl w:ilvl="6" w:tplc="B7189DB6">
      <w:start w:val="1"/>
      <w:numFmt w:val="bullet"/>
      <w:lvlText w:val=""/>
      <w:lvlJc w:val="left"/>
      <w:pPr>
        <w:tabs>
          <w:tab w:val="num" w:pos="5040"/>
        </w:tabs>
        <w:ind w:left="5040" w:hanging="360"/>
      </w:pPr>
      <w:rPr>
        <w:rFonts w:ascii="Symbol" w:hAnsi="Symbol"/>
      </w:rPr>
    </w:lvl>
    <w:lvl w:ilvl="7" w:tplc="ECC86150">
      <w:start w:val="1"/>
      <w:numFmt w:val="bullet"/>
      <w:lvlText w:val="o"/>
      <w:lvlJc w:val="left"/>
      <w:pPr>
        <w:tabs>
          <w:tab w:val="num" w:pos="5760"/>
        </w:tabs>
        <w:ind w:left="5760" w:hanging="360"/>
      </w:pPr>
      <w:rPr>
        <w:rFonts w:ascii="Courier New" w:hAnsi="Courier New"/>
      </w:rPr>
    </w:lvl>
    <w:lvl w:ilvl="8" w:tplc="ABC4045A">
      <w:start w:val="1"/>
      <w:numFmt w:val="bullet"/>
      <w:lvlText w:val=""/>
      <w:lvlJc w:val="left"/>
      <w:pPr>
        <w:tabs>
          <w:tab w:val="num" w:pos="6480"/>
        </w:tabs>
        <w:ind w:left="6480" w:hanging="360"/>
      </w:pPr>
      <w:rPr>
        <w:rFonts w:ascii="Wingdings" w:hAnsi="Wingdings"/>
      </w:rPr>
    </w:lvl>
  </w:abstractNum>
  <w:abstractNum w:abstractNumId="4">
    <w:nsid w:val="00000005"/>
    <w:multiLevelType w:val="hybridMultilevel"/>
    <w:tmpl w:val="00000005"/>
    <w:lvl w:ilvl="0" w:tplc="63E23722">
      <w:start w:val="1"/>
      <w:numFmt w:val="bullet"/>
      <w:lvlText w:val=""/>
      <w:lvlJc w:val="left"/>
      <w:pPr>
        <w:tabs>
          <w:tab w:val="num" w:pos="720"/>
        </w:tabs>
        <w:ind w:left="720" w:hanging="360"/>
      </w:pPr>
      <w:rPr>
        <w:rFonts w:ascii="Symbol" w:hAnsi="Symbol"/>
      </w:rPr>
    </w:lvl>
    <w:lvl w:ilvl="1" w:tplc="8BB662D4">
      <w:start w:val="1"/>
      <w:numFmt w:val="bullet"/>
      <w:lvlText w:val="o"/>
      <w:lvlJc w:val="left"/>
      <w:pPr>
        <w:tabs>
          <w:tab w:val="num" w:pos="1440"/>
        </w:tabs>
        <w:ind w:left="1440" w:hanging="360"/>
      </w:pPr>
      <w:rPr>
        <w:rFonts w:ascii="Courier New" w:hAnsi="Courier New"/>
      </w:rPr>
    </w:lvl>
    <w:lvl w:ilvl="2" w:tplc="F44CB64A">
      <w:start w:val="1"/>
      <w:numFmt w:val="bullet"/>
      <w:lvlText w:val=""/>
      <w:lvlJc w:val="left"/>
      <w:pPr>
        <w:tabs>
          <w:tab w:val="num" w:pos="2160"/>
        </w:tabs>
        <w:ind w:left="2160" w:hanging="360"/>
      </w:pPr>
      <w:rPr>
        <w:rFonts w:ascii="Wingdings" w:hAnsi="Wingdings"/>
      </w:rPr>
    </w:lvl>
    <w:lvl w:ilvl="3" w:tplc="B5BC69F6">
      <w:start w:val="1"/>
      <w:numFmt w:val="bullet"/>
      <w:lvlText w:val=""/>
      <w:lvlJc w:val="left"/>
      <w:pPr>
        <w:tabs>
          <w:tab w:val="num" w:pos="2880"/>
        </w:tabs>
        <w:ind w:left="2880" w:hanging="360"/>
      </w:pPr>
      <w:rPr>
        <w:rFonts w:ascii="Symbol" w:hAnsi="Symbol"/>
      </w:rPr>
    </w:lvl>
    <w:lvl w:ilvl="4" w:tplc="94B217CC">
      <w:start w:val="1"/>
      <w:numFmt w:val="bullet"/>
      <w:lvlText w:val="o"/>
      <w:lvlJc w:val="left"/>
      <w:pPr>
        <w:tabs>
          <w:tab w:val="num" w:pos="3600"/>
        </w:tabs>
        <w:ind w:left="3600" w:hanging="360"/>
      </w:pPr>
      <w:rPr>
        <w:rFonts w:ascii="Courier New" w:hAnsi="Courier New"/>
      </w:rPr>
    </w:lvl>
    <w:lvl w:ilvl="5" w:tplc="6BBC9A16">
      <w:start w:val="1"/>
      <w:numFmt w:val="bullet"/>
      <w:lvlText w:val=""/>
      <w:lvlJc w:val="left"/>
      <w:pPr>
        <w:tabs>
          <w:tab w:val="num" w:pos="4320"/>
        </w:tabs>
        <w:ind w:left="4320" w:hanging="360"/>
      </w:pPr>
      <w:rPr>
        <w:rFonts w:ascii="Wingdings" w:hAnsi="Wingdings"/>
      </w:rPr>
    </w:lvl>
    <w:lvl w:ilvl="6" w:tplc="D06441FC">
      <w:start w:val="1"/>
      <w:numFmt w:val="bullet"/>
      <w:lvlText w:val=""/>
      <w:lvlJc w:val="left"/>
      <w:pPr>
        <w:tabs>
          <w:tab w:val="num" w:pos="5040"/>
        </w:tabs>
        <w:ind w:left="5040" w:hanging="360"/>
      </w:pPr>
      <w:rPr>
        <w:rFonts w:ascii="Symbol" w:hAnsi="Symbol"/>
      </w:rPr>
    </w:lvl>
    <w:lvl w:ilvl="7" w:tplc="C380BA6E">
      <w:start w:val="1"/>
      <w:numFmt w:val="bullet"/>
      <w:lvlText w:val="o"/>
      <w:lvlJc w:val="left"/>
      <w:pPr>
        <w:tabs>
          <w:tab w:val="num" w:pos="5760"/>
        </w:tabs>
        <w:ind w:left="5760" w:hanging="360"/>
      </w:pPr>
      <w:rPr>
        <w:rFonts w:ascii="Courier New" w:hAnsi="Courier New"/>
      </w:rPr>
    </w:lvl>
    <w:lvl w:ilvl="8" w:tplc="A95E2FE6">
      <w:start w:val="1"/>
      <w:numFmt w:val="bullet"/>
      <w:lvlText w:val=""/>
      <w:lvlJc w:val="left"/>
      <w:pPr>
        <w:tabs>
          <w:tab w:val="num" w:pos="6480"/>
        </w:tabs>
        <w:ind w:left="6480" w:hanging="360"/>
      </w:pPr>
      <w:rPr>
        <w:rFonts w:ascii="Wingdings" w:hAnsi="Wingdings"/>
      </w:rPr>
    </w:lvl>
  </w:abstractNum>
  <w:abstractNum w:abstractNumId="5">
    <w:nsid w:val="00000006"/>
    <w:multiLevelType w:val="hybridMultilevel"/>
    <w:tmpl w:val="00000006"/>
    <w:lvl w:ilvl="0" w:tplc="EB0CBD88">
      <w:start w:val="1"/>
      <w:numFmt w:val="bullet"/>
      <w:lvlText w:val=""/>
      <w:lvlJc w:val="left"/>
      <w:pPr>
        <w:tabs>
          <w:tab w:val="num" w:pos="720"/>
        </w:tabs>
        <w:ind w:left="720" w:hanging="360"/>
      </w:pPr>
      <w:rPr>
        <w:rFonts w:ascii="Symbol" w:hAnsi="Symbol"/>
      </w:rPr>
    </w:lvl>
    <w:lvl w:ilvl="1" w:tplc="8F1CC3F8">
      <w:start w:val="1"/>
      <w:numFmt w:val="bullet"/>
      <w:lvlText w:val="o"/>
      <w:lvlJc w:val="left"/>
      <w:pPr>
        <w:tabs>
          <w:tab w:val="num" w:pos="1440"/>
        </w:tabs>
        <w:ind w:left="1440" w:hanging="360"/>
      </w:pPr>
      <w:rPr>
        <w:rFonts w:ascii="Courier New" w:hAnsi="Courier New"/>
      </w:rPr>
    </w:lvl>
    <w:lvl w:ilvl="2" w:tplc="ABB49F52">
      <w:start w:val="1"/>
      <w:numFmt w:val="bullet"/>
      <w:lvlText w:val=""/>
      <w:lvlJc w:val="left"/>
      <w:pPr>
        <w:tabs>
          <w:tab w:val="num" w:pos="2160"/>
        </w:tabs>
        <w:ind w:left="2160" w:hanging="360"/>
      </w:pPr>
      <w:rPr>
        <w:rFonts w:ascii="Wingdings" w:hAnsi="Wingdings"/>
      </w:rPr>
    </w:lvl>
    <w:lvl w:ilvl="3" w:tplc="A4CE0036">
      <w:start w:val="1"/>
      <w:numFmt w:val="bullet"/>
      <w:lvlText w:val=""/>
      <w:lvlJc w:val="left"/>
      <w:pPr>
        <w:tabs>
          <w:tab w:val="num" w:pos="2880"/>
        </w:tabs>
        <w:ind w:left="2880" w:hanging="360"/>
      </w:pPr>
      <w:rPr>
        <w:rFonts w:ascii="Symbol" w:hAnsi="Symbol"/>
      </w:rPr>
    </w:lvl>
    <w:lvl w:ilvl="4" w:tplc="8746FFB0">
      <w:start w:val="1"/>
      <w:numFmt w:val="bullet"/>
      <w:lvlText w:val="o"/>
      <w:lvlJc w:val="left"/>
      <w:pPr>
        <w:tabs>
          <w:tab w:val="num" w:pos="3600"/>
        </w:tabs>
        <w:ind w:left="3600" w:hanging="360"/>
      </w:pPr>
      <w:rPr>
        <w:rFonts w:ascii="Courier New" w:hAnsi="Courier New"/>
      </w:rPr>
    </w:lvl>
    <w:lvl w:ilvl="5" w:tplc="AB5085C0">
      <w:start w:val="1"/>
      <w:numFmt w:val="bullet"/>
      <w:lvlText w:val=""/>
      <w:lvlJc w:val="left"/>
      <w:pPr>
        <w:tabs>
          <w:tab w:val="num" w:pos="4320"/>
        </w:tabs>
        <w:ind w:left="4320" w:hanging="360"/>
      </w:pPr>
      <w:rPr>
        <w:rFonts w:ascii="Wingdings" w:hAnsi="Wingdings"/>
      </w:rPr>
    </w:lvl>
    <w:lvl w:ilvl="6" w:tplc="8BB08472">
      <w:start w:val="1"/>
      <w:numFmt w:val="bullet"/>
      <w:lvlText w:val=""/>
      <w:lvlJc w:val="left"/>
      <w:pPr>
        <w:tabs>
          <w:tab w:val="num" w:pos="5040"/>
        </w:tabs>
        <w:ind w:left="5040" w:hanging="360"/>
      </w:pPr>
      <w:rPr>
        <w:rFonts w:ascii="Symbol" w:hAnsi="Symbol"/>
      </w:rPr>
    </w:lvl>
    <w:lvl w:ilvl="7" w:tplc="69D0BDC0">
      <w:start w:val="1"/>
      <w:numFmt w:val="bullet"/>
      <w:lvlText w:val="o"/>
      <w:lvlJc w:val="left"/>
      <w:pPr>
        <w:tabs>
          <w:tab w:val="num" w:pos="5760"/>
        </w:tabs>
        <w:ind w:left="5760" w:hanging="360"/>
      </w:pPr>
      <w:rPr>
        <w:rFonts w:ascii="Courier New" w:hAnsi="Courier New"/>
      </w:rPr>
    </w:lvl>
    <w:lvl w:ilvl="8" w:tplc="01AEA8BC">
      <w:start w:val="1"/>
      <w:numFmt w:val="bullet"/>
      <w:lvlText w:val=""/>
      <w:lvlJc w:val="left"/>
      <w:pPr>
        <w:tabs>
          <w:tab w:val="num" w:pos="6480"/>
        </w:tabs>
        <w:ind w:left="6480" w:hanging="360"/>
      </w:pPr>
      <w:rPr>
        <w:rFonts w:ascii="Wingdings" w:hAnsi="Wingdings"/>
      </w:rPr>
    </w:lvl>
  </w:abstractNum>
  <w:abstractNum w:abstractNumId="6">
    <w:nsid w:val="00000007"/>
    <w:multiLevelType w:val="hybridMultilevel"/>
    <w:tmpl w:val="00000007"/>
    <w:lvl w:ilvl="0" w:tplc="CDCE13A6">
      <w:start w:val="1"/>
      <w:numFmt w:val="bullet"/>
      <w:lvlText w:val=""/>
      <w:lvlJc w:val="left"/>
      <w:pPr>
        <w:tabs>
          <w:tab w:val="num" w:pos="720"/>
        </w:tabs>
        <w:ind w:left="720" w:hanging="360"/>
      </w:pPr>
      <w:rPr>
        <w:rFonts w:ascii="Symbol" w:hAnsi="Symbol"/>
      </w:rPr>
    </w:lvl>
    <w:lvl w:ilvl="1" w:tplc="4A8EA9E8">
      <w:start w:val="1"/>
      <w:numFmt w:val="bullet"/>
      <w:lvlText w:val="o"/>
      <w:lvlJc w:val="left"/>
      <w:pPr>
        <w:tabs>
          <w:tab w:val="num" w:pos="1440"/>
        </w:tabs>
        <w:ind w:left="1440" w:hanging="360"/>
      </w:pPr>
      <w:rPr>
        <w:rFonts w:ascii="Courier New" w:hAnsi="Courier New"/>
      </w:rPr>
    </w:lvl>
    <w:lvl w:ilvl="2" w:tplc="A1B2CC5A">
      <w:start w:val="1"/>
      <w:numFmt w:val="bullet"/>
      <w:lvlText w:val=""/>
      <w:lvlJc w:val="left"/>
      <w:pPr>
        <w:tabs>
          <w:tab w:val="num" w:pos="2160"/>
        </w:tabs>
        <w:ind w:left="2160" w:hanging="360"/>
      </w:pPr>
      <w:rPr>
        <w:rFonts w:ascii="Wingdings" w:hAnsi="Wingdings"/>
      </w:rPr>
    </w:lvl>
    <w:lvl w:ilvl="3" w:tplc="58A406F6">
      <w:start w:val="1"/>
      <w:numFmt w:val="bullet"/>
      <w:lvlText w:val=""/>
      <w:lvlJc w:val="left"/>
      <w:pPr>
        <w:tabs>
          <w:tab w:val="num" w:pos="2880"/>
        </w:tabs>
        <w:ind w:left="2880" w:hanging="360"/>
      </w:pPr>
      <w:rPr>
        <w:rFonts w:ascii="Symbol" w:hAnsi="Symbol"/>
      </w:rPr>
    </w:lvl>
    <w:lvl w:ilvl="4" w:tplc="52307388">
      <w:start w:val="1"/>
      <w:numFmt w:val="bullet"/>
      <w:lvlText w:val="o"/>
      <w:lvlJc w:val="left"/>
      <w:pPr>
        <w:tabs>
          <w:tab w:val="num" w:pos="3600"/>
        </w:tabs>
        <w:ind w:left="3600" w:hanging="360"/>
      </w:pPr>
      <w:rPr>
        <w:rFonts w:ascii="Courier New" w:hAnsi="Courier New"/>
      </w:rPr>
    </w:lvl>
    <w:lvl w:ilvl="5" w:tplc="A18037C8">
      <w:start w:val="1"/>
      <w:numFmt w:val="bullet"/>
      <w:lvlText w:val=""/>
      <w:lvlJc w:val="left"/>
      <w:pPr>
        <w:tabs>
          <w:tab w:val="num" w:pos="4320"/>
        </w:tabs>
        <w:ind w:left="4320" w:hanging="360"/>
      </w:pPr>
      <w:rPr>
        <w:rFonts w:ascii="Wingdings" w:hAnsi="Wingdings"/>
      </w:rPr>
    </w:lvl>
    <w:lvl w:ilvl="6" w:tplc="47A033BC">
      <w:start w:val="1"/>
      <w:numFmt w:val="bullet"/>
      <w:lvlText w:val=""/>
      <w:lvlJc w:val="left"/>
      <w:pPr>
        <w:tabs>
          <w:tab w:val="num" w:pos="5040"/>
        </w:tabs>
        <w:ind w:left="5040" w:hanging="360"/>
      </w:pPr>
      <w:rPr>
        <w:rFonts w:ascii="Symbol" w:hAnsi="Symbol"/>
      </w:rPr>
    </w:lvl>
    <w:lvl w:ilvl="7" w:tplc="21E80812">
      <w:start w:val="1"/>
      <w:numFmt w:val="bullet"/>
      <w:lvlText w:val="o"/>
      <w:lvlJc w:val="left"/>
      <w:pPr>
        <w:tabs>
          <w:tab w:val="num" w:pos="5760"/>
        </w:tabs>
        <w:ind w:left="5760" w:hanging="360"/>
      </w:pPr>
      <w:rPr>
        <w:rFonts w:ascii="Courier New" w:hAnsi="Courier New"/>
      </w:rPr>
    </w:lvl>
    <w:lvl w:ilvl="8" w:tplc="09486114">
      <w:start w:val="1"/>
      <w:numFmt w:val="bullet"/>
      <w:lvlText w:val=""/>
      <w:lvlJc w:val="left"/>
      <w:pPr>
        <w:tabs>
          <w:tab w:val="num" w:pos="6480"/>
        </w:tabs>
        <w:ind w:left="6480" w:hanging="360"/>
      </w:pPr>
      <w:rPr>
        <w:rFonts w:ascii="Wingdings" w:hAnsi="Wingdings"/>
      </w:rPr>
    </w:lvl>
  </w:abstractNum>
  <w:abstractNum w:abstractNumId="7">
    <w:nsid w:val="00000008"/>
    <w:multiLevelType w:val="hybridMultilevel"/>
    <w:tmpl w:val="00000008"/>
    <w:lvl w:ilvl="0" w:tplc="D23838B4">
      <w:start w:val="1"/>
      <w:numFmt w:val="bullet"/>
      <w:lvlText w:val=""/>
      <w:lvlJc w:val="left"/>
      <w:pPr>
        <w:tabs>
          <w:tab w:val="num" w:pos="720"/>
        </w:tabs>
        <w:ind w:left="720" w:hanging="360"/>
      </w:pPr>
      <w:rPr>
        <w:rFonts w:ascii="Symbol" w:hAnsi="Symbol"/>
      </w:rPr>
    </w:lvl>
    <w:lvl w:ilvl="1" w:tplc="AB986486">
      <w:start w:val="1"/>
      <w:numFmt w:val="bullet"/>
      <w:lvlText w:val="o"/>
      <w:lvlJc w:val="left"/>
      <w:pPr>
        <w:tabs>
          <w:tab w:val="num" w:pos="1440"/>
        </w:tabs>
        <w:ind w:left="1440" w:hanging="360"/>
      </w:pPr>
      <w:rPr>
        <w:rFonts w:ascii="Courier New" w:hAnsi="Courier New"/>
      </w:rPr>
    </w:lvl>
    <w:lvl w:ilvl="2" w:tplc="DB5276A0">
      <w:start w:val="1"/>
      <w:numFmt w:val="bullet"/>
      <w:lvlText w:val=""/>
      <w:lvlJc w:val="left"/>
      <w:pPr>
        <w:tabs>
          <w:tab w:val="num" w:pos="2160"/>
        </w:tabs>
        <w:ind w:left="2160" w:hanging="360"/>
      </w:pPr>
      <w:rPr>
        <w:rFonts w:ascii="Wingdings" w:hAnsi="Wingdings"/>
      </w:rPr>
    </w:lvl>
    <w:lvl w:ilvl="3" w:tplc="548AA2F6">
      <w:start w:val="1"/>
      <w:numFmt w:val="bullet"/>
      <w:lvlText w:val=""/>
      <w:lvlJc w:val="left"/>
      <w:pPr>
        <w:tabs>
          <w:tab w:val="num" w:pos="2880"/>
        </w:tabs>
        <w:ind w:left="2880" w:hanging="360"/>
      </w:pPr>
      <w:rPr>
        <w:rFonts w:ascii="Symbol" w:hAnsi="Symbol"/>
      </w:rPr>
    </w:lvl>
    <w:lvl w:ilvl="4" w:tplc="53CC1F7A">
      <w:start w:val="1"/>
      <w:numFmt w:val="bullet"/>
      <w:lvlText w:val="o"/>
      <w:lvlJc w:val="left"/>
      <w:pPr>
        <w:tabs>
          <w:tab w:val="num" w:pos="3600"/>
        </w:tabs>
        <w:ind w:left="3600" w:hanging="360"/>
      </w:pPr>
      <w:rPr>
        <w:rFonts w:ascii="Courier New" w:hAnsi="Courier New"/>
      </w:rPr>
    </w:lvl>
    <w:lvl w:ilvl="5" w:tplc="D0061C4E">
      <w:start w:val="1"/>
      <w:numFmt w:val="bullet"/>
      <w:lvlText w:val=""/>
      <w:lvlJc w:val="left"/>
      <w:pPr>
        <w:tabs>
          <w:tab w:val="num" w:pos="4320"/>
        </w:tabs>
        <w:ind w:left="4320" w:hanging="360"/>
      </w:pPr>
      <w:rPr>
        <w:rFonts w:ascii="Wingdings" w:hAnsi="Wingdings"/>
      </w:rPr>
    </w:lvl>
    <w:lvl w:ilvl="6" w:tplc="48B814FE">
      <w:start w:val="1"/>
      <w:numFmt w:val="bullet"/>
      <w:lvlText w:val=""/>
      <w:lvlJc w:val="left"/>
      <w:pPr>
        <w:tabs>
          <w:tab w:val="num" w:pos="5040"/>
        </w:tabs>
        <w:ind w:left="5040" w:hanging="360"/>
      </w:pPr>
      <w:rPr>
        <w:rFonts w:ascii="Symbol" w:hAnsi="Symbol"/>
      </w:rPr>
    </w:lvl>
    <w:lvl w:ilvl="7" w:tplc="CA8AAA1E">
      <w:start w:val="1"/>
      <w:numFmt w:val="bullet"/>
      <w:lvlText w:val="o"/>
      <w:lvlJc w:val="left"/>
      <w:pPr>
        <w:tabs>
          <w:tab w:val="num" w:pos="5760"/>
        </w:tabs>
        <w:ind w:left="5760" w:hanging="360"/>
      </w:pPr>
      <w:rPr>
        <w:rFonts w:ascii="Courier New" w:hAnsi="Courier New"/>
      </w:rPr>
    </w:lvl>
    <w:lvl w:ilvl="8" w:tplc="B1CA1A34">
      <w:start w:val="1"/>
      <w:numFmt w:val="bullet"/>
      <w:lvlText w:val=""/>
      <w:lvlJc w:val="left"/>
      <w:pPr>
        <w:tabs>
          <w:tab w:val="num" w:pos="6480"/>
        </w:tabs>
        <w:ind w:left="6480" w:hanging="360"/>
      </w:pPr>
      <w:rPr>
        <w:rFonts w:ascii="Wingdings" w:hAnsi="Wingdings"/>
      </w:rPr>
    </w:lvl>
  </w:abstractNum>
  <w:abstractNum w:abstractNumId="8">
    <w:nsid w:val="00000009"/>
    <w:multiLevelType w:val="hybridMultilevel"/>
    <w:tmpl w:val="00000009"/>
    <w:lvl w:ilvl="0" w:tplc="E2AEC38E">
      <w:start w:val="1"/>
      <w:numFmt w:val="bullet"/>
      <w:lvlText w:val=""/>
      <w:lvlJc w:val="left"/>
      <w:pPr>
        <w:tabs>
          <w:tab w:val="num" w:pos="720"/>
        </w:tabs>
        <w:ind w:left="720" w:hanging="360"/>
      </w:pPr>
      <w:rPr>
        <w:rFonts w:ascii="Symbol" w:hAnsi="Symbol"/>
      </w:rPr>
    </w:lvl>
    <w:lvl w:ilvl="1" w:tplc="AA668618">
      <w:start w:val="1"/>
      <w:numFmt w:val="bullet"/>
      <w:lvlText w:val="o"/>
      <w:lvlJc w:val="left"/>
      <w:pPr>
        <w:tabs>
          <w:tab w:val="num" w:pos="1440"/>
        </w:tabs>
        <w:ind w:left="1440" w:hanging="360"/>
      </w:pPr>
      <w:rPr>
        <w:rFonts w:ascii="Courier New" w:hAnsi="Courier New"/>
      </w:rPr>
    </w:lvl>
    <w:lvl w:ilvl="2" w:tplc="E98C6498">
      <w:start w:val="1"/>
      <w:numFmt w:val="bullet"/>
      <w:lvlText w:val=""/>
      <w:lvlJc w:val="left"/>
      <w:pPr>
        <w:tabs>
          <w:tab w:val="num" w:pos="2160"/>
        </w:tabs>
        <w:ind w:left="2160" w:hanging="360"/>
      </w:pPr>
      <w:rPr>
        <w:rFonts w:ascii="Wingdings" w:hAnsi="Wingdings"/>
      </w:rPr>
    </w:lvl>
    <w:lvl w:ilvl="3" w:tplc="891EEC0C">
      <w:start w:val="1"/>
      <w:numFmt w:val="bullet"/>
      <w:lvlText w:val=""/>
      <w:lvlJc w:val="left"/>
      <w:pPr>
        <w:tabs>
          <w:tab w:val="num" w:pos="2880"/>
        </w:tabs>
        <w:ind w:left="2880" w:hanging="360"/>
      </w:pPr>
      <w:rPr>
        <w:rFonts w:ascii="Symbol" w:hAnsi="Symbol"/>
      </w:rPr>
    </w:lvl>
    <w:lvl w:ilvl="4" w:tplc="30AA7368">
      <w:start w:val="1"/>
      <w:numFmt w:val="bullet"/>
      <w:lvlText w:val="o"/>
      <w:lvlJc w:val="left"/>
      <w:pPr>
        <w:tabs>
          <w:tab w:val="num" w:pos="3600"/>
        </w:tabs>
        <w:ind w:left="3600" w:hanging="360"/>
      </w:pPr>
      <w:rPr>
        <w:rFonts w:ascii="Courier New" w:hAnsi="Courier New"/>
      </w:rPr>
    </w:lvl>
    <w:lvl w:ilvl="5" w:tplc="FD10DF76">
      <w:start w:val="1"/>
      <w:numFmt w:val="bullet"/>
      <w:lvlText w:val=""/>
      <w:lvlJc w:val="left"/>
      <w:pPr>
        <w:tabs>
          <w:tab w:val="num" w:pos="4320"/>
        </w:tabs>
        <w:ind w:left="4320" w:hanging="360"/>
      </w:pPr>
      <w:rPr>
        <w:rFonts w:ascii="Wingdings" w:hAnsi="Wingdings"/>
      </w:rPr>
    </w:lvl>
    <w:lvl w:ilvl="6" w:tplc="30BC2DBA">
      <w:start w:val="1"/>
      <w:numFmt w:val="bullet"/>
      <w:lvlText w:val=""/>
      <w:lvlJc w:val="left"/>
      <w:pPr>
        <w:tabs>
          <w:tab w:val="num" w:pos="5040"/>
        </w:tabs>
        <w:ind w:left="5040" w:hanging="360"/>
      </w:pPr>
      <w:rPr>
        <w:rFonts w:ascii="Symbol" w:hAnsi="Symbol"/>
      </w:rPr>
    </w:lvl>
    <w:lvl w:ilvl="7" w:tplc="9FA29658">
      <w:start w:val="1"/>
      <w:numFmt w:val="bullet"/>
      <w:lvlText w:val="o"/>
      <w:lvlJc w:val="left"/>
      <w:pPr>
        <w:tabs>
          <w:tab w:val="num" w:pos="5760"/>
        </w:tabs>
        <w:ind w:left="5760" w:hanging="360"/>
      </w:pPr>
      <w:rPr>
        <w:rFonts w:ascii="Courier New" w:hAnsi="Courier New"/>
      </w:rPr>
    </w:lvl>
    <w:lvl w:ilvl="8" w:tplc="2F624E0A">
      <w:start w:val="1"/>
      <w:numFmt w:val="bullet"/>
      <w:lvlText w:val=""/>
      <w:lvlJc w:val="left"/>
      <w:pPr>
        <w:tabs>
          <w:tab w:val="num" w:pos="6480"/>
        </w:tabs>
        <w:ind w:left="6480" w:hanging="360"/>
      </w:pPr>
      <w:rPr>
        <w:rFonts w:ascii="Wingdings" w:hAnsi="Wingdings"/>
      </w:rPr>
    </w:lvl>
  </w:abstractNum>
  <w:abstractNum w:abstractNumId="9">
    <w:nsid w:val="0000000A"/>
    <w:multiLevelType w:val="hybridMultilevel"/>
    <w:tmpl w:val="0000000A"/>
    <w:lvl w:ilvl="0" w:tplc="AE14EAAE">
      <w:start w:val="1"/>
      <w:numFmt w:val="bullet"/>
      <w:lvlText w:val=""/>
      <w:lvlJc w:val="left"/>
      <w:pPr>
        <w:tabs>
          <w:tab w:val="num" w:pos="720"/>
        </w:tabs>
        <w:ind w:left="720" w:hanging="360"/>
      </w:pPr>
      <w:rPr>
        <w:rFonts w:ascii="Symbol" w:hAnsi="Symbol"/>
      </w:rPr>
    </w:lvl>
    <w:lvl w:ilvl="1" w:tplc="D3783A82">
      <w:start w:val="1"/>
      <w:numFmt w:val="bullet"/>
      <w:lvlText w:val="o"/>
      <w:lvlJc w:val="left"/>
      <w:pPr>
        <w:tabs>
          <w:tab w:val="num" w:pos="1440"/>
        </w:tabs>
        <w:ind w:left="1440" w:hanging="360"/>
      </w:pPr>
      <w:rPr>
        <w:rFonts w:ascii="Courier New" w:hAnsi="Courier New"/>
      </w:rPr>
    </w:lvl>
    <w:lvl w:ilvl="2" w:tplc="FE1E60F2">
      <w:start w:val="1"/>
      <w:numFmt w:val="bullet"/>
      <w:lvlText w:val=""/>
      <w:lvlJc w:val="left"/>
      <w:pPr>
        <w:tabs>
          <w:tab w:val="num" w:pos="2160"/>
        </w:tabs>
        <w:ind w:left="2160" w:hanging="360"/>
      </w:pPr>
      <w:rPr>
        <w:rFonts w:ascii="Wingdings" w:hAnsi="Wingdings"/>
      </w:rPr>
    </w:lvl>
    <w:lvl w:ilvl="3" w:tplc="C0062D42">
      <w:start w:val="1"/>
      <w:numFmt w:val="bullet"/>
      <w:lvlText w:val=""/>
      <w:lvlJc w:val="left"/>
      <w:pPr>
        <w:tabs>
          <w:tab w:val="num" w:pos="2880"/>
        </w:tabs>
        <w:ind w:left="2880" w:hanging="360"/>
      </w:pPr>
      <w:rPr>
        <w:rFonts w:ascii="Symbol" w:hAnsi="Symbol"/>
      </w:rPr>
    </w:lvl>
    <w:lvl w:ilvl="4" w:tplc="83FCC3BE">
      <w:start w:val="1"/>
      <w:numFmt w:val="bullet"/>
      <w:lvlText w:val="o"/>
      <w:lvlJc w:val="left"/>
      <w:pPr>
        <w:tabs>
          <w:tab w:val="num" w:pos="3600"/>
        </w:tabs>
        <w:ind w:left="3600" w:hanging="360"/>
      </w:pPr>
      <w:rPr>
        <w:rFonts w:ascii="Courier New" w:hAnsi="Courier New"/>
      </w:rPr>
    </w:lvl>
    <w:lvl w:ilvl="5" w:tplc="CBE6C58E">
      <w:start w:val="1"/>
      <w:numFmt w:val="bullet"/>
      <w:lvlText w:val=""/>
      <w:lvlJc w:val="left"/>
      <w:pPr>
        <w:tabs>
          <w:tab w:val="num" w:pos="4320"/>
        </w:tabs>
        <w:ind w:left="4320" w:hanging="360"/>
      </w:pPr>
      <w:rPr>
        <w:rFonts w:ascii="Wingdings" w:hAnsi="Wingdings"/>
      </w:rPr>
    </w:lvl>
    <w:lvl w:ilvl="6" w:tplc="5B50750E">
      <w:start w:val="1"/>
      <w:numFmt w:val="bullet"/>
      <w:lvlText w:val=""/>
      <w:lvlJc w:val="left"/>
      <w:pPr>
        <w:tabs>
          <w:tab w:val="num" w:pos="5040"/>
        </w:tabs>
        <w:ind w:left="5040" w:hanging="360"/>
      </w:pPr>
      <w:rPr>
        <w:rFonts w:ascii="Symbol" w:hAnsi="Symbol"/>
      </w:rPr>
    </w:lvl>
    <w:lvl w:ilvl="7" w:tplc="15B06088">
      <w:start w:val="1"/>
      <w:numFmt w:val="bullet"/>
      <w:lvlText w:val="o"/>
      <w:lvlJc w:val="left"/>
      <w:pPr>
        <w:tabs>
          <w:tab w:val="num" w:pos="5760"/>
        </w:tabs>
        <w:ind w:left="5760" w:hanging="360"/>
      </w:pPr>
      <w:rPr>
        <w:rFonts w:ascii="Courier New" w:hAnsi="Courier New"/>
      </w:rPr>
    </w:lvl>
    <w:lvl w:ilvl="8" w:tplc="C24ED6E2">
      <w:start w:val="1"/>
      <w:numFmt w:val="bullet"/>
      <w:lvlText w:val=""/>
      <w:lvlJc w:val="left"/>
      <w:pPr>
        <w:tabs>
          <w:tab w:val="num" w:pos="6480"/>
        </w:tabs>
        <w:ind w:left="6480" w:hanging="360"/>
      </w:pPr>
      <w:rPr>
        <w:rFonts w:ascii="Wingdings" w:hAnsi="Wingdings"/>
      </w:rPr>
    </w:lvl>
  </w:abstractNum>
  <w:abstractNum w:abstractNumId="10">
    <w:nsid w:val="0000000B"/>
    <w:multiLevelType w:val="hybridMultilevel"/>
    <w:tmpl w:val="0000000B"/>
    <w:lvl w:ilvl="0" w:tplc="85E897C6">
      <w:start w:val="1"/>
      <w:numFmt w:val="bullet"/>
      <w:lvlText w:val=""/>
      <w:lvlJc w:val="left"/>
      <w:pPr>
        <w:tabs>
          <w:tab w:val="num" w:pos="720"/>
        </w:tabs>
        <w:ind w:left="720" w:hanging="360"/>
      </w:pPr>
      <w:rPr>
        <w:rFonts w:ascii="Symbol" w:hAnsi="Symbol"/>
      </w:rPr>
    </w:lvl>
    <w:lvl w:ilvl="1" w:tplc="350C73DA">
      <w:start w:val="1"/>
      <w:numFmt w:val="bullet"/>
      <w:lvlText w:val="o"/>
      <w:lvlJc w:val="left"/>
      <w:pPr>
        <w:tabs>
          <w:tab w:val="num" w:pos="1440"/>
        </w:tabs>
        <w:ind w:left="1440" w:hanging="360"/>
      </w:pPr>
      <w:rPr>
        <w:rFonts w:ascii="Courier New" w:hAnsi="Courier New"/>
      </w:rPr>
    </w:lvl>
    <w:lvl w:ilvl="2" w:tplc="EE0A9D30">
      <w:start w:val="1"/>
      <w:numFmt w:val="bullet"/>
      <w:lvlText w:val=""/>
      <w:lvlJc w:val="left"/>
      <w:pPr>
        <w:tabs>
          <w:tab w:val="num" w:pos="2160"/>
        </w:tabs>
        <w:ind w:left="2160" w:hanging="360"/>
      </w:pPr>
      <w:rPr>
        <w:rFonts w:ascii="Wingdings" w:hAnsi="Wingdings"/>
      </w:rPr>
    </w:lvl>
    <w:lvl w:ilvl="3" w:tplc="BB5E89F2">
      <w:start w:val="1"/>
      <w:numFmt w:val="bullet"/>
      <w:lvlText w:val=""/>
      <w:lvlJc w:val="left"/>
      <w:pPr>
        <w:tabs>
          <w:tab w:val="num" w:pos="2880"/>
        </w:tabs>
        <w:ind w:left="2880" w:hanging="360"/>
      </w:pPr>
      <w:rPr>
        <w:rFonts w:ascii="Symbol" w:hAnsi="Symbol"/>
      </w:rPr>
    </w:lvl>
    <w:lvl w:ilvl="4" w:tplc="7946CD14">
      <w:start w:val="1"/>
      <w:numFmt w:val="bullet"/>
      <w:lvlText w:val="o"/>
      <w:lvlJc w:val="left"/>
      <w:pPr>
        <w:tabs>
          <w:tab w:val="num" w:pos="3600"/>
        </w:tabs>
        <w:ind w:left="3600" w:hanging="360"/>
      </w:pPr>
      <w:rPr>
        <w:rFonts w:ascii="Courier New" w:hAnsi="Courier New"/>
      </w:rPr>
    </w:lvl>
    <w:lvl w:ilvl="5" w:tplc="119AC78C">
      <w:start w:val="1"/>
      <w:numFmt w:val="bullet"/>
      <w:lvlText w:val=""/>
      <w:lvlJc w:val="left"/>
      <w:pPr>
        <w:tabs>
          <w:tab w:val="num" w:pos="4320"/>
        </w:tabs>
        <w:ind w:left="4320" w:hanging="360"/>
      </w:pPr>
      <w:rPr>
        <w:rFonts w:ascii="Wingdings" w:hAnsi="Wingdings"/>
      </w:rPr>
    </w:lvl>
    <w:lvl w:ilvl="6" w:tplc="D8BC4D18">
      <w:start w:val="1"/>
      <w:numFmt w:val="bullet"/>
      <w:lvlText w:val=""/>
      <w:lvlJc w:val="left"/>
      <w:pPr>
        <w:tabs>
          <w:tab w:val="num" w:pos="5040"/>
        </w:tabs>
        <w:ind w:left="5040" w:hanging="360"/>
      </w:pPr>
      <w:rPr>
        <w:rFonts w:ascii="Symbol" w:hAnsi="Symbol"/>
      </w:rPr>
    </w:lvl>
    <w:lvl w:ilvl="7" w:tplc="F4F29B7A">
      <w:start w:val="1"/>
      <w:numFmt w:val="bullet"/>
      <w:lvlText w:val="o"/>
      <w:lvlJc w:val="left"/>
      <w:pPr>
        <w:tabs>
          <w:tab w:val="num" w:pos="5760"/>
        </w:tabs>
        <w:ind w:left="5760" w:hanging="360"/>
      </w:pPr>
      <w:rPr>
        <w:rFonts w:ascii="Courier New" w:hAnsi="Courier New"/>
      </w:rPr>
    </w:lvl>
    <w:lvl w:ilvl="8" w:tplc="15A81F58">
      <w:start w:val="1"/>
      <w:numFmt w:val="bullet"/>
      <w:lvlText w:val=""/>
      <w:lvlJc w:val="left"/>
      <w:pPr>
        <w:tabs>
          <w:tab w:val="num" w:pos="6480"/>
        </w:tabs>
        <w:ind w:left="6480" w:hanging="360"/>
      </w:pPr>
      <w:rPr>
        <w:rFonts w:ascii="Wingdings" w:hAnsi="Wingdings"/>
      </w:rPr>
    </w:lvl>
  </w:abstractNum>
  <w:abstractNum w:abstractNumId="11">
    <w:nsid w:val="0000000C"/>
    <w:multiLevelType w:val="hybridMultilevel"/>
    <w:tmpl w:val="0000000C"/>
    <w:lvl w:ilvl="0" w:tplc="82BCE8B8">
      <w:start w:val="1"/>
      <w:numFmt w:val="bullet"/>
      <w:lvlText w:val=""/>
      <w:lvlJc w:val="left"/>
      <w:pPr>
        <w:tabs>
          <w:tab w:val="num" w:pos="720"/>
        </w:tabs>
        <w:ind w:left="720" w:hanging="360"/>
      </w:pPr>
      <w:rPr>
        <w:rFonts w:ascii="Symbol" w:hAnsi="Symbol"/>
      </w:rPr>
    </w:lvl>
    <w:lvl w:ilvl="1" w:tplc="5F50E450">
      <w:start w:val="1"/>
      <w:numFmt w:val="bullet"/>
      <w:lvlText w:val="o"/>
      <w:lvlJc w:val="left"/>
      <w:pPr>
        <w:tabs>
          <w:tab w:val="num" w:pos="1440"/>
        </w:tabs>
        <w:ind w:left="1440" w:hanging="360"/>
      </w:pPr>
      <w:rPr>
        <w:rFonts w:ascii="Courier New" w:hAnsi="Courier New"/>
      </w:rPr>
    </w:lvl>
    <w:lvl w:ilvl="2" w:tplc="8CBEBD42">
      <w:start w:val="1"/>
      <w:numFmt w:val="bullet"/>
      <w:lvlText w:val=""/>
      <w:lvlJc w:val="left"/>
      <w:pPr>
        <w:tabs>
          <w:tab w:val="num" w:pos="2160"/>
        </w:tabs>
        <w:ind w:left="2160" w:hanging="360"/>
      </w:pPr>
      <w:rPr>
        <w:rFonts w:ascii="Wingdings" w:hAnsi="Wingdings"/>
      </w:rPr>
    </w:lvl>
    <w:lvl w:ilvl="3" w:tplc="396E795C">
      <w:start w:val="1"/>
      <w:numFmt w:val="bullet"/>
      <w:lvlText w:val=""/>
      <w:lvlJc w:val="left"/>
      <w:pPr>
        <w:tabs>
          <w:tab w:val="num" w:pos="2880"/>
        </w:tabs>
        <w:ind w:left="2880" w:hanging="360"/>
      </w:pPr>
      <w:rPr>
        <w:rFonts w:ascii="Symbol" w:hAnsi="Symbol"/>
      </w:rPr>
    </w:lvl>
    <w:lvl w:ilvl="4" w:tplc="2C007210">
      <w:start w:val="1"/>
      <w:numFmt w:val="bullet"/>
      <w:lvlText w:val="o"/>
      <w:lvlJc w:val="left"/>
      <w:pPr>
        <w:tabs>
          <w:tab w:val="num" w:pos="3600"/>
        </w:tabs>
        <w:ind w:left="3600" w:hanging="360"/>
      </w:pPr>
      <w:rPr>
        <w:rFonts w:ascii="Courier New" w:hAnsi="Courier New"/>
      </w:rPr>
    </w:lvl>
    <w:lvl w:ilvl="5" w:tplc="66486BF4">
      <w:start w:val="1"/>
      <w:numFmt w:val="bullet"/>
      <w:lvlText w:val=""/>
      <w:lvlJc w:val="left"/>
      <w:pPr>
        <w:tabs>
          <w:tab w:val="num" w:pos="4320"/>
        </w:tabs>
        <w:ind w:left="4320" w:hanging="360"/>
      </w:pPr>
      <w:rPr>
        <w:rFonts w:ascii="Wingdings" w:hAnsi="Wingdings"/>
      </w:rPr>
    </w:lvl>
    <w:lvl w:ilvl="6" w:tplc="CA663B66">
      <w:start w:val="1"/>
      <w:numFmt w:val="bullet"/>
      <w:lvlText w:val=""/>
      <w:lvlJc w:val="left"/>
      <w:pPr>
        <w:tabs>
          <w:tab w:val="num" w:pos="5040"/>
        </w:tabs>
        <w:ind w:left="5040" w:hanging="360"/>
      </w:pPr>
      <w:rPr>
        <w:rFonts w:ascii="Symbol" w:hAnsi="Symbol"/>
      </w:rPr>
    </w:lvl>
    <w:lvl w:ilvl="7" w:tplc="419A21A4">
      <w:start w:val="1"/>
      <w:numFmt w:val="bullet"/>
      <w:lvlText w:val="o"/>
      <w:lvlJc w:val="left"/>
      <w:pPr>
        <w:tabs>
          <w:tab w:val="num" w:pos="5760"/>
        </w:tabs>
        <w:ind w:left="5760" w:hanging="360"/>
      </w:pPr>
      <w:rPr>
        <w:rFonts w:ascii="Courier New" w:hAnsi="Courier New"/>
      </w:rPr>
    </w:lvl>
    <w:lvl w:ilvl="8" w:tplc="F1EC8E2A">
      <w:start w:val="1"/>
      <w:numFmt w:val="bullet"/>
      <w:lvlText w:val=""/>
      <w:lvlJc w:val="left"/>
      <w:pPr>
        <w:tabs>
          <w:tab w:val="num" w:pos="6480"/>
        </w:tabs>
        <w:ind w:left="6480" w:hanging="360"/>
      </w:pPr>
      <w:rPr>
        <w:rFonts w:ascii="Wingdings" w:hAnsi="Wingdings"/>
      </w:rPr>
    </w:lvl>
  </w:abstractNum>
  <w:abstractNum w:abstractNumId="12">
    <w:nsid w:val="0000000D"/>
    <w:multiLevelType w:val="hybridMultilevel"/>
    <w:tmpl w:val="0000000D"/>
    <w:lvl w:ilvl="0" w:tplc="C330A578">
      <w:start w:val="1"/>
      <w:numFmt w:val="bullet"/>
      <w:lvlText w:val=""/>
      <w:lvlJc w:val="left"/>
      <w:pPr>
        <w:tabs>
          <w:tab w:val="num" w:pos="720"/>
        </w:tabs>
        <w:ind w:left="720" w:hanging="360"/>
      </w:pPr>
      <w:rPr>
        <w:rFonts w:ascii="Symbol" w:hAnsi="Symbol"/>
      </w:rPr>
    </w:lvl>
    <w:lvl w:ilvl="1" w:tplc="5DAAAC7C">
      <w:start w:val="1"/>
      <w:numFmt w:val="bullet"/>
      <w:lvlText w:val="o"/>
      <w:lvlJc w:val="left"/>
      <w:pPr>
        <w:tabs>
          <w:tab w:val="num" w:pos="1440"/>
        </w:tabs>
        <w:ind w:left="1440" w:hanging="360"/>
      </w:pPr>
      <w:rPr>
        <w:rFonts w:ascii="Courier New" w:hAnsi="Courier New"/>
      </w:rPr>
    </w:lvl>
    <w:lvl w:ilvl="2" w:tplc="9E828262">
      <w:start w:val="1"/>
      <w:numFmt w:val="bullet"/>
      <w:lvlText w:val=""/>
      <w:lvlJc w:val="left"/>
      <w:pPr>
        <w:tabs>
          <w:tab w:val="num" w:pos="2160"/>
        </w:tabs>
        <w:ind w:left="2160" w:hanging="360"/>
      </w:pPr>
      <w:rPr>
        <w:rFonts w:ascii="Wingdings" w:hAnsi="Wingdings"/>
      </w:rPr>
    </w:lvl>
    <w:lvl w:ilvl="3" w:tplc="892E1D48">
      <w:start w:val="1"/>
      <w:numFmt w:val="bullet"/>
      <w:lvlText w:val=""/>
      <w:lvlJc w:val="left"/>
      <w:pPr>
        <w:tabs>
          <w:tab w:val="num" w:pos="2880"/>
        </w:tabs>
        <w:ind w:left="2880" w:hanging="360"/>
      </w:pPr>
      <w:rPr>
        <w:rFonts w:ascii="Symbol" w:hAnsi="Symbol"/>
      </w:rPr>
    </w:lvl>
    <w:lvl w:ilvl="4" w:tplc="B4C69C8C">
      <w:start w:val="1"/>
      <w:numFmt w:val="bullet"/>
      <w:lvlText w:val="o"/>
      <w:lvlJc w:val="left"/>
      <w:pPr>
        <w:tabs>
          <w:tab w:val="num" w:pos="3600"/>
        </w:tabs>
        <w:ind w:left="3600" w:hanging="360"/>
      </w:pPr>
      <w:rPr>
        <w:rFonts w:ascii="Courier New" w:hAnsi="Courier New"/>
      </w:rPr>
    </w:lvl>
    <w:lvl w:ilvl="5" w:tplc="0CBCD0E2">
      <w:start w:val="1"/>
      <w:numFmt w:val="bullet"/>
      <w:lvlText w:val=""/>
      <w:lvlJc w:val="left"/>
      <w:pPr>
        <w:tabs>
          <w:tab w:val="num" w:pos="4320"/>
        </w:tabs>
        <w:ind w:left="4320" w:hanging="360"/>
      </w:pPr>
      <w:rPr>
        <w:rFonts w:ascii="Wingdings" w:hAnsi="Wingdings"/>
      </w:rPr>
    </w:lvl>
    <w:lvl w:ilvl="6" w:tplc="02FE4576">
      <w:start w:val="1"/>
      <w:numFmt w:val="bullet"/>
      <w:lvlText w:val=""/>
      <w:lvlJc w:val="left"/>
      <w:pPr>
        <w:tabs>
          <w:tab w:val="num" w:pos="5040"/>
        </w:tabs>
        <w:ind w:left="5040" w:hanging="360"/>
      </w:pPr>
      <w:rPr>
        <w:rFonts w:ascii="Symbol" w:hAnsi="Symbol"/>
      </w:rPr>
    </w:lvl>
    <w:lvl w:ilvl="7" w:tplc="33EA23DC">
      <w:start w:val="1"/>
      <w:numFmt w:val="bullet"/>
      <w:lvlText w:val="o"/>
      <w:lvlJc w:val="left"/>
      <w:pPr>
        <w:tabs>
          <w:tab w:val="num" w:pos="5760"/>
        </w:tabs>
        <w:ind w:left="5760" w:hanging="360"/>
      </w:pPr>
      <w:rPr>
        <w:rFonts w:ascii="Courier New" w:hAnsi="Courier New"/>
      </w:rPr>
    </w:lvl>
    <w:lvl w:ilvl="8" w:tplc="FCF27822">
      <w:start w:val="1"/>
      <w:numFmt w:val="bullet"/>
      <w:lvlText w:val=""/>
      <w:lvlJc w:val="left"/>
      <w:pPr>
        <w:tabs>
          <w:tab w:val="num" w:pos="6480"/>
        </w:tabs>
        <w:ind w:left="6480" w:hanging="360"/>
      </w:pPr>
      <w:rPr>
        <w:rFonts w:ascii="Wingdings" w:hAnsi="Wingdings"/>
      </w:rPr>
    </w:lvl>
  </w:abstractNum>
  <w:abstractNum w:abstractNumId="13">
    <w:nsid w:val="0000000E"/>
    <w:multiLevelType w:val="hybridMultilevel"/>
    <w:tmpl w:val="0000000E"/>
    <w:lvl w:ilvl="0" w:tplc="C9BAA1D8">
      <w:start w:val="1"/>
      <w:numFmt w:val="bullet"/>
      <w:lvlText w:val=""/>
      <w:lvlJc w:val="left"/>
      <w:pPr>
        <w:tabs>
          <w:tab w:val="num" w:pos="720"/>
        </w:tabs>
        <w:ind w:left="720" w:hanging="360"/>
      </w:pPr>
      <w:rPr>
        <w:rFonts w:ascii="Symbol" w:hAnsi="Symbol"/>
      </w:rPr>
    </w:lvl>
    <w:lvl w:ilvl="1" w:tplc="7C507BD0">
      <w:start w:val="1"/>
      <w:numFmt w:val="bullet"/>
      <w:lvlText w:val="o"/>
      <w:lvlJc w:val="left"/>
      <w:pPr>
        <w:tabs>
          <w:tab w:val="num" w:pos="1440"/>
        </w:tabs>
        <w:ind w:left="1440" w:hanging="360"/>
      </w:pPr>
      <w:rPr>
        <w:rFonts w:ascii="Courier New" w:hAnsi="Courier New"/>
      </w:rPr>
    </w:lvl>
    <w:lvl w:ilvl="2" w:tplc="7830433A">
      <w:start w:val="1"/>
      <w:numFmt w:val="bullet"/>
      <w:lvlText w:val=""/>
      <w:lvlJc w:val="left"/>
      <w:pPr>
        <w:tabs>
          <w:tab w:val="num" w:pos="2160"/>
        </w:tabs>
        <w:ind w:left="2160" w:hanging="360"/>
      </w:pPr>
      <w:rPr>
        <w:rFonts w:ascii="Wingdings" w:hAnsi="Wingdings"/>
      </w:rPr>
    </w:lvl>
    <w:lvl w:ilvl="3" w:tplc="8ED04652">
      <w:start w:val="1"/>
      <w:numFmt w:val="bullet"/>
      <w:lvlText w:val=""/>
      <w:lvlJc w:val="left"/>
      <w:pPr>
        <w:tabs>
          <w:tab w:val="num" w:pos="2880"/>
        </w:tabs>
        <w:ind w:left="2880" w:hanging="360"/>
      </w:pPr>
      <w:rPr>
        <w:rFonts w:ascii="Symbol" w:hAnsi="Symbol"/>
      </w:rPr>
    </w:lvl>
    <w:lvl w:ilvl="4" w:tplc="3A343F20">
      <w:start w:val="1"/>
      <w:numFmt w:val="bullet"/>
      <w:lvlText w:val="o"/>
      <w:lvlJc w:val="left"/>
      <w:pPr>
        <w:tabs>
          <w:tab w:val="num" w:pos="3600"/>
        </w:tabs>
        <w:ind w:left="3600" w:hanging="360"/>
      </w:pPr>
      <w:rPr>
        <w:rFonts w:ascii="Courier New" w:hAnsi="Courier New"/>
      </w:rPr>
    </w:lvl>
    <w:lvl w:ilvl="5" w:tplc="1C2C4458">
      <w:start w:val="1"/>
      <w:numFmt w:val="bullet"/>
      <w:lvlText w:val=""/>
      <w:lvlJc w:val="left"/>
      <w:pPr>
        <w:tabs>
          <w:tab w:val="num" w:pos="4320"/>
        </w:tabs>
        <w:ind w:left="4320" w:hanging="360"/>
      </w:pPr>
      <w:rPr>
        <w:rFonts w:ascii="Wingdings" w:hAnsi="Wingdings"/>
      </w:rPr>
    </w:lvl>
    <w:lvl w:ilvl="6" w:tplc="614E6A64">
      <w:start w:val="1"/>
      <w:numFmt w:val="bullet"/>
      <w:lvlText w:val=""/>
      <w:lvlJc w:val="left"/>
      <w:pPr>
        <w:tabs>
          <w:tab w:val="num" w:pos="5040"/>
        </w:tabs>
        <w:ind w:left="5040" w:hanging="360"/>
      </w:pPr>
      <w:rPr>
        <w:rFonts w:ascii="Symbol" w:hAnsi="Symbol"/>
      </w:rPr>
    </w:lvl>
    <w:lvl w:ilvl="7" w:tplc="DC0A1374">
      <w:start w:val="1"/>
      <w:numFmt w:val="bullet"/>
      <w:lvlText w:val="o"/>
      <w:lvlJc w:val="left"/>
      <w:pPr>
        <w:tabs>
          <w:tab w:val="num" w:pos="5760"/>
        </w:tabs>
        <w:ind w:left="5760" w:hanging="360"/>
      </w:pPr>
      <w:rPr>
        <w:rFonts w:ascii="Courier New" w:hAnsi="Courier New"/>
      </w:rPr>
    </w:lvl>
    <w:lvl w:ilvl="8" w:tplc="897A806A">
      <w:start w:val="1"/>
      <w:numFmt w:val="bullet"/>
      <w:lvlText w:val=""/>
      <w:lvlJc w:val="left"/>
      <w:pPr>
        <w:tabs>
          <w:tab w:val="num" w:pos="6480"/>
        </w:tabs>
        <w:ind w:left="6480" w:hanging="360"/>
      </w:pPr>
      <w:rPr>
        <w:rFonts w:ascii="Wingdings" w:hAnsi="Wingdings"/>
      </w:rPr>
    </w:lvl>
  </w:abstractNum>
  <w:abstractNum w:abstractNumId="14">
    <w:nsid w:val="0000000F"/>
    <w:multiLevelType w:val="hybridMultilevel"/>
    <w:tmpl w:val="0000000F"/>
    <w:lvl w:ilvl="0" w:tplc="5B4ABB20">
      <w:start w:val="1"/>
      <w:numFmt w:val="bullet"/>
      <w:lvlText w:val=""/>
      <w:lvlJc w:val="left"/>
      <w:pPr>
        <w:tabs>
          <w:tab w:val="num" w:pos="720"/>
        </w:tabs>
        <w:ind w:left="720" w:hanging="360"/>
      </w:pPr>
      <w:rPr>
        <w:rFonts w:ascii="Symbol" w:hAnsi="Symbol"/>
      </w:rPr>
    </w:lvl>
    <w:lvl w:ilvl="1" w:tplc="68842F52">
      <w:start w:val="1"/>
      <w:numFmt w:val="bullet"/>
      <w:lvlText w:val="o"/>
      <w:lvlJc w:val="left"/>
      <w:pPr>
        <w:tabs>
          <w:tab w:val="num" w:pos="1440"/>
        </w:tabs>
        <w:ind w:left="1440" w:hanging="360"/>
      </w:pPr>
      <w:rPr>
        <w:rFonts w:ascii="Courier New" w:hAnsi="Courier New"/>
      </w:rPr>
    </w:lvl>
    <w:lvl w:ilvl="2" w:tplc="AA90F760">
      <w:start w:val="1"/>
      <w:numFmt w:val="bullet"/>
      <w:lvlText w:val=""/>
      <w:lvlJc w:val="left"/>
      <w:pPr>
        <w:tabs>
          <w:tab w:val="num" w:pos="2160"/>
        </w:tabs>
        <w:ind w:left="2160" w:hanging="360"/>
      </w:pPr>
      <w:rPr>
        <w:rFonts w:ascii="Wingdings" w:hAnsi="Wingdings"/>
      </w:rPr>
    </w:lvl>
    <w:lvl w:ilvl="3" w:tplc="E8DCFF16">
      <w:start w:val="1"/>
      <w:numFmt w:val="bullet"/>
      <w:lvlText w:val=""/>
      <w:lvlJc w:val="left"/>
      <w:pPr>
        <w:tabs>
          <w:tab w:val="num" w:pos="2880"/>
        </w:tabs>
        <w:ind w:left="2880" w:hanging="360"/>
      </w:pPr>
      <w:rPr>
        <w:rFonts w:ascii="Symbol" w:hAnsi="Symbol"/>
      </w:rPr>
    </w:lvl>
    <w:lvl w:ilvl="4" w:tplc="972CF0D0">
      <w:start w:val="1"/>
      <w:numFmt w:val="bullet"/>
      <w:lvlText w:val="o"/>
      <w:lvlJc w:val="left"/>
      <w:pPr>
        <w:tabs>
          <w:tab w:val="num" w:pos="3600"/>
        </w:tabs>
        <w:ind w:left="3600" w:hanging="360"/>
      </w:pPr>
      <w:rPr>
        <w:rFonts w:ascii="Courier New" w:hAnsi="Courier New"/>
      </w:rPr>
    </w:lvl>
    <w:lvl w:ilvl="5" w:tplc="F2C6574A">
      <w:start w:val="1"/>
      <w:numFmt w:val="bullet"/>
      <w:lvlText w:val=""/>
      <w:lvlJc w:val="left"/>
      <w:pPr>
        <w:tabs>
          <w:tab w:val="num" w:pos="4320"/>
        </w:tabs>
        <w:ind w:left="4320" w:hanging="360"/>
      </w:pPr>
      <w:rPr>
        <w:rFonts w:ascii="Wingdings" w:hAnsi="Wingdings"/>
      </w:rPr>
    </w:lvl>
    <w:lvl w:ilvl="6" w:tplc="203E6BE2">
      <w:start w:val="1"/>
      <w:numFmt w:val="bullet"/>
      <w:lvlText w:val=""/>
      <w:lvlJc w:val="left"/>
      <w:pPr>
        <w:tabs>
          <w:tab w:val="num" w:pos="5040"/>
        </w:tabs>
        <w:ind w:left="5040" w:hanging="360"/>
      </w:pPr>
      <w:rPr>
        <w:rFonts w:ascii="Symbol" w:hAnsi="Symbol"/>
      </w:rPr>
    </w:lvl>
    <w:lvl w:ilvl="7" w:tplc="4208AC02">
      <w:start w:val="1"/>
      <w:numFmt w:val="bullet"/>
      <w:lvlText w:val="o"/>
      <w:lvlJc w:val="left"/>
      <w:pPr>
        <w:tabs>
          <w:tab w:val="num" w:pos="5760"/>
        </w:tabs>
        <w:ind w:left="5760" w:hanging="360"/>
      </w:pPr>
      <w:rPr>
        <w:rFonts w:ascii="Courier New" w:hAnsi="Courier New"/>
      </w:rPr>
    </w:lvl>
    <w:lvl w:ilvl="8" w:tplc="6C5EC76A">
      <w:start w:val="1"/>
      <w:numFmt w:val="bullet"/>
      <w:lvlText w:val=""/>
      <w:lvlJc w:val="left"/>
      <w:pPr>
        <w:tabs>
          <w:tab w:val="num" w:pos="6480"/>
        </w:tabs>
        <w:ind w:left="6480" w:hanging="360"/>
      </w:pPr>
      <w:rPr>
        <w:rFonts w:ascii="Wingdings" w:hAnsi="Wingdings"/>
      </w:rPr>
    </w:lvl>
  </w:abstractNum>
  <w:abstractNum w:abstractNumId="15">
    <w:nsid w:val="00000010"/>
    <w:multiLevelType w:val="hybridMultilevel"/>
    <w:tmpl w:val="00000010"/>
    <w:lvl w:ilvl="0" w:tplc="3858D36A">
      <w:start w:val="1"/>
      <w:numFmt w:val="bullet"/>
      <w:lvlText w:val=""/>
      <w:lvlJc w:val="left"/>
      <w:pPr>
        <w:tabs>
          <w:tab w:val="num" w:pos="720"/>
        </w:tabs>
        <w:ind w:left="720" w:hanging="360"/>
      </w:pPr>
      <w:rPr>
        <w:rFonts w:ascii="Symbol" w:hAnsi="Symbol"/>
      </w:rPr>
    </w:lvl>
    <w:lvl w:ilvl="1" w:tplc="42843B16">
      <w:start w:val="1"/>
      <w:numFmt w:val="bullet"/>
      <w:lvlText w:val="o"/>
      <w:lvlJc w:val="left"/>
      <w:pPr>
        <w:tabs>
          <w:tab w:val="num" w:pos="1440"/>
        </w:tabs>
        <w:ind w:left="1440" w:hanging="360"/>
      </w:pPr>
      <w:rPr>
        <w:rFonts w:ascii="Courier New" w:hAnsi="Courier New"/>
      </w:rPr>
    </w:lvl>
    <w:lvl w:ilvl="2" w:tplc="43BE59A6">
      <w:start w:val="1"/>
      <w:numFmt w:val="bullet"/>
      <w:lvlText w:val=""/>
      <w:lvlJc w:val="left"/>
      <w:pPr>
        <w:tabs>
          <w:tab w:val="num" w:pos="2160"/>
        </w:tabs>
        <w:ind w:left="2160" w:hanging="360"/>
      </w:pPr>
      <w:rPr>
        <w:rFonts w:ascii="Wingdings" w:hAnsi="Wingdings"/>
      </w:rPr>
    </w:lvl>
    <w:lvl w:ilvl="3" w:tplc="B2B44DF2">
      <w:start w:val="1"/>
      <w:numFmt w:val="bullet"/>
      <w:lvlText w:val=""/>
      <w:lvlJc w:val="left"/>
      <w:pPr>
        <w:tabs>
          <w:tab w:val="num" w:pos="2880"/>
        </w:tabs>
        <w:ind w:left="2880" w:hanging="360"/>
      </w:pPr>
      <w:rPr>
        <w:rFonts w:ascii="Symbol" w:hAnsi="Symbol"/>
      </w:rPr>
    </w:lvl>
    <w:lvl w:ilvl="4" w:tplc="B12453E4">
      <w:start w:val="1"/>
      <w:numFmt w:val="bullet"/>
      <w:lvlText w:val="o"/>
      <w:lvlJc w:val="left"/>
      <w:pPr>
        <w:tabs>
          <w:tab w:val="num" w:pos="3600"/>
        </w:tabs>
        <w:ind w:left="3600" w:hanging="360"/>
      </w:pPr>
      <w:rPr>
        <w:rFonts w:ascii="Courier New" w:hAnsi="Courier New"/>
      </w:rPr>
    </w:lvl>
    <w:lvl w:ilvl="5" w:tplc="DA660468">
      <w:start w:val="1"/>
      <w:numFmt w:val="bullet"/>
      <w:lvlText w:val=""/>
      <w:lvlJc w:val="left"/>
      <w:pPr>
        <w:tabs>
          <w:tab w:val="num" w:pos="4320"/>
        </w:tabs>
        <w:ind w:left="4320" w:hanging="360"/>
      </w:pPr>
      <w:rPr>
        <w:rFonts w:ascii="Wingdings" w:hAnsi="Wingdings"/>
      </w:rPr>
    </w:lvl>
    <w:lvl w:ilvl="6" w:tplc="83A85A92">
      <w:start w:val="1"/>
      <w:numFmt w:val="bullet"/>
      <w:lvlText w:val=""/>
      <w:lvlJc w:val="left"/>
      <w:pPr>
        <w:tabs>
          <w:tab w:val="num" w:pos="5040"/>
        </w:tabs>
        <w:ind w:left="5040" w:hanging="360"/>
      </w:pPr>
      <w:rPr>
        <w:rFonts w:ascii="Symbol" w:hAnsi="Symbol"/>
      </w:rPr>
    </w:lvl>
    <w:lvl w:ilvl="7" w:tplc="10CCC0D4">
      <w:start w:val="1"/>
      <w:numFmt w:val="bullet"/>
      <w:lvlText w:val="o"/>
      <w:lvlJc w:val="left"/>
      <w:pPr>
        <w:tabs>
          <w:tab w:val="num" w:pos="5760"/>
        </w:tabs>
        <w:ind w:left="5760" w:hanging="360"/>
      </w:pPr>
      <w:rPr>
        <w:rFonts w:ascii="Courier New" w:hAnsi="Courier New"/>
      </w:rPr>
    </w:lvl>
    <w:lvl w:ilvl="8" w:tplc="40FC9200">
      <w:start w:val="1"/>
      <w:numFmt w:val="bullet"/>
      <w:lvlText w:val=""/>
      <w:lvlJc w:val="left"/>
      <w:pPr>
        <w:tabs>
          <w:tab w:val="num" w:pos="6480"/>
        </w:tabs>
        <w:ind w:left="6480" w:hanging="360"/>
      </w:pPr>
      <w:rPr>
        <w:rFonts w:ascii="Wingdings" w:hAnsi="Wingdings"/>
      </w:rPr>
    </w:lvl>
  </w:abstractNum>
  <w:abstractNum w:abstractNumId="16">
    <w:nsid w:val="00000011"/>
    <w:multiLevelType w:val="hybridMultilevel"/>
    <w:tmpl w:val="00000011"/>
    <w:lvl w:ilvl="0" w:tplc="800E3278">
      <w:start w:val="1"/>
      <w:numFmt w:val="bullet"/>
      <w:lvlText w:val=""/>
      <w:lvlJc w:val="left"/>
      <w:pPr>
        <w:tabs>
          <w:tab w:val="num" w:pos="720"/>
        </w:tabs>
        <w:ind w:left="720" w:hanging="360"/>
      </w:pPr>
      <w:rPr>
        <w:rFonts w:ascii="Symbol" w:hAnsi="Symbol"/>
      </w:rPr>
    </w:lvl>
    <w:lvl w:ilvl="1" w:tplc="B0F8896E">
      <w:start w:val="1"/>
      <w:numFmt w:val="bullet"/>
      <w:lvlText w:val="o"/>
      <w:lvlJc w:val="left"/>
      <w:pPr>
        <w:tabs>
          <w:tab w:val="num" w:pos="1440"/>
        </w:tabs>
        <w:ind w:left="1440" w:hanging="360"/>
      </w:pPr>
      <w:rPr>
        <w:rFonts w:ascii="Courier New" w:hAnsi="Courier New"/>
      </w:rPr>
    </w:lvl>
    <w:lvl w:ilvl="2" w:tplc="ADA2C886">
      <w:start w:val="1"/>
      <w:numFmt w:val="bullet"/>
      <w:lvlText w:val=""/>
      <w:lvlJc w:val="left"/>
      <w:pPr>
        <w:tabs>
          <w:tab w:val="num" w:pos="2160"/>
        </w:tabs>
        <w:ind w:left="2160" w:hanging="360"/>
      </w:pPr>
      <w:rPr>
        <w:rFonts w:ascii="Wingdings" w:hAnsi="Wingdings"/>
      </w:rPr>
    </w:lvl>
    <w:lvl w:ilvl="3" w:tplc="590EF7DC">
      <w:start w:val="1"/>
      <w:numFmt w:val="bullet"/>
      <w:lvlText w:val=""/>
      <w:lvlJc w:val="left"/>
      <w:pPr>
        <w:tabs>
          <w:tab w:val="num" w:pos="2880"/>
        </w:tabs>
        <w:ind w:left="2880" w:hanging="360"/>
      </w:pPr>
      <w:rPr>
        <w:rFonts w:ascii="Symbol" w:hAnsi="Symbol"/>
      </w:rPr>
    </w:lvl>
    <w:lvl w:ilvl="4" w:tplc="77021E68">
      <w:start w:val="1"/>
      <w:numFmt w:val="bullet"/>
      <w:lvlText w:val="o"/>
      <w:lvlJc w:val="left"/>
      <w:pPr>
        <w:tabs>
          <w:tab w:val="num" w:pos="3600"/>
        </w:tabs>
        <w:ind w:left="3600" w:hanging="360"/>
      </w:pPr>
      <w:rPr>
        <w:rFonts w:ascii="Courier New" w:hAnsi="Courier New"/>
      </w:rPr>
    </w:lvl>
    <w:lvl w:ilvl="5" w:tplc="0474590E">
      <w:start w:val="1"/>
      <w:numFmt w:val="bullet"/>
      <w:lvlText w:val=""/>
      <w:lvlJc w:val="left"/>
      <w:pPr>
        <w:tabs>
          <w:tab w:val="num" w:pos="4320"/>
        </w:tabs>
        <w:ind w:left="4320" w:hanging="360"/>
      </w:pPr>
      <w:rPr>
        <w:rFonts w:ascii="Wingdings" w:hAnsi="Wingdings"/>
      </w:rPr>
    </w:lvl>
    <w:lvl w:ilvl="6" w:tplc="C7E2D7F0">
      <w:start w:val="1"/>
      <w:numFmt w:val="bullet"/>
      <w:lvlText w:val=""/>
      <w:lvlJc w:val="left"/>
      <w:pPr>
        <w:tabs>
          <w:tab w:val="num" w:pos="5040"/>
        </w:tabs>
        <w:ind w:left="5040" w:hanging="360"/>
      </w:pPr>
      <w:rPr>
        <w:rFonts w:ascii="Symbol" w:hAnsi="Symbol"/>
      </w:rPr>
    </w:lvl>
    <w:lvl w:ilvl="7" w:tplc="AB2E851E">
      <w:start w:val="1"/>
      <w:numFmt w:val="bullet"/>
      <w:lvlText w:val="o"/>
      <w:lvlJc w:val="left"/>
      <w:pPr>
        <w:tabs>
          <w:tab w:val="num" w:pos="5760"/>
        </w:tabs>
        <w:ind w:left="5760" w:hanging="360"/>
      </w:pPr>
      <w:rPr>
        <w:rFonts w:ascii="Courier New" w:hAnsi="Courier New"/>
      </w:rPr>
    </w:lvl>
    <w:lvl w:ilvl="8" w:tplc="2DEC1A8E">
      <w:start w:val="1"/>
      <w:numFmt w:val="bullet"/>
      <w:lvlText w:val=""/>
      <w:lvlJc w:val="left"/>
      <w:pPr>
        <w:tabs>
          <w:tab w:val="num" w:pos="6480"/>
        </w:tabs>
        <w:ind w:left="6480" w:hanging="360"/>
      </w:pPr>
      <w:rPr>
        <w:rFonts w:ascii="Wingdings" w:hAnsi="Wingdings"/>
      </w:rPr>
    </w:lvl>
  </w:abstractNum>
  <w:abstractNum w:abstractNumId="17">
    <w:nsid w:val="00000012"/>
    <w:multiLevelType w:val="hybridMultilevel"/>
    <w:tmpl w:val="00000012"/>
    <w:lvl w:ilvl="0" w:tplc="6A46974E">
      <w:start w:val="1"/>
      <w:numFmt w:val="bullet"/>
      <w:lvlText w:val=""/>
      <w:lvlJc w:val="left"/>
      <w:pPr>
        <w:tabs>
          <w:tab w:val="num" w:pos="720"/>
        </w:tabs>
        <w:ind w:left="720" w:hanging="360"/>
      </w:pPr>
      <w:rPr>
        <w:rFonts w:ascii="Symbol" w:hAnsi="Symbol"/>
      </w:rPr>
    </w:lvl>
    <w:lvl w:ilvl="1" w:tplc="3A203598">
      <w:start w:val="1"/>
      <w:numFmt w:val="bullet"/>
      <w:lvlText w:val="o"/>
      <w:lvlJc w:val="left"/>
      <w:pPr>
        <w:tabs>
          <w:tab w:val="num" w:pos="1440"/>
        </w:tabs>
        <w:ind w:left="1440" w:hanging="360"/>
      </w:pPr>
      <w:rPr>
        <w:rFonts w:ascii="Courier New" w:hAnsi="Courier New"/>
      </w:rPr>
    </w:lvl>
    <w:lvl w:ilvl="2" w:tplc="987A2B08">
      <w:start w:val="1"/>
      <w:numFmt w:val="bullet"/>
      <w:lvlText w:val=""/>
      <w:lvlJc w:val="left"/>
      <w:pPr>
        <w:tabs>
          <w:tab w:val="num" w:pos="2160"/>
        </w:tabs>
        <w:ind w:left="2160" w:hanging="360"/>
      </w:pPr>
      <w:rPr>
        <w:rFonts w:ascii="Wingdings" w:hAnsi="Wingdings"/>
      </w:rPr>
    </w:lvl>
    <w:lvl w:ilvl="3" w:tplc="1B784170">
      <w:start w:val="1"/>
      <w:numFmt w:val="bullet"/>
      <w:lvlText w:val=""/>
      <w:lvlJc w:val="left"/>
      <w:pPr>
        <w:tabs>
          <w:tab w:val="num" w:pos="2880"/>
        </w:tabs>
        <w:ind w:left="2880" w:hanging="360"/>
      </w:pPr>
      <w:rPr>
        <w:rFonts w:ascii="Symbol" w:hAnsi="Symbol"/>
      </w:rPr>
    </w:lvl>
    <w:lvl w:ilvl="4" w:tplc="D1A43956">
      <w:start w:val="1"/>
      <w:numFmt w:val="bullet"/>
      <w:lvlText w:val="o"/>
      <w:lvlJc w:val="left"/>
      <w:pPr>
        <w:tabs>
          <w:tab w:val="num" w:pos="3600"/>
        </w:tabs>
        <w:ind w:left="3600" w:hanging="360"/>
      </w:pPr>
      <w:rPr>
        <w:rFonts w:ascii="Courier New" w:hAnsi="Courier New"/>
      </w:rPr>
    </w:lvl>
    <w:lvl w:ilvl="5" w:tplc="25A45F60">
      <w:start w:val="1"/>
      <w:numFmt w:val="bullet"/>
      <w:lvlText w:val=""/>
      <w:lvlJc w:val="left"/>
      <w:pPr>
        <w:tabs>
          <w:tab w:val="num" w:pos="4320"/>
        </w:tabs>
        <w:ind w:left="4320" w:hanging="360"/>
      </w:pPr>
      <w:rPr>
        <w:rFonts w:ascii="Wingdings" w:hAnsi="Wingdings"/>
      </w:rPr>
    </w:lvl>
    <w:lvl w:ilvl="6" w:tplc="69E4D17E">
      <w:start w:val="1"/>
      <w:numFmt w:val="bullet"/>
      <w:lvlText w:val=""/>
      <w:lvlJc w:val="left"/>
      <w:pPr>
        <w:tabs>
          <w:tab w:val="num" w:pos="5040"/>
        </w:tabs>
        <w:ind w:left="5040" w:hanging="360"/>
      </w:pPr>
      <w:rPr>
        <w:rFonts w:ascii="Symbol" w:hAnsi="Symbol"/>
      </w:rPr>
    </w:lvl>
    <w:lvl w:ilvl="7" w:tplc="8FDA4A08">
      <w:start w:val="1"/>
      <w:numFmt w:val="bullet"/>
      <w:lvlText w:val="o"/>
      <w:lvlJc w:val="left"/>
      <w:pPr>
        <w:tabs>
          <w:tab w:val="num" w:pos="5760"/>
        </w:tabs>
        <w:ind w:left="5760" w:hanging="360"/>
      </w:pPr>
      <w:rPr>
        <w:rFonts w:ascii="Courier New" w:hAnsi="Courier New"/>
      </w:rPr>
    </w:lvl>
    <w:lvl w:ilvl="8" w:tplc="A9A496FA">
      <w:start w:val="1"/>
      <w:numFmt w:val="bullet"/>
      <w:lvlText w:val=""/>
      <w:lvlJc w:val="left"/>
      <w:pPr>
        <w:tabs>
          <w:tab w:val="num" w:pos="6480"/>
        </w:tabs>
        <w:ind w:left="6480" w:hanging="360"/>
      </w:pPr>
      <w:rPr>
        <w:rFonts w:ascii="Wingdings" w:hAnsi="Wingdings"/>
      </w:rPr>
    </w:lvl>
  </w:abstractNum>
  <w:abstractNum w:abstractNumId="18">
    <w:nsid w:val="00000013"/>
    <w:multiLevelType w:val="hybridMultilevel"/>
    <w:tmpl w:val="00000013"/>
    <w:lvl w:ilvl="0" w:tplc="C3DED384">
      <w:start w:val="1"/>
      <w:numFmt w:val="bullet"/>
      <w:lvlText w:val=""/>
      <w:lvlJc w:val="left"/>
      <w:pPr>
        <w:tabs>
          <w:tab w:val="num" w:pos="720"/>
        </w:tabs>
        <w:ind w:left="720" w:hanging="360"/>
      </w:pPr>
      <w:rPr>
        <w:rFonts w:ascii="Symbol" w:hAnsi="Symbol"/>
      </w:rPr>
    </w:lvl>
    <w:lvl w:ilvl="1" w:tplc="0EB0C54E">
      <w:start w:val="1"/>
      <w:numFmt w:val="bullet"/>
      <w:lvlText w:val="o"/>
      <w:lvlJc w:val="left"/>
      <w:pPr>
        <w:tabs>
          <w:tab w:val="num" w:pos="1440"/>
        </w:tabs>
        <w:ind w:left="1440" w:hanging="360"/>
      </w:pPr>
      <w:rPr>
        <w:rFonts w:ascii="Courier New" w:hAnsi="Courier New"/>
      </w:rPr>
    </w:lvl>
    <w:lvl w:ilvl="2" w:tplc="B98CA99A">
      <w:start w:val="1"/>
      <w:numFmt w:val="bullet"/>
      <w:lvlText w:val=""/>
      <w:lvlJc w:val="left"/>
      <w:pPr>
        <w:tabs>
          <w:tab w:val="num" w:pos="2160"/>
        </w:tabs>
        <w:ind w:left="2160" w:hanging="360"/>
      </w:pPr>
      <w:rPr>
        <w:rFonts w:ascii="Wingdings" w:hAnsi="Wingdings"/>
      </w:rPr>
    </w:lvl>
    <w:lvl w:ilvl="3" w:tplc="1FBA94F0">
      <w:start w:val="1"/>
      <w:numFmt w:val="bullet"/>
      <w:lvlText w:val=""/>
      <w:lvlJc w:val="left"/>
      <w:pPr>
        <w:tabs>
          <w:tab w:val="num" w:pos="2880"/>
        </w:tabs>
        <w:ind w:left="2880" w:hanging="360"/>
      </w:pPr>
      <w:rPr>
        <w:rFonts w:ascii="Symbol" w:hAnsi="Symbol"/>
      </w:rPr>
    </w:lvl>
    <w:lvl w:ilvl="4" w:tplc="2908A6B0">
      <w:start w:val="1"/>
      <w:numFmt w:val="bullet"/>
      <w:lvlText w:val="o"/>
      <w:lvlJc w:val="left"/>
      <w:pPr>
        <w:tabs>
          <w:tab w:val="num" w:pos="3600"/>
        </w:tabs>
        <w:ind w:left="3600" w:hanging="360"/>
      </w:pPr>
      <w:rPr>
        <w:rFonts w:ascii="Courier New" w:hAnsi="Courier New"/>
      </w:rPr>
    </w:lvl>
    <w:lvl w:ilvl="5" w:tplc="286CFAE2">
      <w:start w:val="1"/>
      <w:numFmt w:val="bullet"/>
      <w:lvlText w:val=""/>
      <w:lvlJc w:val="left"/>
      <w:pPr>
        <w:tabs>
          <w:tab w:val="num" w:pos="4320"/>
        </w:tabs>
        <w:ind w:left="4320" w:hanging="360"/>
      </w:pPr>
      <w:rPr>
        <w:rFonts w:ascii="Wingdings" w:hAnsi="Wingdings"/>
      </w:rPr>
    </w:lvl>
    <w:lvl w:ilvl="6" w:tplc="6666B1D4">
      <w:start w:val="1"/>
      <w:numFmt w:val="bullet"/>
      <w:lvlText w:val=""/>
      <w:lvlJc w:val="left"/>
      <w:pPr>
        <w:tabs>
          <w:tab w:val="num" w:pos="5040"/>
        </w:tabs>
        <w:ind w:left="5040" w:hanging="360"/>
      </w:pPr>
      <w:rPr>
        <w:rFonts w:ascii="Symbol" w:hAnsi="Symbol"/>
      </w:rPr>
    </w:lvl>
    <w:lvl w:ilvl="7" w:tplc="C9124516">
      <w:start w:val="1"/>
      <w:numFmt w:val="bullet"/>
      <w:lvlText w:val="o"/>
      <w:lvlJc w:val="left"/>
      <w:pPr>
        <w:tabs>
          <w:tab w:val="num" w:pos="5760"/>
        </w:tabs>
        <w:ind w:left="5760" w:hanging="360"/>
      </w:pPr>
      <w:rPr>
        <w:rFonts w:ascii="Courier New" w:hAnsi="Courier New"/>
      </w:rPr>
    </w:lvl>
    <w:lvl w:ilvl="8" w:tplc="F25EA1F4">
      <w:start w:val="1"/>
      <w:numFmt w:val="bullet"/>
      <w:lvlText w:val=""/>
      <w:lvlJc w:val="left"/>
      <w:pPr>
        <w:tabs>
          <w:tab w:val="num" w:pos="6480"/>
        </w:tabs>
        <w:ind w:left="6480" w:hanging="360"/>
      </w:pPr>
      <w:rPr>
        <w:rFonts w:ascii="Wingdings" w:hAnsi="Wingdings"/>
      </w:rPr>
    </w:lvl>
  </w:abstractNum>
  <w:abstractNum w:abstractNumId="19">
    <w:nsid w:val="00000014"/>
    <w:multiLevelType w:val="hybridMultilevel"/>
    <w:tmpl w:val="00000014"/>
    <w:lvl w:ilvl="0" w:tplc="EA009940">
      <w:start w:val="1"/>
      <w:numFmt w:val="bullet"/>
      <w:lvlText w:val=""/>
      <w:lvlJc w:val="left"/>
      <w:pPr>
        <w:tabs>
          <w:tab w:val="num" w:pos="720"/>
        </w:tabs>
        <w:ind w:left="720" w:hanging="360"/>
      </w:pPr>
      <w:rPr>
        <w:rFonts w:ascii="Symbol" w:hAnsi="Symbol"/>
      </w:rPr>
    </w:lvl>
    <w:lvl w:ilvl="1" w:tplc="CEC60866">
      <w:start w:val="1"/>
      <w:numFmt w:val="bullet"/>
      <w:lvlText w:val="o"/>
      <w:lvlJc w:val="left"/>
      <w:pPr>
        <w:tabs>
          <w:tab w:val="num" w:pos="1440"/>
        </w:tabs>
        <w:ind w:left="1440" w:hanging="360"/>
      </w:pPr>
      <w:rPr>
        <w:rFonts w:ascii="Courier New" w:hAnsi="Courier New"/>
      </w:rPr>
    </w:lvl>
    <w:lvl w:ilvl="2" w:tplc="AF6AE8DC">
      <w:start w:val="1"/>
      <w:numFmt w:val="bullet"/>
      <w:lvlText w:val=""/>
      <w:lvlJc w:val="left"/>
      <w:pPr>
        <w:tabs>
          <w:tab w:val="num" w:pos="2160"/>
        </w:tabs>
        <w:ind w:left="2160" w:hanging="360"/>
      </w:pPr>
      <w:rPr>
        <w:rFonts w:ascii="Wingdings" w:hAnsi="Wingdings"/>
      </w:rPr>
    </w:lvl>
    <w:lvl w:ilvl="3" w:tplc="FC980876">
      <w:start w:val="1"/>
      <w:numFmt w:val="bullet"/>
      <w:lvlText w:val=""/>
      <w:lvlJc w:val="left"/>
      <w:pPr>
        <w:tabs>
          <w:tab w:val="num" w:pos="2880"/>
        </w:tabs>
        <w:ind w:left="2880" w:hanging="360"/>
      </w:pPr>
      <w:rPr>
        <w:rFonts w:ascii="Symbol" w:hAnsi="Symbol"/>
      </w:rPr>
    </w:lvl>
    <w:lvl w:ilvl="4" w:tplc="F2124066">
      <w:start w:val="1"/>
      <w:numFmt w:val="bullet"/>
      <w:lvlText w:val="o"/>
      <w:lvlJc w:val="left"/>
      <w:pPr>
        <w:tabs>
          <w:tab w:val="num" w:pos="3600"/>
        </w:tabs>
        <w:ind w:left="3600" w:hanging="360"/>
      </w:pPr>
      <w:rPr>
        <w:rFonts w:ascii="Courier New" w:hAnsi="Courier New"/>
      </w:rPr>
    </w:lvl>
    <w:lvl w:ilvl="5" w:tplc="DD3A8102">
      <w:start w:val="1"/>
      <w:numFmt w:val="bullet"/>
      <w:lvlText w:val=""/>
      <w:lvlJc w:val="left"/>
      <w:pPr>
        <w:tabs>
          <w:tab w:val="num" w:pos="4320"/>
        </w:tabs>
        <w:ind w:left="4320" w:hanging="360"/>
      </w:pPr>
      <w:rPr>
        <w:rFonts w:ascii="Wingdings" w:hAnsi="Wingdings"/>
      </w:rPr>
    </w:lvl>
    <w:lvl w:ilvl="6" w:tplc="A7D06C36">
      <w:start w:val="1"/>
      <w:numFmt w:val="bullet"/>
      <w:lvlText w:val=""/>
      <w:lvlJc w:val="left"/>
      <w:pPr>
        <w:tabs>
          <w:tab w:val="num" w:pos="5040"/>
        </w:tabs>
        <w:ind w:left="5040" w:hanging="360"/>
      </w:pPr>
      <w:rPr>
        <w:rFonts w:ascii="Symbol" w:hAnsi="Symbol"/>
      </w:rPr>
    </w:lvl>
    <w:lvl w:ilvl="7" w:tplc="E15E704E">
      <w:start w:val="1"/>
      <w:numFmt w:val="bullet"/>
      <w:lvlText w:val="o"/>
      <w:lvlJc w:val="left"/>
      <w:pPr>
        <w:tabs>
          <w:tab w:val="num" w:pos="5760"/>
        </w:tabs>
        <w:ind w:left="5760" w:hanging="360"/>
      </w:pPr>
      <w:rPr>
        <w:rFonts w:ascii="Courier New" w:hAnsi="Courier New"/>
      </w:rPr>
    </w:lvl>
    <w:lvl w:ilvl="8" w:tplc="EB0E1FBC">
      <w:start w:val="1"/>
      <w:numFmt w:val="bullet"/>
      <w:lvlText w:val=""/>
      <w:lvlJc w:val="left"/>
      <w:pPr>
        <w:tabs>
          <w:tab w:val="num" w:pos="6480"/>
        </w:tabs>
        <w:ind w:left="6480" w:hanging="360"/>
      </w:pPr>
      <w:rPr>
        <w:rFonts w:ascii="Wingdings" w:hAnsi="Wingdings"/>
      </w:rPr>
    </w:lvl>
  </w:abstractNum>
  <w:abstractNum w:abstractNumId="20">
    <w:nsid w:val="00000015"/>
    <w:multiLevelType w:val="hybridMultilevel"/>
    <w:tmpl w:val="00000015"/>
    <w:lvl w:ilvl="0" w:tplc="BEB82D82">
      <w:start w:val="1"/>
      <w:numFmt w:val="bullet"/>
      <w:lvlText w:val=""/>
      <w:lvlJc w:val="left"/>
      <w:pPr>
        <w:tabs>
          <w:tab w:val="num" w:pos="720"/>
        </w:tabs>
        <w:ind w:left="720" w:hanging="360"/>
      </w:pPr>
      <w:rPr>
        <w:rFonts w:ascii="Symbol" w:hAnsi="Symbol"/>
      </w:rPr>
    </w:lvl>
    <w:lvl w:ilvl="1" w:tplc="4CBA01FC">
      <w:start w:val="1"/>
      <w:numFmt w:val="bullet"/>
      <w:lvlText w:val="o"/>
      <w:lvlJc w:val="left"/>
      <w:pPr>
        <w:tabs>
          <w:tab w:val="num" w:pos="1440"/>
        </w:tabs>
        <w:ind w:left="1440" w:hanging="360"/>
      </w:pPr>
      <w:rPr>
        <w:rFonts w:ascii="Courier New" w:hAnsi="Courier New"/>
      </w:rPr>
    </w:lvl>
    <w:lvl w:ilvl="2" w:tplc="5C2C575E">
      <w:start w:val="1"/>
      <w:numFmt w:val="bullet"/>
      <w:lvlText w:val=""/>
      <w:lvlJc w:val="left"/>
      <w:pPr>
        <w:tabs>
          <w:tab w:val="num" w:pos="2160"/>
        </w:tabs>
        <w:ind w:left="2160" w:hanging="360"/>
      </w:pPr>
      <w:rPr>
        <w:rFonts w:ascii="Wingdings" w:hAnsi="Wingdings"/>
      </w:rPr>
    </w:lvl>
    <w:lvl w:ilvl="3" w:tplc="2E3E7C12">
      <w:start w:val="1"/>
      <w:numFmt w:val="bullet"/>
      <w:lvlText w:val=""/>
      <w:lvlJc w:val="left"/>
      <w:pPr>
        <w:tabs>
          <w:tab w:val="num" w:pos="2880"/>
        </w:tabs>
        <w:ind w:left="2880" w:hanging="360"/>
      </w:pPr>
      <w:rPr>
        <w:rFonts w:ascii="Symbol" w:hAnsi="Symbol"/>
      </w:rPr>
    </w:lvl>
    <w:lvl w:ilvl="4" w:tplc="540CC26E">
      <w:start w:val="1"/>
      <w:numFmt w:val="bullet"/>
      <w:lvlText w:val="o"/>
      <w:lvlJc w:val="left"/>
      <w:pPr>
        <w:tabs>
          <w:tab w:val="num" w:pos="3600"/>
        </w:tabs>
        <w:ind w:left="3600" w:hanging="360"/>
      </w:pPr>
      <w:rPr>
        <w:rFonts w:ascii="Courier New" w:hAnsi="Courier New"/>
      </w:rPr>
    </w:lvl>
    <w:lvl w:ilvl="5" w:tplc="769A53DA">
      <w:start w:val="1"/>
      <w:numFmt w:val="bullet"/>
      <w:lvlText w:val=""/>
      <w:lvlJc w:val="left"/>
      <w:pPr>
        <w:tabs>
          <w:tab w:val="num" w:pos="4320"/>
        </w:tabs>
        <w:ind w:left="4320" w:hanging="360"/>
      </w:pPr>
      <w:rPr>
        <w:rFonts w:ascii="Wingdings" w:hAnsi="Wingdings"/>
      </w:rPr>
    </w:lvl>
    <w:lvl w:ilvl="6" w:tplc="2774E07C">
      <w:start w:val="1"/>
      <w:numFmt w:val="bullet"/>
      <w:lvlText w:val=""/>
      <w:lvlJc w:val="left"/>
      <w:pPr>
        <w:tabs>
          <w:tab w:val="num" w:pos="5040"/>
        </w:tabs>
        <w:ind w:left="5040" w:hanging="360"/>
      </w:pPr>
      <w:rPr>
        <w:rFonts w:ascii="Symbol" w:hAnsi="Symbol"/>
      </w:rPr>
    </w:lvl>
    <w:lvl w:ilvl="7" w:tplc="72EE6ED0">
      <w:start w:val="1"/>
      <w:numFmt w:val="bullet"/>
      <w:lvlText w:val="o"/>
      <w:lvlJc w:val="left"/>
      <w:pPr>
        <w:tabs>
          <w:tab w:val="num" w:pos="5760"/>
        </w:tabs>
        <w:ind w:left="5760" w:hanging="360"/>
      </w:pPr>
      <w:rPr>
        <w:rFonts w:ascii="Courier New" w:hAnsi="Courier New"/>
      </w:rPr>
    </w:lvl>
    <w:lvl w:ilvl="8" w:tplc="BF6E6E12">
      <w:start w:val="1"/>
      <w:numFmt w:val="bullet"/>
      <w:lvlText w:val=""/>
      <w:lvlJc w:val="left"/>
      <w:pPr>
        <w:tabs>
          <w:tab w:val="num" w:pos="6480"/>
        </w:tabs>
        <w:ind w:left="6480" w:hanging="360"/>
      </w:pPr>
      <w:rPr>
        <w:rFonts w:ascii="Wingdings" w:hAnsi="Wingdings"/>
      </w:rPr>
    </w:lvl>
  </w:abstractNum>
  <w:abstractNum w:abstractNumId="21">
    <w:nsid w:val="00000016"/>
    <w:multiLevelType w:val="hybridMultilevel"/>
    <w:tmpl w:val="00000016"/>
    <w:lvl w:ilvl="0" w:tplc="FB907992">
      <w:start w:val="1"/>
      <w:numFmt w:val="bullet"/>
      <w:lvlText w:val=""/>
      <w:lvlJc w:val="left"/>
      <w:pPr>
        <w:tabs>
          <w:tab w:val="num" w:pos="720"/>
        </w:tabs>
        <w:ind w:left="720" w:hanging="360"/>
      </w:pPr>
      <w:rPr>
        <w:rFonts w:ascii="Symbol" w:hAnsi="Symbol"/>
      </w:rPr>
    </w:lvl>
    <w:lvl w:ilvl="1" w:tplc="5756D66E">
      <w:start w:val="1"/>
      <w:numFmt w:val="bullet"/>
      <w:lvlText w:val="o"/>
      <w:lvlJc w:val="left"/>
      <w:pPr>
        <w:tabs>
          <w:tab w:val="num" w:pos="1440"/>
        </w:tabs>
        <w:ind w:left="1440" w:hanging="360"/>
      </w:pPr>
      <w:rPr>
        <w:rFonts w:ascii="Courier New" w:hAnsi="Courier New"/>
      </w:rPr>
    </w:lvl>
    <w:lvl w:ilvl="2" w:tplc="DAC68C72">
      <w:start w:val="1"/>
      <w:numFmt w:val="bullet"/>
      <w:lvlText w:val=""/>
      <w:lvlJc w:val="left"/>
      <w:pPr>
        <w:tabs>
          <w:tab w:val="num" w:pos="2160"/>
        </w:tabs>
        <w:ind w:left="2160" w:hanging="360"/>
      </w:pPr>
      <w:rPr>
        <w:rFonts w:ascii="Wingdings" w:hAnsi="Wingdings"/>
      </w:rPr>
    </w:lvl>
    <w:lvl w:ilvl="3" w:tplc="9D38D91A">
      <w:start w:val="1"/>
      <w:numFmt w:val="bullet"/>
      <w:lvlText w:val=""/>
      <w:lvlJc w:val="left"/>
      <w:pPr>
        <w:tabs>
          <w:tab w:val="num" w:pos="2880"/>
        </w:tabs>
        <w:ind w:left="2880" w:hanging="360"/>
      </w:pPr>
      <w:rPr>
        <w:rFonts w:ascii="Symbol" w:hAnsi="Symbol"/>
      </w:rPr>
    </w:lvl>
    <w:lvl w:ilvl="4" w:tplc="6840B4BE">
      <w:start w:val="1"/>
      <w:numFmt w:val="bullet"/>
      <w:lvlText w:val="o"/>
      <w:lvlJc w:val="left"/>
      <w:pPr>
        <w:tabs>
          <w:tab w:val="num" w:pos="3600"/>
        </w:tabs>
        <w:ind w:left="3600" w:hanging="360"/>
      </w:pPr>
      <w:rPr>
        <w:rFonts w:ascii="Courier New" w:hAnsi="Courier New"/>
      </w:rPr>
    </w:lvl>
    <w:lvl w:ilvl="5" w:tplc="5C84C33E">
      <w:start w:val="1"/>
      <w:numFmt w:val="bullet"/>
      <w:lvlText w:val=""/>
      <w:lvlJc w:val="left"/>
      <w:pPr>
        <w:tabs>
          <w:tab w:val="num" w:pos="4320"/>
        </w:tabs>
        <w:ind w:left="4320" w:hanging="360"/>
      </w:pPr>
      <w:rPr>
        <w:rFonts w:ascii="Wingdings" w:hAnsi="Wingdings"/>
      </w:rPr>
    </w:lvl>
    <w:lvl w:ilvl="6" w:tplc="C9460C70">
      <w:start w:val="1"/>
      <w:numFmt w:val="bullet"/>
      <w:lvlText w:val=""/>
      <w:lvlJc w:val="left"/>
      <w:pPr>
        <w:tabs>
          <w:tab w:val="num" w:pos="5040"/>
        </w:tabs>
        <w:ind w:left="5040" w:hanging="360"/>
      </w:pPr>
      <w:rPr>
        <w:rFonts w:ascii="Symbol" w:hAnsi="Symbol"/>
      </w:rPr>
    </w:lvl>
    <w:lvl w:ilvl="7" w:tplc="7188D740">
      <w:start w:val="1"/>
      <w:numFmt w:val="bullet"/>
      <w:lvlText w:val="o"/>
      <w:lvlJc w:val="left"/>
      <w:pPr>
        <w:tabs>
          <w:tab w:val="num" w:pos="5760"/>
        </w:tabs>
        <w:ind w:left="5760" w:hanging="360"/>
      </w:pPr>
      <w:rPr>
        <w:rFonts w:ascii="Courier New" w:hAnsi="Courier New"/>
      </w:rPr>
    </w:lvl>
    <w:lvl w:ilvl="8" w:tplc="596C18AC">
      <w:start w:val="1"/>
      <w:numFmt w:val="bullet"/>
      <w:lvlText w:val=""/>
      <w:lvlJc w:val="left"/>
      <w:pPr>
        <w:tabs>
          <w:tab w:val="num" w:pos="6480"/>
        </w:tabs>
        <w:ind w:left="6480" w:hanging="360"/>
      </w:pPr>
      <w:rPr>
        <w:rFonts w:ascii="Wingdings" w:hAnsi="Wingdings"/>
      </w:rPr>
    </w:lvl>
  </w:abstractNum>
  <w:abstractNum w:abstractNumId="22">
    <w:nsid w:val="00000017"/>
    <w:multiLevelType w:val="hybridMultilevel"/>
    <w:tmpl w:val="00000017"/>
    <w:lvl w:ilvl="0" w:tplc="1ACC7588">
      <w:start w:val="1"/>
      <w:numFmt w:val="bullet"/>
      <w:lvlText w:val=""/>
      <w:lvlJc w:val="left"/>
      <w:pPr>
        <w:tabs>
          <w:tab w:val="num" w:pos="720"/>
        </w:tabs>
        <w:ind w:left="720" w:hanging="360"/>
      </w:pPr>
      <w:rPr>
        <w:rFonts w:ascii="Symbol" w:hAnsi="Symbol"/>
      </w:rPr>
    </w:lvl>
    <w:lvl w:ilvl="1" w:tplc="567C67FA">
      <w:start w:val="1"/>
      <w:numFmt w:val="bullet"/>
      <w:lvlText w:val="o"/>
      <w:lvlJc w:val="left"/>
      <w:pPr>
        <w:tabs>
          <w:tab w:val="num" w:pos="1440"/>
        </w:tabs>
        <w:ind w:left="1440" w:hanging="360"/>
      </w:pPr>
      <w:rPr>
        <w:rFonts w:ascii="Courier New" w:hAnsi="Courier New"/>
      </w:rPr>
    </w:lvl>
    <w:lvl w:ilvl="2" w:tplc="7A68457C">
      <w:start w:val="1"/>
      <w:numFmt w:val="bullet"/>
      <w:lvlText w:val=""/>
      <w:lvlJc w:val="left"/>
      <w:pPr>
        <w:tabs>
          <w:tab w:val="num" w:pos="2160"/>
        </w:tabs>
        <w:ind w:left="2160" w:hanging="360"/>
      </w:pPr>
      <w:rPr>
        <w:rFonts w:ascii="Wingdings" w:hAnsi="Wingdings"/>
      </w:rPr>
    </w:lvl>
    <w:lvl w:ilvl="3" w:tplc="11DA27F6">
      <w:start w:val="1"/>
      <w:numFmt w:val="bullet"/>
      <w:lvlText w:val=""/>
      <w:lvlJc w:val="left"/>
      <w:pPr>
        <w:tabs>
          <w:tab w:val="num" w:pos="2880"/>
        </w:tabs>
        <w:ind w:left="2880" w:hanging="360"/>
      </w:pPr>
      <w:rPr>
        <w:rFonts w:ascii="Symbol" w:hAnsi="Symbol"/>
      </w:rPr>
    </w:lvl>
    <w:lvl w:ilvl="4" w:tplc="4B686530">
      <w:start w:val="1"/>
      <w:numFmt w:val="bullet"/>
      <w:lvlText w:val="o"/>
      <w:lvlJc w:val="left"/>
      <w:pPr>
        <w:tabs>
          <w:tab w:val="num" w:pos="3600"/>
        </w:tabs>
        <w:ind w:left="3600" w:hanging="360"/>
      </w:pPr>
      <w:rPr>
        <w:rFonts w:ascii="Courier New" w:hAnsi="Courier New"/>
      </w:rPr>
    </w:lvl>
    <w:lvl w:ilvl="5" w:tplc="4EDCD940">
      <w:start w:val="1"/>
      <w:numFmt w:val="bullet"/>
      <w:lvlText w:val=""/>
      <w:lvlJc w:val="left"/>
      <w:pPr>
        <w:tabs>
          <w:tab w:val="num" w:pos="4320"/>
        </w:tabs>
        <w:ind w:left="4320" w:hanging="360"/>
      </w:pPr>
      <w:rPr>
        <w:rFonts w:ascii="Wingdings" w:hAnsi="Wingdings"/>
      </w:rPr>
    </w:lvl>
    <w:lvl w:ilvl="6" w:tplc="ED28B124">
      <w:start w:val="1"/>
      <w:numFmt w:val="bullet"/>
      <w:lvlText w:val=""/>
      <w:lvlJc w:val="left"/>
      <w:pPr>
        <w:tabs>
          <w:tab w:val="num" w:pos="5040"/>
        </w:tabs>
        <w:ind w:left="5040" w:hanging="360"/>
      </w:pPr>
      <w:rPr>
        <w:rFonts w:ascii="Symbol" w:hAnsi="Symbol"/>
      </w:rPr>
    </w:lvl>
    <w:lvl w:ilvl="7" w:tplc="28F00DD2">
      <w:start w:val="1"/>
      <w:numFmt w:val="bullet"/>
      <w:lvlText w:val="o"/>
      <w:lvlJc w:val="left"/>
      <w:pPr>
        <w:tabs>
          <w:tab w:val="num" w:pos="5760"/>
        </w:tabs>
        <w:ind w:left="5760" w:hanging="360"/>
      </w:pPr>
      <w:rPr>
        <w:rFonts w:ascii="Courier New" w:hAnsi="Courier New"/>
      </w:rPr>
    </w:lvl>
    <w:lvl w:ilvl="8" w:tplc="81F06368">
      <w:start w:val="1"/>
      <w:numFmt w:val="bullet"/>
      <w:lvlText w:val=""/>
      <w:lvlJc w:val="left"/>
      <w:pPr>
        <w:tabs>
          <w:tab w:val="num" w:pos="6480"/>
        </w:tabs>
        <w:ind w:left="6480" w:hanging="360"/>
      </w:pPr>
      <w:rPr>
        <w:rFonts w:ascii="Wingdings" w:hAnsi="Wingdings"/>
      </w:rPr>
    </w:lvl>
  </w:abstractNum>
  <w:abstractNum w:abstractNumId="23">
    <w:nsid w:val="00000018"/>
    <w:multiLevelType w:val="hybridMultilevel"/>
    <w:tmpl w:val="00000018"/>
    <w:lvl w:ilvl="0" w:tplc="40A438EA">
      <w:start w:val="1"/>
      <w:numFmt w:val="bullet"/>
      <w:lvlText w:val=""/>
      <w:lvlJc w:val="left"/>
      <w:pPr>
        <w:tabs>
          <w:tab w:val="num" w:pos="720"/>
        </w:tabs>
        <w:ind w:left="720" w:hanging="360"/>
      </w:pPr>
      <w:rPr>
        <w:rFonts w:ascii="Symbol" w:hAnsi="Symbol"/>
      </w:rPr>
    </w:lvl>
    <w:lvl w:ilvl="1" w:tplc="EEC0F488">
      <w:start w:val="1"/>
      <w:numFmt w:val="bullet"/>
      <w:lvlText w:val="o"/>
      <w:lvlJc w:val="left"/>
      <w:pPr>
        <w:tabs>
          <w:tab w:val="num" w:pos="1440"/>
        </w:tabs>
        <w:ind w:left="1440" w:hanging="360"/>
      </w:pPr>
      <w:rPr>
        <w:rFonts w:ascii="Courier New" w:hAnsi="Courier New"/>
      </w:rPr>
    </w:lvl>
    <w:lvl w:ilvl="2" w:tplc="C1E60D1C">
      <w:start w:val="1"/>
      <w:numFmt w:val="bullet"/>
      <w:lvlText w:val=""/>
      <w:lvlJc w:val="left"/>
      <w:pPr>
        <w:tabs>
          <w:tab w:val="num" w:pos="2160"/>
        </w:tabs>
        <w:ind w:left="2160" w:hanging="360"/>
      </w:pPr>
      <w:rPr>
        <w:rFonts w:ascii="Wingdings" w:hAnsi="Wingdings"/>
      </w:rPr>
    </w:lvl>
    <w:lvl w:ilvl="3" w:tplc="71949678">
      <w:start w:val="1"/>
      <w:numFmt w:val="bullet"/>
      <w:lvlText w:val=""/>
      <w:lvlJc w:val="left"/>
      <w:pPr>
        <w:tabs>
          <w:tab w:val="num" w:pos="2880"/>
        </w:tabs>
        <w:ind w:left="2880" w:hanging="360"/>
      </w:pPr>
      <w:rPr>
        <w:rFonts w:ascii="Symbol" w:hAnsi="Symbol"/>
      </w:rPr>
    </w:lvl>
    <w:lvl w:ilvl="4" w:tplc="F3AA7302">
      <w:start w:val="1"/>
      <w:numFmt w:val="bullet"/>
      <w:lvlText w:val="o"/>
      <w:lvlJc w:val="left"/>
      <w:pPr>
        <w:tabs>
          <w:tab w:val="num" w:pos="3600"/>
        </w:tabs>
        <w:ind w:left="3600" w:hanging="360"/>
      </w:pPr>
      <w:rPr>
        <w:rFonts w:ascii="Courier New" w:hAnsi="Courier New"/>
      </w:rPr>
    </w:lvl>
    <w:lvl w:ilvl="5" w:tplc="99480AF4">
      <w:start w:val="1"/>
      <w:numFmt w:val="bullet"/>
      <w:lvlText w:val=""/>
      <w:lvlJc w:val="left"/>
      <w:pPr>
        <w:tabs>
          <w:tab w:val="num" w:pos="4320"/>
        </w:tabs>
        <w:ind w:left="4320" w:hanging="360"/>
      </w:pPr>
      <w:rPr>
        <w:rFonts w:ascii="Wingdings" w:hAnsi="Wingdings"/>
      </w:rPr>
    </w:lvl>
    <w:lvl w:ilvl="6" w:tplc="96386C7A">
      <w:start w:val="1"/>
      <w:numFmt w:val="bullet"/>
      <w:lvlText w:val=""/>
      <w:lvlJc w:val="left"/>
      <w:pPr>
        <w:tabs>
          <w:tab w:val="num" w:pos="5040"/>
        </w:tabs>
        <w:ind w:left="5040" w:hanging="360"/>
      </w:pPr>
      <w:rPr>
        <w:rFonts w:ascii="Symbol" w:hAnsi="Symbol"/>
      </w:rPr>
    </w:lvl>
    <w:lvl w:ilvl="7" w:tplc="DD3A9B82">
      <w:start w:val="1"/>
      <w:numFmt w:val="bullet"/>
      <w:lvlText w:val="o"/>
      <w:lvlJc w:val="left"/>
      <w:pPr>
        <w:tabs>
          <w:tab w:val="num" w:pos="5760"/>
        </w:tabs>
        <w:ind w:left="5760" w:hanging="360"/>
      </w:pPr>
      <w:rPr>
        <w:rFonts w:ascii="Courier New" w:hAnsi="Courier New"/>
      </w:rPr>
    </w:lvl>
    <w:lvl w:ilvl="8" w:tplc="6AE42754">
      <w:start w:val="1"/>
      <w:numFmt w:val="bullet"/>
      <w:lvlText w:val=""/>
      <w:lvlJc w:val="left"/>
      <w:pPr>
        <w:tabs>
          <w:tab w:val="num" w:pos="6480"/>
        </w:tabs>
        <w:ind w:left="6480" w:hanging="360"/>
      </w:pPr>
      <w:rPr>
        <w:rFonts w:ascii="Wingdings" w:hAnsi="Wingdings"/>
      </w:rPr>
    </w:lvl>
  </w:abstractNum>
  <w:abstractNum w:abstractNumId="24">
    <w:nsid w:val="00000019"/>
    <w:multiLevelType w:val="hybridMultilevel"/>
    <w:tmpl w:val="00000019"/>
    <w:lvl w:ilvl="0" w:tplc="26BC4F12">
      <w:start w:val="1"/>
      <w:numFmt w:val="bullet"/>
      <w:lvlText w:val=""/>
      <w:lvlJc w:val="left"/>
      <w:pPr>
        <w:tabs>
          <w:tab w:val="num" w:pos="720"/>
        </w:tabs>
        <w:ind w:left="720" w:hanging="360"/>
      </w:pPr>
      <w:rPr>
        <w:rFonts w:ascii="Symbol" w:hAnsi="Symbol"/>
      </w:rPr>
    </w:lvl>
    <w:lvl w:ilvl="1" w:tplc="C1D247C4">
      <w:start w:val="1"/>
      <w:numFmt w:val="bullet"/>
      <w:lvlText w:val="o"/>
      <w:lvlJc w:val="left"/>
      <w:pPr>
        <w:tabs>
          <w:tab w:val="num" w:pos="1440"/>
        </w:tabs>
        <w:ind w:left="1440" w:hanging="360"/>
      </w:pPr>
      <w:rPr>
        <w:rFonts w:ascii="Courier New" w:hAnsi="Courier New"/>
      </w:rPr>
    </w:lvl>
    <w:lvl w:ilvl="2" w:tplc="B6AA5040">
      <w:start w:val="1"/>
      <w:numFmt w:val="bullet"/>
      <w:lvlText w:val=""/>
      <w:lvlJc w:val="left"/>
      <w:pPr>
        <w:tabs>
          <w:tab w:val="num" w:pos="2160"/>
        </w:tabs>
        <w:ind w:left="2160" w:hanging="360"/>
      </w:pPr>
      <w:rPr>
        <w:rFonts w:ascii="Wingdings" w:hAnsi="Wingdings"/>
      </w:rPr>
    </w:lvl>
    <w:lvl w:ilvl="3" w:tplc="05D05666">
      <w:start w:val="1"/>
      <w:numFmt w:val="bullet"/>
      <w:lvlText w:val=""/>
      <w:lvlJc w:val="left"/>
      <w:pPr>
        <w:tabs>
          <w:tab w:val="num" w:pos="2880"/>
        </w:tabs>
        <w:ind w:left="2880" w:hanging="360"/>
      </w:pPr>
      <w:rPr>
        <w:rFonts w:ascii="Symbol" w:hAnsi="Symbol"/>
      </w:rPr>
    </w:lvl>
    <w:lvl w:ilvl="4" w:tplc="ED6CDA5A">
      <w:start w:val="1"/>
      <w:numFmt w:val="bullet"/>
      <w:lvlText w:val="o"/>
      <w:lvlJc w:val="left"/>
      <w:pPr>
        <w:tabs>
          <w:tab w:val="num" w:pos="3600"/>
        </w:tabs>
        <w:ind w:left="3600" w:hanging="360"/>
      </w:pPr>
      <w:rPr>
        <w:rFonts w:ascii="Courier New" w:hAnsi="Courier New"/>
      </w:rPr>
    </w:lvl>
    <w:lvl w:ilvl="5" w:tplc="2C6CAC70">
      <w:start w:val="1"/>
      <w:numFmt w:val="bullet"/>
      <w:lvlText w:val=""/>
      <w:lvlJc w:val="left"/>
      <w:pPr>
        <w:tabs>
          <w:tab w:val="num" w:pos="4320"/>
        </w:tabs>
        <w:ind w:left="4320" w:hanging="360"/>
      </w:pPr>
      <w:rPr>
        <w:rFonts w:ascii="Wingdings" w:hAnsi="Wingdings"/>
      </w:rPr>
    </w:lvl>
    <w:lvl w:ilvl="6" w:tplc="DA92A65C">
      <w:start w:val="1"/>
      <w:numFmt w:val="bullet"/>
      <w:lvlText w:val=""/>
      <w:lvlJc w:val="left"/>
      <w:pPr>
        <w:tabs>
          <w:tab w:val="num" w:pos="5040"/>
        </w:tabs>
        <w:ind w:left="5040" w:hanging="360"/>
      </w:pPr>
      <w:rPr>
        <w:rFonts w:ascii="Symbol" w:hAnsi="Symbol"/>
      </w:rPr>
    </w:lvl>
    <w:lvl w:ilvl="7" w:tplc="A8AC76A0">
      <w:start w:val="1"/>
      <w:numFmt w:val="bullet"/>
      <w:lvlText w:val="o"/>
      <w:lvlJc w:val="left"/>
      <w:pPr>
        <w:tabs>
          <w:tab w:val="num" w:pos="5760"/>
        </w:tabs>
        <w:ind w:left="5760" w:hanging="360"/>
      </w:pPr>
      <w:rPr>
        <w:rFonts w:ascii="Courier New" w:hAnsi="Courier New"/>
      </w:rPr>
    </w:lvl>
    <w:lvl w:ilvl="8" w:tplc="50367C64">
      <w:start w:val="1"/>
      <w:numFmt w:val="bullet"/>
      <w:lvlText w:val=""/>
      <w:lvlJc w:val="left"/>
      <w:pPr>
        <w:tabs>
          <w:tab w:val="num" w:pos="6480"/>
        </w:tabs>
        <w:ind w:left="6480" w:hanging="360"/>
      </w:pPr>
      <w:rPr>
        <w:rFonts w:ascii="Wingdings" w:hAnsi="Wingdings"/>
      </w:rPr>
    </w:lvl>
  </w:abstractNum>
  <w:abstractNum w:abstractNumId="25">
    <w:nsid w:val="0000001A"/>
    <w:multiLevelType w:val="hybridMultilevel"/>
    <w:tmpl w:val="0000001A"/>
    <w:lvl w:ilvl="0" w:tplc="81D65B18">
      <w:start w:val="1"/>
      <w:numFmt w:val="bullet"/>
      <w:lvlText w:val=""/>
      <w:lvlJc w:val="left"/>
      <w:pPr>
        <w:tabs>
          <w:tab w:val="num" w:pos="720"/>
        </w:tabs>
        <w:ind w:left="720" w:hanging="360"/>
      </w:pPr>
      <w:rPr>
        <w:rFonts w:ascii="Symbol" w:hAnsi="Symbol"/>
      </w:rPr>
    </w:lvl>
    <w:lvl w:ilvl="1" w:tplc="092E6F3A">
      <w:start w:val="1"/>
      <w:numFmt w:val="bullet"/>
      <w:lvlText w:val="o"/>
      <w:lvlJc w:val="left"/>
      <w:pPr>
        <w:tabs>
          <w:tab w:val="num" w:pos="1440"/>
        </w:tabs>
        <w:ind w:left="1440" w:hanging="360"/>
      </w:pPr>
      <w:rPr>
        <w:rFonts w:ascii="Courier New" w:hAnsi="Courier New"/>
      </w:rPr>
    </w:lvl>
    <w:lvl w:ilvl="2" w:tplc="8646B8C2">
      <w:start w:val="1"/>
      <w:numFmt w:val="bullet"/>
      <w:lvlText w:val=""/>
      <w:lvlJc w:val="left"/>
      <w:pPr>
        <w:tabs>
          <w:tab w:val="num" w:pos="2160"/>
        </w:tabs>
        <w:ind w:left="2160" w:hanging="360"/>
      </w:pPr>
      <w:rPr>
        <w:rFonts w:ascii="Wingdings" w:hAnsi="Wingdings"/>
      </w:rPr>
    </w:lvl>
    <w:lvl w:ilvl="3" w:tplc="92228DD2">
      <w:start w:val="1"/>
      <w:numFmt w:val="bullet"/>
      <w:lvlText w:val=""/>
      <w:lvlJc w:val="left"/>
      <w:pPr>
        <w:tabs>
          <w:tab w:val="num" w:pos="2880"/>
        </w:tabs>
        <w:ind w:left="2880" w:hanging="360"/>
      </w:pPr>
      <w:rPr>
        <w:rFonts w:ascii="Symbol" w:hAnsi="Symbol"/>
      </w:rPr>
    </w:lvl>
    <w:lvl w:ilvl="4" w:tplc="1326F3AE">
      <w:start w:val="1"/>
      <w:numFmt w:val="bullet"/>
      <w:lvlText w:val="o"/>
      <w:lvlJc w:val="left"/>
      <w:pPr>
        <w:tabs>
          <w:tab w:val="num" w:pos="3600"/>
        </w:tabs>
        <w:ind w:left="3600" w:hanging="360"/>
      </w:pPr>
      <w:rPr>
        <w:rFonts w:ascii="Courier New" w:hAnsi="Courier New"/>
      </w:rPr>
    </w:lvl>
    <w:lvl w:ilvl="5" w:tplc="157A313E">
      <w:start w:val="1"/>
      <w:numFmt w:val="bullet"/>
      <w:lvlText w:val=""/>
      <w:lvlJc w:val="left"/>
      <w:pPr>
        <w:tabs>
          <w:tab w:val="num" w:pos="4320"/>
        </w:tabs>
        <w:ind w:left="4320" w:hanging="360"/>
      </w:pPr>
      <w:rPr>
        <w:rFonts w:ascii="Wingdings" w:hAnsi="Wingdings"/>
      </w:rPr>
    </w:lvl>
    <w:lvl w:ilvl="6" w:tplc="7D581F2A">
      <w:start w:val="1"/>
      <w:numFmt w:val="bullet"/>
      <w:lvlText w:val=""/>
      <w:lvlJc w:val="left"/>
      <w:pPr>
        <w:tabs>
          <w:tab w:val="num" w:pos="5040"/>
        </w:tabs>
        <w:ind w:left="5040" w:hanging="360"/>
      </w:pPr>
      <w:rPr>
        <w:rFonts w:ascii="Symbol" w:hAnsi="Symbol"/>
      </w:rPr>
    </w:lvl>
    <w:lvl w:ilvl="7" w:tplc="EF10BB7C">
      <w:start w:val="1"/>
      <w:numFmt w:val="bullet"/>
      <w:lvlText w:val="o"/>
      <w:lvlJc w:val="left"/>
      <w:pPr>
        <w:tabs>
          <w:tab w:val="num" w:pos="5760"/>
        </w:tabs>
        <w:ind w:left="5760" w:hanging="360"/>
      </w:pPr>
      <w:rPr>
        <w:rFonts w:ascii="Courier New" w:hAnsi="Courier New"/>
      </w:rPr>
    </w:lvl>
    <w:lvl w:ilvl="8" w:tplc="2B4C65CC">
      <w:start w:val="1"/>
      <w:numFmt w:val="bullet"/>
      <w:lvlText w:val=""/>
      <w:lvlJc w:val="left"/>
      <w:pPr>
        <w:tabs>
          <w:tab w:val="num" w:pos="6480"/>
        </w:tabs>
        <w:ind w:left="6480" w:hanging="360"/>
      </w:pPr>
      <w:rPr>
        <w:rFonts w:ascii="Wingdings" w:hAnsi="Wingdings"/>
      </w:rPr>
    </w:lvl>
  </w:abstractNum>
  <w:abstractNum w:abstractNumId="26">
    <w:nsid w:val="0000001B"/>
    <w:multiLevelType w:val="hybridMultilevel"/>
    <w:tmpl w:val="0000001B"/>
    <w:lvl w:ilvl="0" w:tplc="158CFCA4">
      <w:start w:val="1"/>
      <w:numFmt w:val="bullet"/>
      <w:lvlText w:val=""/>
      <w:lvlJc w:val="left"/>
      <w:pPr>
        <w:tabs>
          <w:tab w:val="num" w:pos="720"/>
        </w:tabs>
        <w:ind w:left="720" w:hanging="360"/>
      </w:pPr>
      <w:rPr>
        <w:rFonts w:ascii="Symbol" w:hAnsi="Symbol"/>
      </w:rPr>
    </w:lvl>
    <w:lvl w:ilvl="1" w:tplc="BF161EF4">
      <w:start w:val="1"/>
      <w:numFmt w:val="bullet"/>
      <w:lvlText w:val="o"/>
      <w:lvlJc w:val="left"/>
      <w:pPr>
        <w:tabs>
          <w:tab w:val="num" w:pos="1440"/>
        </w:tabs>
        <w:ind w:left="1440" w:hanging="360"/>
      </w:pPr>
      <w:rPr>
        <w:rFonts w:ascii="Courier New" w:hAnsi="Courier New"/>
      </w:rPr>
    </w:lvl>
    <w:lvl w:ilvl="2" w:tplc="F44A6682">
      <w:start w:val="1"/>
      <w:numFmt w:val="bullet"/>
      <w:lvlText w:val=""/>
      <w:lvlJc w:val="left"/>
      <w:pPr>
        <w:tabs>
          <w:tab w:val="num" w:pos="2160"/>
        </w:tabs>
        <w:ind w:left="2160" w:hanging="360"/>
      </w:pPr>
      <w:rPr>
        <w:rFonts w:ascii="Wingdings" w:hAnsi="Wingdings"/>
      </w:rPr>
    </w:lvl>
    <w:lvl w:ilvl="3" w:tplc="19C61818">
      <w:start w:val="1"/>
      <w:numFmt w:val="bullet"/>
      <w:lvlText w:val=""/>
      <w:lvlJc w:val="left"/>
      <w:pPr>
        <w:tabs>
          <w:tab w:val="num" w:pos="2880"/>
        </w:tabs>
        <w:ind w:left="2880" w:hanging="360"/>
      </w:pPr>
      <w:rPr>
        <w:rFonts w:ascii="Symbol" w:hAnsi="Symbol"/>
      </w:rPr>
    </w:lvl>
    <w:lvl w:ilvl="4" w:tplc="AECEB858">
      <w:start w:val="1"/>
      <w:numFmt w:val="bullet"/>
      <w:lvlText w:val="o"/>
      <w:lvlJc w:val="left"/>
      <w:pPr>
        <w:tabs>
          <w:tab w:val="num" w:pos="3600"/>
        </w:tabs>
        <w:ind w:left="3600" w:hanging="360"/>
      </w:pPr>
      <w:rPr>
        <w:rFonts w:ascii="Courier New" w:hAnsi="Courier New"/>
      </w:rPr>
    </w:lvl>
    <w:lvl w:ilvl="5" w:tplc="7830667E">
      <w:start w:val="1"/>
      <w:numFmt w:val="bullet"/>
      <w:lvlText w:val=""/>
      <w:lvlJc w:val="left"/>
      <w:pPr>
        <w:tabs>
          <w:tab w:val="num" w:pos="4320"/>
        </w:tabs>
        <w:ind w:left="4320" w:hanging="360"/>
      </w:pPr>
      <w:rPr>
        <w:rFonts w:ascii="Wingdings" w:hAnsi="Wingdings"/>
      </w:rPr>
    </w:lvl>
    <w:lvl w:ilvl="6" w:tplc="5542483A">
      <w:start w:val="1"/>
      <w:numFmt w:val="bullet"/>
      <w:lvlText w:val=""/>
      <w:lvlJc w:val="left"/>
      <w:pPr>
        <w:tabs>
          <w:tab w:val="num" w:pos="5040"/>
        </w:tabs>
        <w:ind w:left="5040" w:hanging="360"/>
      </w:pPr>
      <w:rPr>
        <w:rFonts w:ascii="Symbol" w:hAnsi="Symbol"/>
      </w:rPr>
    </w:lvl>
    <w:lvl w:ilvl="7" w:tplc="32E622DE">
      <w:start w:val="1"/>
      <w:numFmt w:val="bullet"/>
      <w:lvlText w:val="o"/>
      <w:lvlJc w:val="left"/>
      <w:pPr>
        <w:tabs>
          <w:tab w:val="num" w:pos="5760"/>
        </w:tabs>
        <w:ind w:left="5760" w:hanging="360"/>
      </w:pPr>
      <w:rPr>
        <w:rFonts w:ascii="Courier New" w:hAnsi="Courier New"/>
      </w:rPr>
    </w:lvl>
    <w:lvl w:ilvl="8" w:tplc="F6D4E44C">
      <w:start w:val="1"/>
      <w:numFmt w:val="bullet"/>
      <w:lvlText w:val=""/>
      <w:lvlJc w:val="left"/>
      <w:pPr>
        <w:tabs>
          <w:tab w:val="num" w:pos="6480"/>
        </w:tabs>
        <w:ind w:left="6480" w:hanging="360"/>
      </w:pPr>
      <w:rPr>
        <w:rFonts w:ascii="Wingdings" w:hAnsi="Wingdings"/>
      </w:rPr>
    </w:lvl>
  </w:abstractNum>
  <w:abstractNum w:abstractNumId="27">
    <w:nsid w:val="0000001C"/>
    <w:multiLevelType w:val="hybridMultilevel"/>
    <w:tmpl w:val="0000001C"/>
    <w:lvl w:ilvl="0" w:tplc="38C2EB44">
      <w:start w:val="1"/>
      <w:numFmt w:val="bullet"/>
      <w:lvlText w:val=""/>
      <w:lvlJc w:val="left"/>
      <w:pPr>
        <w:tabs>
          <w:tab w:val="num" w:pos="720"/>
        </w:tabs>
        <w:ind w:left="720" w:hanging="360"/>
      </w:pPr>
      <w:rPr>
        <w:rFonts w:ascii="Symbol" w:hAnsi="Symbol"/>
      </w:rPr>
    </w:lvl>
    <w:lvl w:ilvl="1" w:tplc="101EB8D8">
      <w:start w:val="1"/>
      <w:numFmt w:val="bullet"/>
      <w:lvlText w:val="o"/>
      <w:lvlJc w:val="left"/>
      <w:pPr>
        <w:tabs>
          <w:tab w:val="num" w:pos="1440"/>
        </w:tabs>
        <w:ind w:left="1440" w:hanging="360"/>
      </w:pPr>
      <w:rPr>
        <w:rFonts w:ascii="Courier New" w:hAnsi="Courier New"/>
      </w:rPr>
    </w:lvl>
    <w:lvl w:ilvl="2" w:tplc="EB7694C8">
      <w:start w:val="1"/>
      <w:numFmt w:val="bullet"/>
      <w:lvlText w:val=""/>
      <w:lvlJc w:val="left"/>
      <w:pPr>
        <w:tabs>
          <w:tab w:val="num" w:pos="2160"/>
        </w:tabs>
        <w:ind w:left="2160" w:hanging="360"/>
      </w:pPr>
      <w:rPr>
        <w:rFonts w:ascii="Wingdings" w:hAnsi="Wingdings"/>
      </w:rPr>
    </w:lvl>
    <w:lvl w:ilvl="3" w:tplc="30708446">
      <w:start w:val="1"/>
      <w:numFmt w:val="bullet"/>
      <w:lvlText w:val=""/>
      <w:lvlJc w:val="left"/>
      <w:pPr>
        <w:tabs>
          <w:tab w:val="num" w:pos="2880"/>
        </w:tabs>
        <w:ind w:left="2880" w:hanging="360"/>
      </w:pPr>
      <w:rPr>
        <w:rFonts w:ascii="Symbol" w:hAnsi="Symbol"/>
      </w:rPr>
    </w:lvl>
    <w:lvl w:ilvl="4" w:tplc="D9201AA0">
      <w:start w:val="1"/>
      <w:numFmt w:val="bullet"/>
      <w:lvlText w:val="o"/>
      <w:lvlJc w:val="left"/>
      <w:pPr>
        <w:tabs>
          <w:tab w:val="num" w:pos="3600"/>
        </w:tabs>
        <w:ind w:left="3600" w:hanging="360"/>
      </w:pPr>
      <w:rPr>
        <w:rFonts w:ascii="Courier New" w:hAnsi="Courier New"/>
      </w:rPr>
    </w:lvl>
    <w:lvl w:ilvl="5" w:tplc="C610C7D0">
      <w:start w:val="1"/>
      <w:numFmt w:val="bullet"/>
      <w:lvlText w:val=""/>
      <w:lvlJc w:val="left"/>
      <w:pPr>
        <w:tabs>
          <w:tab w:val="num" w:pos="4320"/>
        </w:tabs>
        <w:ind w:left="4320" w:hanging="360"/>
      </w:pPr>
      <w:rPr>
        <w:rFonts w:ascii="Wingdings" w:hAnsi="Wingdings"/>
      </w:rPr>
    </w:lvl>
    <w:lvl w:ilvl="6" w:tplc="25DCE7F0">
      <w:start w:val="1"/>
      <w:numFmt w:val="bullet"/>
      <w:lvlText w:val=""/>
      <w:lvlJc w:val="left"/>
      <w:pPr>
        <w:tabs>
          <w:tab w:val="num" w:pos="5040"/>
        </w:tabs>
        <w:ind w:left="5040" w:hanging="360"/>
      </w:pPr>
      <w:rPr>
        <w:rFonts w:ascii="Symbol" w:hAnsi="Symbol"/>
      </w:rPr>
    </w:lvl>
    <w:lvl w:ilvl="7" w:tplc="A6C20EEA">
      <w:start w:val="1"/>
      <w:numFmt w:val="bullet"/>
      <w:lvlText w:val="o"/>
      <w:lvlJc w:val="left"/>
      <w:pPr>
        <w:tabs>
          <w:tab w:val="num" w:pos="5760"/>
        </w:tabs>
        <w:ind w:left="5760" w:hanging="360"/>
      </w:pPr>
      <w:rPr>
        <w:rFonts w:ascii="Courier New" w:hAnsi="Courier New"/>
      </w:rPr>
    </w:lvl>
    <w:lvl w:ilvl="8" w:tplc="8F6496A6">
      <w:start w:val="1"/>
      <w:numFmt w:val="bullet"/>
      <w:lvlText w:val=""/>
      <w:lvlJc w:val="left"/>
      <w:pPr>
        <w:tabs>
          <w:tab w:val="num" w:pos="6480"/>
        </w:tabs>
        <w:ind w:left="6480" w:hanging="360"/>
      </w:pPr>
      <w:rPr>
        <w:rFonts w:ascii="Wingdings" w:hAnsi="Wingdings"/>
      </w:rPr>
    </w:lvl>
  </w:abstractNum>
  <w:abstractNum w:abstractNumId="28">
    <w:nsid w:val="0000001D"/>
    <w:multiLevelType w:val="hybridMultilevel"/>
    <w:tmpl w:val="0000001D"/>
    <w:lvl w:ilvl="0" w:tplc="FCB42C1E">
      <w:start w:val="1"/>
      <w:numFmt w:val="bullet"/>
      <w:lvlText w:val=""/>
      <w:lvlJc w:val="left"/>
      <w:pPr>
        <w:tabs>
          <w:tab w:val="num" w:pos="720"/>
        </w:tabs>
        <w:ind w:left="720" w:hanging="360"/>
      </w:pPr>
      <w:rPr>
        <w:rFonts w:ascii="Symbol" w:hAnsi="Symbol"/>
      </w:rPr>
    </w:lvl>
    <w:lvl w:ilvl="1" w:tplc="CE46FD10">
      <w:start w:val="1"/>
      <w:numFmt w:val="bullet"/>
      <w:lvlText w:val="o"/>
      <w:lvlJc w:val="left"/>
      <w:pPr>
        <w:tabs>
          <w:tab w:val="num" w:pos="1440"/>
        </w:tabs>
        <w:ind w:left="1440" w:hanging="360"/>
      </w:pPr>
      <w:rPr>
        <w:rFonts w:ascii="Courier New" w:hAnsi="Courier New"/>
      </w:rPr>
    </w:lvl>
    <w:lvl w:ilvl="2" w:tplc="080E4BD4">
      <w:start w:val="1"/>
      <w:numFmt w:val="bullet"/>
      <w:lvlText w:val=""/>
      <w:lvlJc w:val="left"/>
      <w:pPr>
        <w:tabs>
          <w:tab w:val="num" w:pos="2160"/>
        </w:tabs>
        <w:ind w:left="2160" w:hanging="360"/>
      </w:pPr>
      <w:rPr>
        <w:rFonts w:ascii="Wingdings" w:hAnsi="Wingdings"/>
      </w:rPr>
    </w:lvl>
    <w:lvl w:ilvl="3" w:tplc="544EC60A">
      <w:start w:val="1"/>
      <w:numFmt w:val="bullet"/>
      <w:lvlText w:val=""/>
      <w:lvlJc w:val="left"/>
      <w:pPr>
        <w:tabs>
          <w:tab w:val="num" w:pos="2880"/>
        </w:tabs>
        <w:ind w:left="2880" w:hanging="360"/>
      </w:pPr>
      <w:rPr>
        <w:rFonts w:ascii="Symbol" w:hAnsi="Symbol"/>
      </w:rPr>
    </w:lvl>
    <w:lvl w:ilvl="4" w:tplc="E812B93A">
      <w:start w:val="1"/>
      <w:numFmt w:val="bullet"/>
      <w:lvlText w:val="o"/>
      <w:lvlJc w:val="left"/>
      <w:pPr>
        <w:tabs>
          <w:tab w:val="num" w:pos="3600"/>
        </w:tabs>
        <w:ind w:left="3600" w:hanging="360"/>
      </w:pPr>
      <w:rPr>
        <w:rFonts w:ascii="Courier New" w:hAnsi="Courier New"/>
      </w:rPr>
    </w:lvl>
    <w:lvl w:ilvl="5" w:tplc="600076DA">
      <w:start w:val="1"/>
      <w:numFmt w:val="bullet"/>
      <w:lvlText w:val=""/>
      <w:lvlJc w:val="left"/>
      <w:pPr>
        <w:tabs>
          <w:tab w:val="num" w:pos="4320"/>
        </w:tabs>
        <w:ind w:left="4320" w:hanging="360"/>
      </w:pPr>
      <w:rPr>
        <w:rFonts w:ascii="Wingdings" w:hAnsi="Wingdings"/>
      </w:rPr>
    </w:lvl>
    <w:lvl w:ilvl="6" w:tplc="ECF06E64">
      <w:start w:val="1"/>
      <w:numFmt w:val="bullet"/>
      <w:lvlText w:val=""/>
      <w:lvlJc w:val="left"/>
      <w:pPr>
        <w:tabs>
          <w:tab w:val="num" w:pos="5040"/>
        </w:tabs>
        <w:ind w:left="5040" w:hanging="360"/>
      </w:pPr>
      <w:rPr>
        <w:rFonts w:ascii="Symbol" w:hAnsi="Symbol"/>
      </w:rPr>
    </w:lvl>
    <w:lvl w:ilvl="7" w:tplc="904C3F9A">
      <w:start w:val="1"/>
      <w:numFmt w:val="bullet"/>
      <w:lvlText w:val="o"/>
      <w:lvlJc w:val="left"/>
      <w:pPr>
        <w:tabs>
          <w:tab w:val="num" w:pos="5760"/>
        </w:tabs>
        <w:ind w:left="5760" w:hanging="360"/>
      </w:pPr>
      <w:rPr>
        <w:rFonts w:ascii="Courier New" w:hAnsi="Courier New"/>
      </w:rPr>
    </w:lvl>
    <w:lvl w:ilvl="8" w:tplc="7F5A390E">
      <w:start w:val="1"/>
      <w:numFmt w:val="bullet"/>
      <w:lvlText w:val=""/>
      <w:lvlJc w:val="left"/>
      <w:pPr>
        <w:tabs>
          <w:tab w:val="num" w:pos="6480"/>
        </w:tabs>
        <w:ind w:left="6480" w:hanging="360"/>
      </w:pPr>
      <w:rPr>
        <w:rFonts w:ascii="Wingdings" w:hAnsi="Wingdings"/>
      </w:rPr>
    </w:lvl>
  </w:abstractNum>
  <w:abstractNum w:abstractNumId="29">
    <w:nsid w:val="0000001E"/>
    <w:multiLevelType w:val="hybridMultilevel"/>
    <w:tmpl w:val="0000001E"/>
    <w:lvl w:ilvl="0" w:tplc="72662EDC">
      <w:start w:val="1"/>
      <w:numFmt w:val="bullet"/>
      <w:lvlText w:val=""/>
      <w:lvlJc w:val="left"/>
      <w:pPr>
        <w:tabs>
          <w:tab w:val="num" w:pos="720"/>
        </w:tabs>
        <w:ind w:left="720" w:hanging="360"/>
      </w:pPr>
      <w:rPr>
        <w:rFonts w:ascii="Symbol" w:hAnsi="Symbol"/>
      </w:rPr>
    </w:lvl>
    <w:lvl w:ilvl="1" w:tplc="201AD306">
      <w:start w:val="1"/>
      <w:numFmt w:val="bullet"/>
      <w:lvlText w:val="o"/>
      <w:lvlJc w:val="left"/>
      <w:pPr>
        <w:tabs>
          <w:tab w:val="num" w:pos="1440"/>
        </w:tabs>
        <w:ind w:left="1440" w:hanging="360"/>
      </w:pPr>
      <w:rPr>
        <w:rFonts w:ascii="Courier New" w:hAnsi="Courier New"/>
      </w:rPr>
    </w:lvl>
    <w:lvl w:ilvl="2" w:tplc="44365F6E">
      <w:start w:val="1"/>
      <w:numFmt w:val="bullet"/>
      <w:lvlText w:val=""/>
      <w:lvlJc w:val="left"/>
      <w:pPr>
        <w:tabs>
          <w:tab w:val="num" w:pos="2160"/>
        </w:tabs>
        <w:ind w:left="2160" w:hanging="360"/>
      </w:pPr>
      <w:rPr>
        <w:rFonts w:ascii="Wingdings" w:hAnsi="Wingdings"/>
      </w:rPr>
    </w:lvl>
    <w:lvl w:ilvl="3" w:tplc="673CEF16">
      <w:start w:val="1"/>
      <w:numFmt w:val="bullet"/>
      <w:lvlText w:val=""/>
      <w:lvlJc w:val="left"/>
      <w:pPr>
        <w:tabs>
          <w:tab w:val="num" w:pos="2880"/>
        </w:tabs>
        <w:ind w:left="2880" w:hanging="360"/>
      </w:pPr>
      <w:rPr>
        <w:rFonts w:ascii="Symbol" w:hAnsi="Symbol"/>
      </w:rPr>
    </w:lvl>
    <w:lvl w:ilvl="4" w:tplc="C5A26198">
      <w:start w:val="1"/>
      <w:numFmt w:val="bullet"/>
      <w:lvlText w:val="o"/>
      <w:lvlJc w:val="left"/>
      <w:pPr>
        <w:tabs>
          <w:tab w:val="num" w:pos="3600"/>
        </w:tabs>
        <w:ind w:left="3600" w:hanging="360"/>
      </w:pPr>
      <w:rPr>
        <w:rFonts w:ascii="Courier New" w:hAnsi="Courier New"/>
      </w:rPr>
    </w:lvl>
    <w:lvl w:ilvl="5" w:tplc="6224588E">
      <w:start w:val="1"/>
      <w:numFmt w:val="bullet"/>
      <w:lvlText w:val=""/>
      <w:lvlJc w:val="left"/>
      <w:pPr>
        <w:tabs>
          <w:tab w:val="num" w:pos="4320"/>
        </w:tabs>
        <w:ind w:left="4320" w:hanging="360"/>
      </w:pPr>
      <w:rPr>
        <w:rFonts w:ascii="Wingdings" w:hAnsi="Wingdings"/>
      </w:rPr>
    </w:lvl>
    <w:lvl w:ilvl="6" w:tplc="D8F24458">
      <w:start w:val="1"/>
      <w:numFmt w:val="bullet"/>
      <w:lvlText w:val=""/>
      <w:lvlJc w:val="left"/>
      <w:pPr>
        <w:tabs>
          <w:tab w:val="num" w:pos="5040"/>
        </w:tabs>
        <w:ind w:left="5040" w:hanging="360"/>
      </w:pPr>
      <w:rPr>
        <w:rFonts w:ascii="Symbol" w:hAnsi="Symbol"/>
      </w:rPr>
    </w:lvl>
    <w:lvl w:ilvl="7" w:tplc="49467308">
      <w:start w:val="1"/>
      <w:numFmt w:val="bullet"/>
      <w:lvlText w:val="o"/>
      <w:lvlJc w:val="left"/>
      <w:pPr>
        <w:tabs>
          <w:tab w:val="num" w:pos="5760"/>
        </w:tabs>
        <w:ind w:left="5760" w:hanging="360"/>
      </w:pPr>
      <w:rPr>
        <w:rFonts w:ascii="Courier New" w:hAnsi="Courier New"/>
      </w:rPr>
    </w:lvl>
    <w:lvl w:ilvl="8" w:tplc="8318CE98">
      <w:start w:val="1"/>
      <w:numFmt w:val="bullet"/>
      <w:lvlText w:val=""/>
      <w:lvlJc w:val="left"/>
      <w:pPr>
        <w:tabs>
          <w:tab w:val="num" w:pos="6480"/>
        </w:tabs>
        <w:ind w:left="6480" w:hanging="360"/>
      </w:pPr>
      <w:rPr>
        <w:rFonts w:ascii="Wingdings" w:hAnsi="Wingdings"/>
      </w:rPr>
    </w:lvl>
  </w:abstractNum>
  <w:abstractNum w:abstractNumId="30">
    <w:nsid w:val="0000001F"/>
    <w:multiLevelType w:val="hybridMultilevel"/>
    <w:tmpl w:val="0000001F"/>
    <w:lvl w:ilvl="0" w:tplc="ECECB70E">
      <w:start w:val="1"/>
      <w:numFmt w:val="bullet"/>
      <w:lvlText w:val=""/>
      <w:lvlJc w:val="left"/>
      <w:pPr>
        <w:tabs>
          <w:tab w:val="num" w:pos="720"/>
        </w:tabs>
        <w:ind w:left="720" w:hanging="360"/>
      </w:pPr>
      <w:rPr>
        <w:rFonts w:ascii="Symbol" w:hAnsi="Symbol"/>
      </w:rPr>
    </w:lvl>
    <w:lvl w:ilvl="1" w:tplc="19E616AC">
      <w:start w:val="1"/>
      <w:numFmt w:val="bullet"/>
      <w:lvlText w:val="o"/>
      <w:lvlJc w:val="left"/>
      <w:pPr>
        <w:tabs>
          <w:tab w:val="num" w:pos="1440"/>
        </w:tabs>
        <w:ind w:left="1440" w:hanging="360"/>
      </w:pPr>
      <w:rPr>
        <w:rFonts w:ascii="Courier New" w:hAnsi="Courier New"/>
      </w:rPr>
    </w:lvl>
    <w:lvl w:ilvl="2" w:tplc="18B64410">
      <w:start w:val="1"/>
      <w:numFmt w:val="bullet"/>
      <w:lvlText w:val=""/>
      <w:lvlJc w:val="left"/>
      <w:pPr>
        <w:tabs>
          <w:tab w:val="num" w:pos="2160"/>
        </w:tabs>
        <w:ind w:left="2160" w:hanging="360"/>
      </w:pPr>
      <w:rPr>
        <w:rFonts w:ascii="Wingdings" w:hAnsi="Wingdings"/>
      </w:rPr>
    </w:lvl>
    <w:lvl w:ilvl="3" w:tplc="7B862E96">
      <w:start w:val="1"/>
      <w:numFmt w:val="bullet"/>
      <w:lvlText w:val=""/>
      <w:lvlJc w:val="left"/>
      <w:pPr>
        <w:tabs>
          <w:tab w:val="num" w:pos="2880"/>
        </w:tabs>
        <w:ind w:left="2880" w:hanging="360"/>
      </w:pPr>
      <w:rPr>
        <w:rFonts w:ascii="Symbol" w:hAnsi="Symbol"/>
      </w:rPr>
    </w:lvl>
    <w:lvl w:ilvl="4" w:tplc="86BEAAC6">
      <w:start w:val="1"/>
      <w:numFmt w:val="bullet"/>
      <w:lvlText w:val="o"/>
      <w:lvlJc w:val="left"/>
      <w:pPr>
        <w:tabs>
          <w:tab w:val="num" w:pos="3600"/>
        </w:tabs>
        <w:ind w:left="3600" w:hanging="360"/>
      </w:pPr>
      <w:rPr>
        <w:rFonts w:ascii="Courier New" w:hAnsi="Courier New"/>
      </w:rPr>
    </w:lvl>
    <w:lvl w:ilvl="5" w:tplc="2240729C">
      <w:start w:val="1"/>
      <w:numFmt w:val="bullet"/>
      <w:lvlText w:val=""/>
      <w:lvlJc w:val="left"/>
      <w:pPr>
        <w:tabs>
          <w:tab w:val="num" w:pos="4320"/>
        </w:tabs>
        <w:ind w:left="4320" w:hanging="360"/>
      </w:pPr>
      <w:rPr>
        <w:rFonts w:ascii="Wingdings" w:hAnsi="Wingdings"/>
      </w:rPr>
    </w:lvl>
    <w:lvl w:ilvl="6" w:tplc="398288BE">
      <w:start w:val="1"/>
      <w:numFmt w:val="bullet"/>
      <w:lvlText w:val=""/>
      <w:lvlJc w:val="left"/>
      <w:pPr>
        <w:tabs>
          <w:tab w:val="num" w:pos="5040"/>
        </w:tabs>
        <w:ind w:left="5040" w:hanging="360"/>
      </w:pPr>
      <w:rPr>
        <w:rFonts w:ascii="Symbol" w:hAnsi="Symbol"/>
      </w:rPr>
    </w:lvl>
    <w:lvl w:ilvl="7" w:tplc="835826CE">
      <w:start w:val="1"/>
      <w:numFmt w:val="bullet"/>
      <w:lvlText w:val="o"/>
      <w:lvlJc w:val="left"/>
      <w:pPr>
        <w:tabs>
          <w:tab w:val="num" w:pos="5760"/>
        </w:tabs>
        <w:ind w:left="5760" w:hanging="360"/>
      </w:pPr>
      <w:rPr>
        <w:rFonts w:ascii="Courier New" w:hAnsi="Courier New"/>
      </w:rPr>
    </w:lvl>
    <w:lvl w:ilvl="8" w:tplc="17A2EDD8">
      <w:start w:val="1"/>
      <w:numFmt w:val="bullet"/>
      <w:lvlText w:val=""/>
      <w:lvlJc w:val="left"/>
      <w:pPr>
        <w:tabs>
          <w:tab w:val="num" w:pos="6480"/>
        </w:tabs>
        <w:ind w:left="6480" w:hanging="360"/>
      </w:pPr>
      <w:rPr>
        <w:rFonts w:ascii="Wingdings" w:hAnsi="Wingdings"/>
      </w:rPr>
    </w:lvl>
  </w:abstractNum>
  <w:abstractNum w:abstractNumId="31">
    <w:nsid w:val="00000020"/>
    <w:multiLevelType w:val="hybridMultilevel"/>
    <w:tmpl w:val="00000020"/>
    <w:lvl w:ilvl="0" w:tplc="51A80D32">
      <w:start w:val="1"/>
      <w:numFmt w:val="bullet"/>
      <w:lvlText w:val=""/>
      <w:lvlJc w:val="left"/>
      <w:pPr>
        <w:tabs>
          <w:tab w:val="num" w:pos="720"/>
        </w:tabs>
        <w:ind w:left="720" w:hanging="360"/>
      </w:pPr>
      <w:rPr>
        <w:rFonts w:ascii="Symbol" w:hAnsi="Symbol"/>
      </w:rPr>
    </w:lvl>
    <w:lvl w:ilvl="1" w:tplc="89EC992E">
      <w:start w:val="1"/>
      <w:numFmt w:val="bullet"/>
      <w:lvlText w:val="o"/>
      <w:lvlJc w:val="left"/>
      <w:pPr>
        <w:tabs>
          <w:tab w:val="num" w:pos="1440"/>
        </w:tabs>
        <w:ind w:left="1440" w:hanging="360"/>
      </w:pPr>
      <w:rPr>
        <w:rFonts w:ascii="Courier New" w:hAnsi="Courier New"/>
      </w:rPr>
    </w:lvl>
    <w:lvl w:ilvl="2" w:tplc="0366B788">
      <w:start w:val="1"/>
      <w:numFmt w:val="bullet"/>
      <w:lvlText w:val=""/>
      <w:lvlJc w:val="left"/>
      <w:pPr>
        <w:tabs>
          <w:tab w:val="num" w:pos="2160"/>
        </w:tabs>
        <w:ind w:left="2160" w:hanging="360"/>
      </w:pPr>
      <w:rPr>
        <w:rFonts w:ascii="Wingdings" w:hAnsi="Wingdings"/>
      </w:rPr>
    </w:lvl>
    <w:lvl w:ilvl="3" w:tplc="6410427A">
      <w:start w:val="1"/>
      <w:numFmt w:val="bullet"/>
      <w:lvlText w:val=""/>
      <w:lvlJc w:val="left"/>
      <w:pPr>
        <w:tabs>
          <w:tab w:val="num" w:pos="2880"/>
        </w:tabs>
        <w:ind w:left="2880" w:hanging="360"/>
      </w:pPr>
      <w:rPr>
        <w:rFonts w:ascii="Symbol" w:hAnsi="Symbol"/>
      </w:rPr>
    </w:lvl>
    <w:lvl w:ilvl="4" w:tplc="A30476A4">
      <w:start w:val="1"/>
      <w:numFmt w:val="bullet"/>
      <w:lvlText w:val="o"/>
      <w:lvlJc w:val="left"/>
      <w:pPr>
        <w:tabs>
          <w:tab w:val="num" w:pos="3600"/>
        </w:tabs>
        <w:ind w:left="3600" w:hanging="360"/>
      </w:pPr>
      <w:rPr>
        <w:rFonts w:ascii="Courier New" w:hAnsi="Courier New"/>
      </w:rPr>
    </w:lvl>
    <w:lvl w:ilvl="5" w:tplc="04E2B158">
      <w:start w:val="1"/>
      <w:numFmt w:val="bullet"/>
      <w:lvlText w:val=""/>
      <w:lvlJc w:val="left"/>
      <w:pPr>
        <w:tabs>
          <w:tab w:val="num" w:pos="4320"/>
        </w:tabs>
        <w:ind w:left="4320" w:hanging="360"/>
      </w:pPr>
      <w:rPr>
        <w:rFonts w:ascii="Wingdings" w:hAnsi="Wingdings"/>
      </w:rPr>
    </w:lvl>
    <w:lvl w:ilvl="6" w:tplc="2AFEAACC">
      <w:start w:val="1"/>
      <w:numFmt w:val="bullet"/>
      <w:lvlText w:val=""/>
      <w:lvlJc w:val="left"/>
      <w:pPr>
        <w:tabs>
          <w:tab w:val="num" w:pos="5040"/>
        </w:tabs>
        <w:ind w:left="5040" w:hanging="360"/>
      </w:pPr>
      <w:rPr>
        <w:rFonts w:ascii="Symbol" w:hAnsi="Symbol"/>
      </w:rPr>
    </w:lvl>
    <w:lvl w:ilvl="7" w:tplc="08CE4BEE">
      <w:start w:val="1"/>
      <w:numFmt w:val="bullet"/>
      <w:lvlText w:val="o"/>
      <w:lvlJc w:val="left"/>
      <w:pPr>
        <w:tabs>
          <w:tab w:val="num" w:pos="5760"/>
        </w:tabs>
        <w:ind w:left="5760" w:hanging="360"/>
      </w:pPr>
      <w:rPr>
        <w:rFonts w:ascii="Courier New" w:hAnsi="Courier New"/>
      </w:rPr>
    </w:lvl>
    <w:lvl w:ilvl="8" w:tplc="40C2DB3A">
      <w:start w:val="1"/>
      <w:numFmt w:val="bullet"/>
      <w:lvlText w:val=""/>
      <w:lvlJc w:val="left"/>
      <w:pPr>
        <w:tabs>
          <w:tab w:val="num" w:pos="6480"/>
        </w:tabs>
        <w:ind w:left="6480" w:hanging="360"/>
      </w:pPr>
      <w:rPr>
        <w:rFonts w:ascii="Wingdings" w:hAnsi="Wingdings"/>
      </w:rPr>
    </w:lvl>
  </w:abstractNum>
  <w:abstractNum w:abstractNumId="32">
    <w:nsid w:val="00000021"/>
    <w:multiLevelType w:val="hybridMultilevel"/>
    <w:tmpl w:val="00000021"/>
    <w:lvl w:ilvl="0" w:tplc="494E84EA">
      <w:start w:val="1"/>
      <w:numFmt w:val="bullet"/>
      <w:lvlText w:val=""/>
      <w:lvlJc w:val="left"/>
      <w:pPr>
        <w:tabs>
          <w:tab w:val="num" w:pos="720"/>
        </w:tabs>
        <w:ind w:left="720" w:hanging="360"/>
      </w:pPr>
      <w:rPr>
        <w:rFonts w:ascii="Symbol" w:hAnsi="Symbol"/>
      </w:rPr>
    </w:lvl>
    <w:lvl w:ilvl="1" w:tplc="972C04D8">
      <w:start w:val="1"/>
      <w:numFmt w:val="bullet"/>
      <w:lvlText w:val="o"/>
      <w:lvlJc w:val="left"/>
      <w:pPr>
        <w:tabs>
          <w:tab w:val="num" w:pos="1440"/>
        </w:tabs>
        <w:ind w:left="1440" w:hanging="360"/>
      </w:pPr>
      <w:rPr>
        <w:rFonts w:ascii="Courier New" w:hAnsi="Courier New"/>
      </w:rPr>
    </w:lvl>
    <w:lvl w:ilvl="2" w:tplc="3BF6AA1C">
      <w:start w:val="1"/>
      <w:numFmt w:val="bullet"/>
      <w:lvlText w:val=""/>
      <w:lvlJc w:val="left"/>
      <w:pPr>
        <w:tabs>
          <w:tab w:val="num" w:pos="2160"/>
        </w:tabs>
        <w:ind w:left="2160" w:hanging="360"/>
      </w:pPr>
      <w:rPr>
        <w:rFonts w:ascii="Wingdings" w:hAnsi="Wingdings"/>
      </w:rPr>
    </w:lvl>
    <w:lvl w:ilvl="3" w:tplc="807ECCA4">
      <w:start w:val="1"/>
      <w:numFmt w:val="bullet"/>
      <w:lvlText w:val=""/>
      <w:lvlJc w:val="left"/>
      <w:pPr>
        <w:tabs>
          <w:tab w:val="num" w:pos="2880"/>
        </w:tabs>
        <w:ind w:left="2880" w:hanging="360"/>
      </w:pPr>
      <w:rPr>
        <w:rFonts w:ascii="Symbol" w:hAnsi="Symbol"/>
      </w:rPr>
    </w:lvl>
    <w:lvl w:ilvl="4" w:tplc="695C603A">
      <w:start w:val="1"/>
      <w:numFmt w:val="bullet"/>
      <w:lvlText w:val="o"/>
      <w:lvlJc w:val="left"/>
      <w:pPr>
        <w:tabs>
          <w:tab w:val="num" w:pos="3600"/>
        </w:tabs>
        <w:ind w:left="3600" w:hanging="360"/>
      </w:pPr>
      <w:rPr>
        <w:rFonts w:ascii="Courier New" w:hAnsi="Courier New"/>
      </w:rPr>
    </w:lvl>
    <w:lvl w:ilvl="5" w:tplc="003A0F4E">
      <w:start w:val="1"/>
      <w:numFmt w:val="bullet"/>
      <w:lvlText w:val=""/>
      <w:lvlJc w:val="left"/>
      <w:pPr>
        <w:tabs>
          <w:tab w:val="num" w:pos="4320"/>
        </w:tabs>
        <w:ind w:left="4320" w:hanging="360"/>
      </w:pPr>
      <w:rPr>
        <w:rFonts w:ascii="Wingdings" w:hAnsi="Wingdings"/>
      </w:rPr>
    </w:lvl>
    <w:lvl w:ilvl="6" w:tplc="8AA0A42E">
      <w:start w:val="1"/>
      <w:numFmt w:val="bullet"/>
      <w:lvlText w:val=""/>
      <w:lvlJc w:val="left"/>
      <w:pPr>
        <w:tabs>
          <w:tab w:val="num" w:pos="5040"/>
        </w:tabs>
        <w:ind w:left="5040" w:hanging="360"/>
      </w:pPr>
      <w:rPr>
        <w:rFonts w:ascii="Symbol" w:hAnsi="Symbol"/>
      </w:rPr>
    </w:lvl>
    <w:lvl w:ilvl="7" w:tplc="28523450">
      <w:start w:val="1"/>
      <w:numFmt w:val="bullet"/>
      <w:lvlText w:val="o"/>
      <w:lvlJc w:val="left"/>
      <w:pPr>
        <w:tabs>
          <w:tab w:val="num" w:pos="5760"/>
        </w:tabs>
        <w:ind w:left="5760" w:hanging="360"/>
      </w:pPr>
      <w:rPr>
        <w:rFonts w:ascii="Courier New" w:hAnsi="Courier New"/>
      </w:rPr>
    </w:lvl>
    <w:lvl w:ilvl="8" w:tplc="6A466DD4">
      <w:start w:val="1"/>
      <w:numFmt w:val="bullet"/>
      <w:lvlText w:val=""/>
      <w:lvlJc w:val="left"/>
      <w:pPr>
        <w:tabs>
          <w:tab w:val="num" w:pos="6480"/>
        </w:tabs>
        <w:ind w:left="6480" w:hanging="360"/>
      </w:pPr>
      <w:rPr>
        <w:rFonts w:ascii="Wingdings" w:hAnsi="Wingdings"/>
      </w:rPr>
    </w:lvl>
  </w:abstractNum>
  <w:abstractNum w:abstractNumId="33">
    <w:nsid w:val="00000022"/>
    <w:multiLevelType w:val="hybridMultilevel"/>
    <w:tmpl w:val="00000022"/>
    <w:lvl w:ilvl="0" w:tplc="B7828720">
      <w:start w:val="1"/>
      <w:numFmt w:val="bullet"/>
      <w:lvlText w:val=""/>
      <w:lvlJc w:val="left"/>
      <w:pPr>
        <w:tabs>
          <w:tab w:val="num" w:pos="720"/>
        </w:tabs>
        <w:ind w:left="720" w:hanging="360"/>
      </w:pPr>
      <w:rPr>
        <w:rFonts w:ascii="Symbol" w:hAnsi="Symbol"/>
      </w:rPr>
    </w:lvl>
    <w:lvl w:ilvl="1" w:tplc="3E84CEDC">
      <w:start w:val="1"/>
      <w:numFmt w:val="bullet"/>
      <w:lvlText w:val="o"/>
      <w:lvlJc w:val="left"/>
      <w:pPr>
        <w:tabs>
          <w:tab w:val="num" w:pos="1440"/>
        </w:tabs>
        <w:ind w:left="1440" w:hanging="360"/>
      </w:pPr>
      <w:rPr>
        <w:rFonts w:ascii="Courier New" w:hAnsi="Courier New"/>
      </w:rPr>
    </w:lvl>
    <w:lvl w:ilvl="2" w:tplc="8D1A9798">
      <w:start w:val="1"/>
      <w:numFmt w:val="bullet"/>
      <w:lvlText w:val=""/>
      <w:lvlJc w:val="left"/>
      <w:pPr>
        <w:tabs>
          <w:tab w:val="num" w:pos="2160"/>
        </w:tabs>
        <w:ind w:left="2160" w:hanging="360"/>
      </w:pPr>
      <w:rPr>
        <w:rFonts w:ascii="Wingdings" w:hAnsi="Wingdings"/>
      </w:rPr>
    </w:lvl>
    <w:lvl w:ilvl="3" w:tplc="31C0F796">
      <w:start w:val="1"/>
      <w:numFmt w:val="bullet"/>
      <w:lvlText w:val=""/>
      <w:lvlJc w:val="left"/>
      <w:pPr>
        <w:tabs>
          <w:tab w:val="num" w:pos="2880"/>
        </w:tabs>
        <w:ind w:left="2880" w:hanging="360"/>
      </w:pPr>
      <w:rPr>
        <w:rFonts w:ascii="Symbol" w:hAnsi="Symbol"/>
      </w:rPr>
    </w:lvl>
    <w:lvl w:ilvl="4" w:tplc="C90AFC74">
      <w:start w:val="1"/>
      <w:numFmt w:val="bullet"/>
      <w:lvlText w:val="o"/>
      <w:lvlJc w:val="left"/>
      <w:pPr>
        <w:tabs>
          <w:tab w:val="num" w:pos="3600"/>
        </w:tabs>
        <w:ind w:left="3600" w:hanging="360"/>
      </w:pPr>
      <w:rPr>
        <w:rFonts w:ascii="Courier New" w:hAnsi="Courier New"/>
      </w:rPr>
    </w:lvl>
    <w:lvl w:ilvl="5" w:tplc="8E108AE2">
      <w:start w:val="1"/>
      <w:numFmt w:val="bullet"/>
      <w:lvlText w:val=""/>
      <w:lvlJc w:val="left"/>
      <w:pPr>
        <w:tabs>
          <w:tab w:val="num" w:pos="4320"/>
        </w:tabs>
        <w:ind w:left="4320" w:hanging="360"/>
      </w:pPr>
      <w:rPr>
        <w:rFonts w:ascii="Wingdings" w:hAnsi="Wingdings"/>
      </w:rPr>
    </w:lvl>
    <w:lvl w:ilvl="6" w:tplc="66904312">
      <w:start w:val="1"/>
      <w:numFmt w:val="bullet"/>
      <w:lvlText w:val=""/>
      <w:lvlJc w:val="left"/>
      <w:pPr>
        <w:tabs>
          <w:tab w:val="num" w:pos="5040"/>
        </w:tabs>
        <w:ind w:left="5040" w:hanging="360"/>
      </w:pPr>
      <w:rPr>
        <w:rFonts w:ascii="Symbol" w:hAnsi="Symbol"/>
      </w:rPr>
    </w:lvl>
    <w:lvl w:ilvl="7" w:tplc="60701F00">
      <w:start w:val="1"/>
      <w:numFmt w:val="bullet"/>
      <w:lvlText w:val="o"/>
      <w:lvlJc w:val="left"/>
      <w:pPr>
        <w:tabs>
          <w:tab w:val="num" w:pos="5760"/>
        </w:tabs>
        <w:ind w:left="5760" w:hanging="360"/>
      </w:pPr>
      <w:rPr>
        <w:rFonts w:ascii="Courier New" w:hAnsi="Courier New"/>
      </w:rPr>
    </w:lvl>
    <w:lvl w:ilvl="8" w:tplc="9144693E">
      <w:start w:val="1"/>
      <w:numFmt w:val="bullet"/>
      <w:lvlText w:val=""/>
      <w:lvlJc w:val="left"/>
      <w:pPr>
        <w:tabs>
          <w:tab w:val="num" w:pos="6480"/>
        </w:tabs>
        <w:ind w:left="6480" w:hanging="360"/>
      </w:pPr>
      <w:rPr>
        <w:rFonts w:ascii="Wingdings" w:hAnsi="Wingdings"/>
      </w:rPr>
    </w:lvl>
  </w:abstractNum>
  <w:abstractNum w:abstractNumId="34">
    <w:nsid w:val="00000023"/>
    <w:multiLevelType w:val="hybridMultilevel"/>
    <w:tmpl w:val="00000023"/>
    <w:lvl w:ilvl="0" w:tplc="CA6409C0">
      <w:start w:val="1"/>
      <w:numFmt w:val="bullet"/>
      <w:lvlText w:val=""/>
      <w:lvlJc w:val="left"/>
      <w:pPr>
        <w:tabs>
          <w:tab w:val="num" w:pos="720"/>
        </w:tabs>
        <w:ind w:left="720" w:hanging="360"/>
      </w:pPr>
      <w:rPr>
        <w:rFonts w:ascii="Symbol" w:hAnsi="Symbol"/>
      </w:rPr>
    </w:lvl>
    <w:lvl w:ilvl="1" w:tplc="64604680">
      <w:start w:val="1"/>
      <w:numFmt w:val="bullet"/>
      <w:lvlText w:val="o"/>
      <w:lvlJc w:val="left"/>
      <w:pPr>
        <w:tabs>
          <w:tab w:val="num" w:pos="1440"/>
        </w:tabs>
        <w:ind w:left="1440" w:hanging="360"/>
      </w:pPr>
      <w:rPr>
        <w:rFonts w:ascii="Courier New" w:hAnsi="Courier New"/>
      </w:rPr>
    </w:lvl>
    <w:lvl w:ilvl="2" w:tplc="325C5BA6">
      <w:start w:val="1"/>
      <w:numFmt w:val="bullet"/>
      <w:lvlText w:val=""/>
      <w:lvlJc w:val="left"/>
      <w:pPr>
        <w:tabs>
          <w:tab w:val="num" w:pos="2160"/>
        </w:tabs>
        <w:ind w:left="2160" w:hanging="360"/>
      </w:pPr>
      <w:rPr>
        <w:rFonts w:ascii="Wingdings" w:hAnsi="Wingdings"/>
      </w:rPr>
    </w:lvl>
    <w:lvl w:ilvl="3" w:tplc="48BE208A">
      <w:start w:val="1"/>
      <w:numFmt w:val="bullet"/>
      <w:lvlText w:val=""/>
      <w:lvlJc w:val="left"/>
      <w:pPr>
        <w:tabs>
          <w:tab w:val="num" w:pos="2880"/>
        </w:tabs>
        <w:ind w:left="2880" w:hanging="360"/>
      </w:pPr>
      <w:rPr>
        <w:rFonts w:ascii="Symbol" w:hAnsi="Symbol"/>
      </w:rPr>
    </w:lvl>
    <w:lvl w:ilvl="4" w:tplc="AD3C7756">
      <w:start w:val="1"/>
      <w:numFmt w:val="bullet"/>
      <w:lvlText w:val="o"/>
      <w:lvlJc w:val="left"/>
      <w:pPr>
        <w:tabs>
          <w:tab w:val="num" w:pos="3600"/>
        </w:tabs>
        <w:ind w:left="3600" w:hanging="360"/>
      </w:pPr>
      <w:rPr>
        <w:rFonts w:ascii="Courier New" w:hAnsi="Courier New"/>
      </w:rPr>
    </w:lvl>
    <w:lvl w:ilvl="5" w:tplc="B0041CCC">
      <w:start w:val="1"/>
      <w:numFmt w:val="bullet"/>
      <w:lvlText w:val=""/>
      <w:lvlJc w:val="left"/>
      <w:pPr>
        <w:tabs>
          <w:tab w:val="num" w:pos="4320"/>
        </w:tabs>
        <w:ind w:left="4320" w:hanging="360"/>
      </w:pPr>
      <w:rPr>
        <w:rFonts w:ascii="Wingdings" w:hAnsi="Wingdings"/>
      </w:rPr>
    </w:lvl>
    <w:lvl w:ilvl="6" w:tplc="15AE0F34">
      <w:start w:val="1"/>
      <w:numFmt w:val="bullet"/>
      <w:lvlText w:val=""/>
      <w:lvlJc w:val="left"/>
      <w:pPr>
        <w:tabs>
          <w:tab w:val="num" w:pos="5040"/>
        </w:tabs>
        <w:ind w:left="5040" w:hanging="360"/>
      </w:pPr>
      <w:rPr>
        <w:rFonts w:ascii="Symbol" w:hAnsi="Symbol"/>
      </w:rPr>
    </w:lvl>
    <w:lvl w:ilvl="7" w:tplc="7D1E8810">
      <w:start w:val="1"/>
      <w:numFmt w:val="bullet"/>
      <w:lvlText w:val="o"/>
      <w:lvlJc w:val="left"/>
      <w:pPr>
        <w:tabs>
          <w:tab w:val="num" w:pos="5760"/>
        </w:tabs>
        <w:ind w:left="5760" w:hanging="360"/>
      </w:pPr>
      <w:rPr>
        <w:rFonts w:ascii="Courier New" w:hAnsi="Courier New"/>
      </w:rPr>
    </w:lvl>
    <w:lvl w:ilvl="8" w:tplc="7816548E">
      <w:start w:val="1"/>
      <w:numFmt w:val="bullet"/>
      <w:lvlText w:val=""/>
      <w:lvlJc w:val="left"/>
      <w:pPr>
        <w:tabs>
          <w:tab w:val="num" w:pos="6480"/>
        </w:tabs>
        <w:ind w:left="6480" w:hanging="360"/>
      </w:pPr>
      <w:rPr>
        <w:rFonts w:ascii="Wingdings" w:hAnsi="Wingdings"/>
      </w:rPr>
    </w:lvl>
  </w:abstractNum>
  <w:abstractNum w:abstractNumId="35">
    <w:nsid w:val="00000024"/>
    <w:multiLevelType w:val="hybridMultilevel"/>
    <w:tmpl w:val="00000024"/>
    <w:lvl w:ilvl="0" w:tplc="65D8AE40">
      <w:start w:val="1"/>
      <w:numFmt w:val="bullet"/>
      <w:lvlText w:val=""/>
      <w:lvlJc w:val="left"/>
      <w:pPr>
        <w:tabs>
          <w:tab w:val="num" w:pos="720"/>
        </w:tabs>
        <w:ind w:left="720" w:hanging="360"/>
      </w:pPr>
      <w:rPr>
        <w:rFonts w:ascii="Symbol" w:hAnsi="Symbol"/>
      </w:rPr>
    </w:lvl>
    <w:lvl w:ilvl="1" w:tplc="3AFC4EC8">
      <w:start w:val="1"/>
      <w:numFmt w:val="bullet"/>
      <w:lvlText w:val="o"/>
      <w:lvlJc w:val="left"/>
      <w:pPr>
        <w:tabs>
          <w:tab w:val="num" w:pos="1440"/>
        </w:tabs>
        <w:ind w:left="1440" w:hanging="360"/>
      </w:pPr>
      <w:rPr>
        <w:rFonts w:ascii="Courier New" w:hAnsi="Courier New"/>
      </w:rPr>
    </w:lvl>
    <w:lvl w:ilvl="2" w:tplc="AE2EA386">
      <w:start w:val="1"/>
      <w:numFmt w:val="bullet"/>
      <w:lvlText w:val=""/>
      <w:lvlJc w:val="left"/>
      <w:pPr>
        <w:tabs>
          <w:tab w:val="num" w:pos="2160"/>
        </w:tabs>
        <w:ind w:left="2160" w:hanging="360"/>
      </w:pPr>
      <w:rPr>
        <w:rFonts w:ascii="Wingdings" w:hAnsi="Wingdings"/>
      </w:rPr>
    </w:lvl>
    <w:lvl w:ilvl="3" w:tplc="F6C465E6">
      <w:start w:val="1"/>
      <w:numFmt w:val="bullet"/>
      <w:lvlText w:val=""/>
      <w:lvlJc w:val="left"/>
      <w:pPr>
        <w:tabs>
          <w:tab w:val="num" w:pos="2880"/>
        </w:tabs>
        <w:ind w:left="2880" w:hanging="360"/>
      </w:pPr>
      <w:rPr>
        <w:rFonts w:ascii="Symbol" w:hAnsi="Symbol"/>
      </w:rPr>
    </w:lvl>
    <w:lvl w:ilvl="4" w:tplc="96BE6C8E">
      <w:start w:val="1"/>
      <w:numFmt w:val="bullet"/>
      <w:lvlText w:val="o"/>
      <w:lvlJc w:val="left"/>
      <w:pPr>
        <w:tabs>
          <w:tab w:val="num" w:pos="3600"/>
        </w:tabs>
        <w:ind w:left="3600" w:hanging="360"/>
      </w:pPr>
      <w:rPr>
        <w:rFonts w:ascii="Courier New" w:hAnsi="Courier New"/>
      </w:rPr>
    </w:lvl>
    <w:lvl w:ilvl="5" w:tplc="F46A0DFC">
      <w:start w:val="1"/>
      <w:numFmt w:val="bullet"/>
      <w:lvlText w:val=""/>
      <w:lvlJc w:val="left"/>
      <w:pPr>
        <w:tabs>
          <w:tab w:val="num" w:pos="4320"/>
        </w:tabs>
        <w:ind w:left="4320" w:hanging="360"/>
      </w:pPr>
      <w:rPr>
        <w:rFonts w:ascii="Wingdings" w:hAnsi="Wingdings"/>
      </w:rPr>
    </w:lvl>
    <w:lvl w:ilvl="6" w:tplc="EA4CFD0A">
      <w:start w:val="1"/>
      <w:numFmt w:val="bullet"/>
      <w:lvlText w:val=""/>
      <w:lvlJc w:val="left"/>
      <w:pPr>
        <w:tabs>
          <w:tab w:val="num" w:pos="5040"/>
        </w:tabs>
        <w:ind w:left="5040" w:hanging="360"/>
      </w:pPr>
      <w:rPr>
        <w:rFonts w:ascii="Symbol" w:hAnsi="Symbol"/>
      </w:rPr>
    </w:lvl>
    <w:lvl w:ilvl="7" w:tplc="F79E27C4">
      <w:start w:val="1"/>
      <w:numFmt w:val="bullet"/>
      <w:lvlText w:val="o"/>
      <w:lvlJc w:val="left"/>
      <w:pPr>
        <w:tabs>
          <w:tab w:val="num" w:pos="5760"/>
        </w:tabs>
        <w:ind w:left="5760" w:hanging="360"/>
      </w:pPr>
      <w:rPr>
        <w:rFonts w:ascii="Courier New" w:hAnsi="Courier New"/>
      </w:rPr>
    </w:lvl>
    <w:lvl w:ilvl="8" w:tplc="DD300E90">
      <w:start w:val="1"/>
      <w:numFmt w:val="bullet"/>
      <w:lvlText w:val=""/>
      <w:lvlJc w:val="left"/>
      <w:pPr>
        <w:tabs>
          <w:tab w:val="num" w:pos="6480"/>
        </w:tabs>
        <w:ind w:left="6480" w:hanging="360"/>
      </w:pPr>
      <w:rPr>
        <w:rFonts w:ascii="Wingdings" w:hAnsi="Wingdings"/>
      </w:rPr>
    </w:lvl>
  </w:abstractNum>
  <w:abstractNum w:abstractNumId="36">
    <w:nsid w:val="00000025"/>
    <w:multiLevelType w:val="hybridMultilevel"/>
    <w:tmpl w:val="00000025"/>
    <w:lvl w:ilvl="0" w:tplc="25FC8D92">
      <w:start w:val="1"/>
      <w:numFmt w:val="bullet"/>
      <w:lvlText w:val=""/>
      <w:lvlJc w:val="left"/>
      <w:pPr>
        <w:tabs>
          <w:tab w:val="num" w:pos="720"/>
        </w:tabs>
        <w:ind w:left="720" w:hanging="360"/>
      </w:pPr>
      <w:rPr>
        <w:rFonts w:ascii="Symbol" w:hAnsi="Symbol"/>
      </w:rPr>
    </w:lvl>
    <w:lvl w:ilvl="1" w:tplc="895AEB00">
      <w:start w:val="1"/>
      <w:numFmt w:val="bullet"/>
      <w:lvlText w:val="o"/>
      <w:lvlJc w:val="left"/>
      <w:pPr>
        <w:tabs>
          <w:tab w:val="num" w:pos="1440"/>
        </w:tabs>
        <w:ind w:left="1440" w:hanging="360"/>
      </w:pPr>
      <w:rPr>
        <w:rFonts w:ascii="Courier New" w:hAnsi="Courier New"/>
      </w:rPr>
    </w:lvl>
    <w:lvl w:ilvl="2" w:tplc="E63ADF7C">
      <w:start w:val="1"/>
      <w:numFmt w:val="bullet"/>
      <w:lvlText w:val=""/>
      <w:lvlJc w:val="left"/>
      <w:pPr>
        <w:tabs>
          <w:tab w:val="num" w:pos="2160"/>
        </w:tabs>
        <w:ind w:left="2160" w:hanging="360"/>
      </w:pPr>
      <w:rPr>
        <w:rFonts w:ascii="Wingdings" w:hAnsi="Wingdings"/>
      </w:rPr>
    </w:lvl>
    <w:lvl w:ilvl="3" w:tplc="53568ECC">
      <w:start w:val="1"/>
      <w:numFmt w:val="bullet"/>
      <w:lvlText w:val=""/>
      <w:lvlJc w:val="left"/>
      <w:pPr>
        <w:tabs>
          <w:tab w:val="num" w:pos="2880"/>
        </w:tabs>
        <w:ind w:left="2880" w:hanging="360"/>
      </w:pPr>
      <w:rPr>
        <w:rFonts w:ascii="Symbol" w:hAnsi="Symbol"/>
      </w:rPr>
    </w:lvl>
    <w:lvl w:ilvl="4" w:tplc="C43E311A">
      <w:start w:val="1"/>
      <w:numFmt w:val="bullet"/>
      <w:lvlText w:val="o"/>
      <w:lvlJc w:val="left"/>
      <w:pPr>
        <w:tabs>
          <w:tab w:val="num" w:pos="3600"/>
        </w:tabs>
        <w:ind w:left="3600" w:hanging="360"/>
      </w:pPr>
      <w:rPr>
        <w:rFonts w:ascii="Courier New" w:hAnsi="Courier New"/>
      </w:rPr>
    </w:lvl>
    <w:lvl w:ilvl="5" w:tplc="1D64EC94">
      <w:start w:val="1"/>
      <w:numFmt w:val="bullet"/>
      <w:lvlText w:val=""/>
      <w:lvlJc w:val="left"/>
      <w:pPr>
        <w:tabs>
          <w:tab w:val="num" w:pos="4320"/>
        </w:tabs>
        <w:ind w:left="4320" w:hanging="360"/>
      </w:pPr>
      <w:rPr>
        <w:rFonts w:ascii="Wingdings" w:hAnsi="Wingdings"/>
      </w:rPr>
    </w:lvl>
    <w:lvl w:ilvl="6" w:tplc="6C92983E">
      <w:start w:val="1"/>
      <w:numFmt w:val="bullet"/>
      <w:lvlText w:val=""/>
      <w:lvlJc w:val="left"/>
      <w:pPr>
        <w:tabs>
          <w:tab w:val="num" w:pos="5040"/>
        </w:tabs>
        <w:ind w:left="5040" w:hanging="360"/>
      </w:pPr>
      <w:rPr>
        <w:rFonts w:ascii="Symbol" w:hAnsi="Symbol"/>
      </w:rPr>
    </w:lvl>
    <w:lvl w:ilvl="7" w:tplc="0DE2E1A2">
      <w:start w:val="1"/>
      <w:numFmt w:val="bullet"/>
      <w:lvlText w:val="o"/>
      <w:lvlJc w:val="left"/>
      <w:pPr>
        <w:tabs>
          <w:tab w:val="num" w:pos="5760"/>
        </w:tabs>
        <w:ind w:left="5760" w:hanging="360"/>
      </w:pPr>
      <w:rPr>
        <w:rFonts w:ascii="Courier New" w:hAnsi="Courier New"/>
      </w:rPr>
    </w:lvl>
    <w:lvl w:ilvl="8" w:tplc="86003E30">
      <w:start w:val="1"/>
      <w:numFmt w:val="bullet"/>
      <w:lvlText w:val=""/>
      <w:lvlJc w:val="left"/>
      <w:pPr>
        <w:tabs>
          <w:tab w:val="num" w:pos="6480"/>
        </w:tabs>
        <w:ind w:left="6480" w:hanging="360"/>
      </w:pPr>
      <w:rPr>
        <w:rFonts w:ascii="Wingdings" w:hAnsi="Wingdings"/>
      </w:rPr>
    </w:lvl>
  </w:abstractNum>
  <w:abstractNum w:abstractNumId="37">
    <w:nsid w:val="00000026"/>
    <w:multiLevelType w:val="hybridMultilevel"/>
    <w:tmpl w:val="00000026"/>
    <w:lvl w:ilvl="0" w:tplc="7CD2126A">
      <w:start w:val="1"/>
      <w:numFmt w:val="bullet"/>
      <w:lvlText w:val=""/>
      <w:lvlJc w:val="left"/>
      <w:pPr>
        <w:tabs>
          <w:tab w:val="num" w:pos="720"/>
        </w:tabs>
        <w:ind w:left="720" w:hanging="360"/>
      </w:pPr>
      <w:rPr>
        <w:rFonts w:ascii="Symbol" w:hAnsi="Symbol"/>
      </w:rPr>
    </w:lvl>
    <w:lvl w:ilvl="1" w:tplc="C178A554">
      <w:start w:val="1"/>
      <w:numFmt w:val="bullet"/>
      <w:lvlText w:val="o"/>
      <w:lvlJc w:val="left"/>
      <w:pPr>
        <w:tabs>
          <w:tab w:val="num" w:pos="1440"/>
        </w:tabs>
        <w:ind w:left="1440" w:hanging="360"/>
      </w:pPr>
      <w:rPr>
        <w:rFonts w:ascii="Courier New" w:hAnsi="Courier New"/>
      </w:rPr>
    </w:lvl>
    <w:lvl w:ilvl="2" w:tplc="38EE8754">
      <w:start w:val="1"/>
      <w:numFmt w:val="bullet"/>
      <w:lvlText w:val=""/>
      <w:lvlJc w:val="left"/>
      <w:pPr>
        <w:tabs>
          <w:tab w:val="num" w:pos="2160"/>
        </w:tabs>
        <w:ind w:left="2160" w:hanging="360"/>
      </w:pPr>
      <w:rPr>
        <w:rFonts w:ascii="Wingdings" w:hAnsi="Wingdings"/>
      </w:rPr>
    </w:lvl>
    <w:lvl w:ilvl="3" w:tplc="2C74CB72">
      <w:start w:val="1"/>
      <w:numFmt w:val="bullet"/>
      <w:lvlText w:val=""/>
      <w:lvlJc w:val="left"/>
      <w:pPr>
        <w:tabs>
          <w:tab w:val="num" w:pos="2880"/>
        </w:tabs>
        <w:ind w:left="2880" w:hanging="360"/>
      </w:pPr>
      <w:rPr>
        <w:rFonts w:ascii="Symbol" w:hAnsi="Symbol"/>
      </w:rPr>
    </w:lvl>
    <w:lvl w:ilvl="4" w:tplc="508C5FFE">
      <w:start w:val="1"/>
      <w:numFmt w:val="bullet"/>
      <w:lvlText w:val="o"/>
      <w:lvlJc w:val="left"/>
      <w:pPr>
        <w:tabs>
          <w:tab w:val="num" w:pos="3600"/>
        </w:tabs>
        <w:ind w:left="3600" w:hanging="360"/>
      </w:pPr>
      <w:rPr>
        <w:rFonts w:ascii="Courier New" w:hAnsi="Courier New"/>
      </w:rPr>
    </w:lvl>
    <w:lvl w:ilvl="5" w:tplc="139EE0B0">
      <w:start w:val="1"/>
      <w:numFmt w:val="bullet"/>
      <w:lvlText w:val=""/>
      <w:lvlJc w:val="left"/>
      <w:pPr>
        <w:tabs>
          <w:tab w:val="num" w:pos="4320"/>
        </w:tabs>
        <w:ind w:left="4320" w:hanging="360"/>
      </w:pPr>
      <w:rPr>
        <w:rFonts w:ascii="Wingdings" w:hAnsi="Wingdings"/>
      </w:rPr>
    </w:lvl>
    <w:lvl w:ilvl="6" w:tplc="712E6294">
      <w:start w:val="1"/>
      <w:numFmt w:val="bullet"/>
      <w:lvlText w:val=""/>
      <w:lvlJc w:val="left"/>
      <w:pPr>
        <w:tabs>
          <w:tab w:val="num" w:pos="5040"/>
        </w:tabs>
        <w:ind w:left="5040" w:hanging="360"/>
      </w:pPr>
      <w:rPr>
        <w:rFonts w:ascii="Symbol" w:hAnsi="Symbol"/>
      </w:rPr>
    </w:lvl>
    <w:lvl w:ilvl="7" w:tplc="265A9526">
      <w:start w:val="1"/>
      <w:numFmt w:val="bullet"/>
      <w:lvlText w:val="o"/>
      <w:lvlJc w:val="left"/>
      <w:pPr>
        <w:tabs>
          <w:tab w:val="num" w:pos="5760"/>
        </w:tabs>
        <w:ind w:left="5760" w:hanging="360"/>
      </w:pPr>
      <w:rPr>
        <w:rFonts w:ascii="Courier New" w:hAnsi="Courier New"/>
      </w:rPr>
    </w:lvl>
    <w:lvl w:ilvl="8" w:tplc="62D61190">
      <w:start w:val="1"/>
      <w:numFmt w:val="bullet"/>
      <w:lvlText w:val=""/>
      <w:lvlJc w:val="left"/>
      <w:pPr>
        <w:tabs>
          <w:tab w:val="num" w:pos="6480"/>
        </w:tabs>
        <w:ind w:left="6480" w:hanging="360"/>
      </w:pPr>
      <w:rPr>
        <w:rFonts w:ascii="Wingdings" w:hAnsi="Wingdings"/>
      </w:rPr>
    </w:lvl>
  </w:abstractNum>
  <w:abstractNum w:abstractNumId="38">
    <w:nsid w:val="00000027"/>
    <w:multiLevelType w:val="hybridMultilevel"/>
    <w:tmpl w:val="00000027"/>
    <w:lvl w:ilvl="0" w:tplc="EE7A55A6">
      <w:start w:val="1"/>
      <w:numFmt w:val="bullet"/>
      <w:lvlText w:val=""/>
      <w:lvlJc w:val="left"/>
      <w:pPr>
        <w:tabs>
          <w:tab w:val="num" w:pos="720"/>
        </w:tabs>
        <w:ind w:left="720" w:hanging="360"/>
      </w:pPr>
      <w:rPr>
        <w:rFonts w:ascii="Symbol" w:hAnsi="Symbol"/>
      </w:rPr>
    </w:lvl>
    <w:lvl w:ilvl="1" w:tplc="507E7C0E">
      <w:start w:val="1"/>
      <w:numFmt w:val="bullet"/>
      <w:lvlText w:val="o"/>
      <w:lvlJc w:val="left"/>
      <w:pPr>
        <w:tabs>
          <w:tab w:val="num" w:pos="1440"/>
        </w:tabs>
        <w:ind w:left="1440" w:hanging="360"/>
      </w:pPr>
      <w:rPr>
        <w:rFonts w:ascii="Courier New" w:hAnsi="Courier New"/>
      </w:rPr>
    </w:lvl>
    <w:lvl w:ilvl="2" w:tplc="B6D2455E">
      <w:start w:val="1"/>
      <w:numFmt w:val="bullet"/>
      <w:lvlText w:val=""/>
      <w:lvlJc w:val="left"/>
      <w:pPr>
        <w:tabs>
          <w:tab w:val="num" w:pos="2160"/>
        </w:tabs>
        <w:ind w:left="2160" w:hanging="360"/>
      </w:pPr>
      <w:rPr>
        <w:rFonts w:ascii="Wingdings" w:hAnsi="Wingdings"/>
      </w:rPr>
    </w:lvl>
    <w:lvl w:ilvl="3" w:tplc="7F2E98E0">
      <w:start w:val="1"/>
      <w:numFmt w:val="bullet"/>
      <w:lvlText w:val=""/>
      <w:lvlJc w:val="left"/>
      <w:pPr>
        <w:tabs>
          <w:tab w:val="num" w:pos="2880"/>
        </w:tabs>
        <w:ind w:left="2880" w:hanging="360"/>
      </w:pPr>
      <w:rPr>
        <w:rFonts w:ascii="Symbol" w:hAnsi="Symbol"/>
      </w:rPr>
    </w:lvl>
    <w:lvl w:ilvl="4" w:tplc="514E88CE">
      <w:start w:val="1"/>
      <w:numFmt w:val="bullet"/>
      <w:lvlText w:val="o"/>
      <w:lvlJc w:val="left"/>
      <w:pPr>
        <w:tabs>
          <w:tab w:val="num" w:pos="3600"/>
        </w:tabs>
        <w:ind w:left="3600" w:hanging="360"/>
      </w:pPr>
      <w:rPr>
        <w:rFonts w:ascii="Courier New" w:hAnsi="Courier New"/>
      </w:rPr>
    </w:lvl>
    <w:lvl w:ilvl="5" w:tplc="A9FE0774">
      <w:start w:val="1"/>
      <w:numFmt w:val="bullet"/>
      <w:lvlText w:val=""/>
      <w:lvlJc w:val="left"/>
      <w:pPr>
        <w:tabs>
          <w:tab w:val="num" w:pos="4320"/>
        </w:tabs>
        <w:ind w:left="4320" w:hanging="360"/>
      </w:pPr>
      <w:rPr>
        <w:rFonts w:ascii="Wingdings" w:hAnsi="Wingdings"/>
      </w:rPr>
    </w:lvl>
    <w:lvl w:ilvl="6" w:tplc="5AFA7DDA">
      <w:start w:val="1"/>
      <w:numFmt w:val="bullet"/>
      <w:lvlText w:val=""/>
      <w:lvlJc w:val="left"/>
      <w:pPr>
        <w:tabs>
          <w:tab w:val="num" w:pos="5040"/>
        </w:tabs>
        <w:ind w:left="5040" w:hanging="360"/>
      </w:pPr>
      <w:rPr>
        <w:rFonts w:ascii="Symbol" w:hAnsi="Symbol"/>
      </w:rPr>
    </w:lvl>
    <w:lvl w:ilvl="7" w:tplc="B6F44AA0">
      <w:start w:val="1"/>
      <w:numFmt w:val="bullet"/>
      <w:lvlText w:val="o"/>
      <w:lvlJc w:val="left"/>
      <w:pPr>
        <w:tabs>
          <w:tab w:val="num" w:pos="5760"/>
        </w:tabs>
        <w:ind w:left="5760" w:hanging="360"/>
      </w:pPr>
      <w:rPr>
        <w:rFonts w:ascii="Courier New" w:hAnsi="Courier New"/>
      </w:rPr>
    </w:lvl>
    <w:lvl w:ilvl="8" w:tplc="463E30D0">
      <w:start w:val="1"/>
      <w:numFmt w:val="bullet"/>
      <w:lvlText w:val=""/>
      <w:lvlJc w:val="left"/>
      <w:pPr>
        <w:tabs>
          <w:tab w:val="num" w:pos="6480"/>
        </w:tabs>
        <w:ind w:left="6480" w:hanging="360"/>
      </w:pPr>
      <w:rPr>
        <w:rFonts w:ascii="Wingdings" w:hAnsi="Wingdings"/>
      </w:rPr>
    </w:lvl>
  </w:abstractNum>
  <w:abstractNum w:abstractNumId="39">
    <w:nsid w:val="00000028"/>
    <w:multiLevelType w:val="hybridMultilevel"/>
    <w:tmpl w:val="00000028"/>
    <w:lvl w:ilvl="0" w:tplc="7C5C5662">
      <w:start w:val="1"/>
      <w:numFmt w:val="bullet"/>
      <w:lvlText w:val=""/>
      <w:lvlJc w:val="left"/>
      <w:pPr>
        <w:tabs>
          <w:tab w:val="num" w:pos="720"/>
        </w:tabs>
        <w:ind w:left="720" w:hanging="360"/>
      </w:pPr>
      <w:rPr>
        <w:rFonts w:ascii="Symbol" w:hAnsi="Symbol"/>
      </w:rPr>
    </w:lvl>
    <w:lvl w:ilvl="1" w:tplc="55CE129A">
      <w:start w:val="1"/>
      <w:numFmt w:val="bullet"/>
      <w:lvlText w:val="o"/>
      <w:lvlJc w:val="left"/>
      <w:pPr>
        <w:tabs>
          <w:tab w:val="num" w:pos="1440"/>
        </w:tabs>
        <w:ind w:left="1440" w:hanging="360"/>
      </w:pPr>
      <w:rPr>
        <w:rFonts w:ascii="Courier New" w:hAnsi="Courier New"/>
      </w:rPr>
    </w:lvl>
    <w:lvl w:ilvl="2" w:tplc="06AEBE0A">
      <w:start w:val="1"/>
      <w:numFmt w:val="bullet"/>
      <w:lvlText w:val=""/>
      <w:lvlJc w:val="left"/>
      <w:pPr>
        <w:tabs>
          <w:tab w:val="num" w:pos="2160"/>
        </w:tabs>
        <w:ind w:left="2160" w:hanging="360"/>
      </w:pPr>
      <w:rPr>
        <w:rFonts w:ascii="Wingdings" w:hAnsi="Wingdings"/>
      </w:rPr>
    </w:lvl>
    <w:lvl w:ilvl="3" w:tplc="0FD47A6E">
      <w:start w:val="1"/>
      <w:numFmt w:val="bullet"/>
      <w:lvlText w:val=""/>
      <w:lvlJc w:val="left"/>
      <w:pPr>
        <w:tabs>
          <w:tab w:val="num" w:pos="2880"/>
        </w:tabs>
        <w:ind w:left="2880" w:hanging="360"/>
      </w:pPr>
      <w:rPr>
        <w:rFonts w:ascii="Symbol" w:hAnsi="Symbol"/>
      </w:rPr>
    </w:lvl>
    <w:lvl w:ilvl="4" w:tplc="3B78DFD0">
      <w:start w:val="1"/>
      <w:numFmt w:val="bullet"/>
      <w:lvlText w:val="o"/>
      <w:lvlJc w:val="left"/>
      <w:pPr>
        <w:tabs>
          <w:tab w:val="num" w:pos="3600"/>
        </w:tabs>
        <w:ind w:left="3600" w:hanging="360"/>
      </w:pPr>
      <w:rPr>
        <w:rFonts w:ascii="Courier New" w:hAnsi="Courier New"/>
      </w:rPr>
    </w:lvl>
    <w:lvl w:ilvl="5" w:tplc="BF804482">
      <w:start w:val="1"/>
      <w:numFmt w:val="bullet"/>
      <w:lvlText w:val=""/>
      <w:lvlJc w:val="left"/>
      <w:pPr>
        <w:tabs>
          <w:tab w:val="num" w:pos="4320"/>
        </w:tabs>
        <w:ind w:left="4320" w:hanging="360"/>
      </w:pPr>
      <w:rPr>
        <w:rFonts w:ascii="Wingdings" w:hAnsi="Wingdings"/>
      </w:rPr>
    </w:lvl>
    <w:lvl w:ilvl="6" w:tplc="BDFC0E76">
      <w:start w:val="1"/>
      <w:numFmt w:val="bullet"/>
      <w:lvlText w:val=""/>
      <w:lvlJc w:val="left"/>
      <w:pPr>
        <w:tabs>
          <w:tab w:val="num" w:pos="5040"/>
        </w:tabs>
        <w:ind w:left="5040" w:hanging="360"/>
      </w:pPr>
      <w:rPr>
        <w:rFonts w:ascii="Symbol" w:hAnsi="Symbol"/>
      </w:rPr>
    </w:lvl>
    <w:lvl w:ilvl="7" w:tplc="0BAC0EE6">
      <w:start w:val="1"/>
      <w:numFmt w:val="bullet"/>
      <w:lvlText w:val="o"/>
      <w:lvlJc w:val="left"/>
      <w:pPr>
        <w:tabs>
          <w:tab w:val="num" w:pos="5760"/>
        </w:tabs>
        <w:ind w:left="5760" w:hanging="360"/>
      </w:pPr>
      <w:rPr>
        <w:rFonts w:ascii="Courier New" w:hAnsi="Courier New"/>
      </w:rPr>
    </w:lvl>
    <w:lvl w:ilvl="8" w:tplc="E07235F8">
      <w:start w:val="1"/>
      <w:numFmt w:val="bullet"/>
      <w:lvlText w:val=""/>
      <w:lvlJc w:val="left"/>
      <w:pPr>
        <w:tabs>
          <w:tab w:val="num" w:pos="6480"/>
        </w:tabs>
        <w:ind w:left="6480" w:hanging="360"/>
      </w:pPr>
      <w:rPr>
        <w:rFonts w:ascii="Wingdings" w:hAnsi="Wingdings"/>
      </w:rPr>
    </w:lvl>
  </w:abstractNum>
  <w:abstractNum w:abstractNumId="40">
    <w:nsid w:val="00000029"/>
    <w:multiLevelType w:val="hybridMultilevel"/>
    <w:tmpl w:val="00000029"/>
    <w:lvl w:ilvl="0" w:tplc="9730A2C2">
      <w:start w:val="1"/>
      <w:numFmt w:val="bullet"/>
      <w:lvlText w:val=""/>
      <w:lvlJc w:val="left"/>
      <w:pPr>
        <w:tabs>
          <w:tab w:val="num" w:pos="720"/>
        </w:tabs>
        <w:ind w:left="720" w:hanging="360"/>
      </w:pPr>
      <w:rPr>
        <w:rFonts w:ascii="Symbol" w:hAnsi="Symbol"/>
      </w:rPr>
    </w:lvl>
    <w:lvl w:ilvl="1" w:tplc="7C08DDE2">
      <w:start w:val="1"/>
      <w:numFmt w:val="bullet"/>
      <w:lvlText w:val="o"/>
      <w:lvlJc w:val="left"/>
      <w:pPr>
        <w:tabs>
          <w:tab w:val="num" w:pos="1440"/>
        </w:tabs>
        <w:ind w:left="1440" w:hanging="360"/>
      </w:pPr>
      <w:rPr>
        <w:rFonts w:ascii="Courier New" w:hAnsi="Courier New"/>
      </w:rPr>
    </w:lvl>
    <w:lvl w:ilvl="2" w:tplc="EBACD052">
      <w:start w:val="1"/>
      <w:numFmt w:val="bullet"/>
      <w:lvlText w:val=""/>
      <w:lvlJc w:val="left"/>
      <w:pPr>
        <w:tabs>
          <w:tab w:val="num" w:pos="2160"/>
        </w:tabs>
        <w:ind w:left="2160" w:hanging="360"/>
      </w:pPr>
      <w:rPr>
        <w:rFonts w:ascii="Wingdings" w:hAnsi="Wingdings"/>
      </w:rPr>
    </w:lvl>
    <w:lvl w:ilvl="3" w:tplc="951A9FD8">
      <w:start w:val="1"/>
      <w:numFmt w:val="bullet"/>
      <w:lvlText w:val=""/>
      <w:lvlJc w:val="left"/>
      <w:pPr>
        <w:tabs>
          <w:tab w:val="num" w:pos="2880"/>
        </w:tabs>
        <w:ind w:left="2880" w:hanging="360"/>
      </w:pPr>
      <w:rPr>
        <w:rFonts w:ascii="Symbol" w:hAnsi="Symbol"/>
      </w:rPr>
    </w:lvl>
    <w:lvl w:ilvl="4" w:tplc="C57E1190">
      <w:start w:val="1"/>
      <w:numFmt w:val="bullet"/>
      <w:lvlText w:val="o"/>
      <w:lvlJc w:val="left"/>
      <w:pPr>
        <w:tabs>
          <w:tab w:val="num" w:pos="3600"/>
        </w:tabs>
        <w:ind w:left="3600" w:hanging="360"/>
      </w:pPr>
      <w:rPr>
        <w:rFonts w:ascii="Courier New" w:hAnsi="Courier New"/>
      </w:rPr>
    </w:lvl>
    <w:lvl w:ilvl="5" w:tplc="0AE2C682">
      <w:start w:val="1"/>
      <w:numFmt w:val="bullet"/>
      <w:lvlText w:val=""/>
      <w:lvlJc w:val="left"/>
      <w:pPr>
        <w:tabs>
          <w:tab w:val="num" w:pos="4320"/>
        </w:tabs>
        <w:ind w:left="4320" w:hanging="360"/>
      </w:pPr>
      <w:rPr>
        <w:rFonts w:ascii="Wingdings" w:hAnsi="Wingdings"/>
      </w:rPr>
    </w:lvl>
    <w:lvl w:ilvl="6" w:tplc="17709D94">
      <w:start w:val="1"/>
      <w:numFmt w:val="bullet"/>
      <w:lvlText w:val=""/>
      <w:lvlJc w:val="left"/>
      <w:pPr>
        <w:tabs>
          <w:tab w:val="num" w:pos="5040"/>
        </w:tabs>
        <w:ind w:left="5040" w:hanging="360"/>
      </w:pPr>
      <w:rPr>
        <w:rFonts w:ascii="Symbol" w:hAnsi="Symbol"/>
      </w:rPr>
    </w:lvl>
    <w:lvl w:ilvl="7" w:tplc="B0D2114C">
      <w:start w:val="1"/>
      <w:numFmt w:val="bullet"/>
      <w:lvlText w:val="o"/>
      <w:lvlJc w:val="left"/>
      <w:pPr>
        <w:tabs>
          <w:tab w:val="num" w:pos="5760"/>
        </w:tabs>
        <w:ind w:left="5760" w:hanging="360"/>
      </w:pPr>
      <w:rPr>
        <w:rFonts w:ascii="Courier New" w:hAnsi="Courier New"/>
      </w:rPr>
    </w:lvl>
    <w:lvl w:ilvl="8" w:tplc="DF4E6F56">
      <w:start w:val="1"/>
      <w:numFmt w:val="bullet"/>
      <w:lvlText w:val=""/>
      <w:lvlJc w:val="left"/>
      <w:pPr>
        <w:tabs>
          <w:tab w:val="num" w:pos="6480"/>
        </w:tabs>
        <w:ind w:left="6480" w:hanging="360"/>
      </w:pPr>
      <w:rPr>
        <w:rFonts w:ascii="Wingdings" w:hAnsi="Wingdings"/>
      </w:rPr>
    </w:lvl>
  </w:abstractNum>
  <w:abstractNum w:abstractNumId="41">
    <w:nsid w:val="0000002A"/>
    <w:multiLevelType w:val="hybridMultilevel"/>
    <w:tmpl w:val="0000002A"/>
    <w:lvl w:ilvl="0" w:tplc="74C08E10">
      <w:start w:val="1"/>
      <w:numFmt w:val="bullet"/>
      <w:lvlText w:val=""/>
      <w:lvlJc w:val="left"/>
      <w:pPr>
        <w:tabs>
          <w:tab w:val="num" w:pos="720"/>
        </w:tabs>
        <w:ind w:left="720" w:hanging="360"/>
      </w:pPr>
      <w:rPr>
        <w:rFonts w:ascii="Symbol" w:hAnsi="Symbol"/>
      </w:rPr>
    </w:lvl>
    <w:lvl w:ilvl="1" w:tplc="9344453E">
      <w:start w:val="1"/>
      <w:numFmt w:val="bullet"/>
      <w:lvlText w:val="o"/>
      <w:lvlJc w:val="left"/>
      <w:pPr>
        <w:tabs>
          <w:tab w:val="num" w:pos="1440"/>
        </w:tabs>
        <w:ind w:left="1440" w:hanging="360"/>
      </w:pPr>
      <w:rPr>
        <w:rFonts w:ascii="Courier New" w:hAnsi="Courier New"/>
      </w:rPr>
    </w:lvl>
    <w:lvl w:ilvl="2" w:tplc="C548D8EE">
      <w:start w:val="1"/>
      <w:numFmt w:val="bullet"/>
      <w:lvlText w:val=""/>
      <w:lvlJc w:val="left"/>
      <w:pPr>
        <w:tabs>
          <w:tab w:val="num" w:pos="2160"/>
        </w:tabs>
        <w:ind w:left="2160" w:hanging="360"/>
      </w:pPr>
      <w:rPr>
        <w:rFonts w:ascii="Wingdings" w:hAnsi="Wingdings"/>
      </w:rPr>
    </w:lvl>
    <w:lvl w:ilvl="3" w:tplc="E60E4880">
      <w:start w:val="1"/>
      <w:numFmt w:val="bullet"/>
      <w:lvlText w:val=""/>
      <w:lvlJc w:val="left"/>
      <w:pPr>
        <w:tabs>
          <w:tab w:val="num" w:pos="2880"/>
        </w:tabs>
        <w:ind w:left="2880" w:hanging="360"/>
      </w:pPr>
      <w:rPr>
        <w:rFonts w:ascii="Symbol" w:hAnsi="Symbol"/>
      </w:rPr>
    </w:lvl>
    <w:lvl w:ilvl="4" w:tplc="B8868A9A">
      <w:start w:val="1"/>
      <w:numFmt w:val="bullet"/>
      <w:lvlText w:val="o"/>
      <w:lvlJc w:val="left"/>
      <w:pPr>
        <w:tabs>
          <w:tab w:val="num" w:pos="3600"/>
        </w:tabs>
        <w:ind w:left="3600" w:hanging="360"/>
      </w:pPr>
      <w:rPr>
        <w:rFonts w:ascii="Courier New" w:hAnsi="Courier New"/>
      </w:rPr>
    </w:lvl>
    <w:lvl w:ilvl="5" w:tplc="CA883B86">
      <w:start w:val="1"/>
      <w:numFmt w:val="bullet"/>
      <w:lvlText w:val=""/>
      <w:lvlJc w:val="left"/>
      <w:pPr>
        <w:tabs>
          <w:tab w:val="num" w:pos="4320"/>
        </w:tabs>
        <w:ind w:left="4320" w:hanging="360"/>
      </w:pPr>
      <w:rPr>
        <w:rFonts w:ascii="Wingdings" w:hAnsi="Wingdings"/>
      </w:rPr>
    </w:lvl>
    <w:lvl w:ilvl="6" w:tplc="151AF7DA">
      <w:start w:val="1"/>
      <w:numFmt w:val="bullet"/>
      <w:lvlText w:val=""/>
      <w:lvlJc w:val="left"/>
      <w:pPr>
        <w:tabs>
          <w:tab w:val="num" w:pos="5040"/>
        </w:tabs>
        <w:ind w:left="5040" w:hanging="360"/>
      </w:pPr>
      <w:rPr>
        <w:rFonts w:ascii="Symbol" w:hAnsi="Symbol"/>
      </w:rPr>
    </w:lvl>
    <w:lvl w:ilvl="7" w:tplc="F22C19F0">
      <w:start w:val="1"/>
      <w:numFmt w:val="bullet"/>
      <w:lvlText w:val="o"/>
      <w:lvlJc w:val="left"/>
      <w:pPr>
        <w:tabs>
          <w:tab w:val="num" w:pos="5760"/>
        </w:tabs>
        <w:ind w:left="5760" w:hanging="360"/>
      </w:pPr>
      <w:rPr>
        <w:rFonts w:ascii="Courier New" w:hAnsi="Courier New"/>
      </w:rPr>
    </w:lvl>
    <w:lvl w:ilvl="8" w:tplc="90A4671A">
      <w:start w:val="1"/>
      <w:numFmt w:val="bullet"/>
      <w:lvlText w:val=""/>
      <w:lvlJc w:val="left"/>
      <w:pPr>
        <w:tabs>
          <w:tab w:val="num" w:pos="6480"/>
        </w:tabs>
        <w:ind w:left="6480" w:hanging="360"/>
      </w:pPr>
      <w:rPr>
        <w:rFonts w:ascii="Wingdings" w:hAnsi="Wingdings"/>
      </w:rPr>
    </w:lvl>
  </w:abstractNum>
  <w:abstractNum w:abstractNumId="42">
    <w:nsid w:val="0000002B"/>
    <w:multiLevelType w:val="hybridMultilevel"/>
    <w:tmpl w:val="0000002B"/>
    <w:lvl w:ilvl="0" w:tplc="1C06694E">
      <w:start w:val="1"/>
      <w:numFmt w:val="bullet"/>
      <w:lvlText w:val=""/>
      <w:lvlJc w:val="left"/>
      <w:pPr>
        <w:tabs>
          <w:tab w:val="num" w:pos="720"/>
        </w:tabs>
        <w:ind w:left="720" w:hanging="360"/>
      </w:pPr>
      <w:rPr>
        <w:rFonts w:ascii="Symbol" w:hAnsi="Symbol"/>
      </w:rPr>
    </w:lvl>
    <w:lvl w:ilvl="1" w:tplc="66BEEF1C">
      <w:start w:val="1"/>
      <w:numFmt w:val="bullet"/>
      <w:lvlText w:val="o"/>
      <w:lvlJc w:val="left"/>
      <w:pPr>
        <w:tabs>
          <w:tab w:val="num" w:pos="1440"/>
        </w:tabs>
        <w:ind w:left="1440" w:hanging="360"/>
      </w:pPr>
      <w:rPr>
        <w:rFonts w:ascii="Courier New" w:hAnsi="Courier New"/>
      </w:rPr>
    </w:lvl>
    <w:lvl w:ilvl="2" w:tplc="C3E830FC">
      <w:start w:val="1"/>
      <w:numFmt w:val="bullet"/>
      <w:lvlText w:val=""/>
      <w:lvlJc w:val="left"/>
      <w:pPr>
        <w:tabs>
          <w:tab w:val="num" w:pos="2160"/>
        </w:tabs>
        <w:ind w:left="2160" w:hanging="360"/>
      </w:pPr>
      <w:rPr>
        <w:rFonts w:ascii="Wingdings" w:hAnsi="Wingdings"/>
      </w:rPr>
    </w:lvl>
    <w:lvl w:ilvl="3" w:tplc="7F28C10E">
      <w:start w:val="1"/>
      <w:numFmt w:val="bullet"/>
      <w:lvlText w:val=""/>
      <w:lvlJc w:val="left"/>
      <w:pPr>
        <w:tabs>
          <w:tab w:val="num" w:pos="2880"/>
        </w:tabs>
        <w:ind w:left="2880" w:hanging="360"/>
      </w:pPr>
      <w:rPr>
        <w:rFonts w:ascii="Symbol" w:hAnsi="Symbol"/>
      </w:rPr>
    </w:lvl>
    <w:lvl w:ilvl="4" w:tplc="DB82B588">
      <w:start w:val="1"/>
      <w:numFmt w:val="bullet"/>
      <w:lvlText w:val="o"/>
      <w:lvlJc w:val="left"/>
      <w:pPr>
        <w:tabs>
          <w:tab w:val="num" w:pos="3600"/>
        </w:tabs>
        <w:ind w:left="3600" w:hanging="360"/>
      </w:pPr>
      <w:rPr>
        <w:rFonts w:ascii="Courier New" w:hAnsi="Courier New"/>
      </w:rPr>
    </w:lvl>
    <w:lvl w:ilvl="5" w:tplc="9D16F974">
      <w:start w:val="1"/>
      <w:numFmt w:val="bullet"/>
      <w:lvlText w:val=""/>
      <w:lvlJc w:val="left"/>
      <w:pPr>
        <w:tabs>
          <w:tab w:val="num" w:pos="4320"/>
        </w:tabs>
        <w:ind w:left="4320" w:hanging="360"/>
      </w:pPr>
      <w:rPr>
        <w:rFonts w:ascii="Wingdings" w:hAnsi="Wingdings"/>
      </w:rPr>
    </w:lvl>
    <w:lvl w:ilvl="6" w:tplc="8778A29A">
      <w:start w:val="1"/>
      <w:numFmt w:val="bullet"/>
      <w:lvlText w:val=""/>
      <w:lvlJc w:val="left"/>
      <w:pPr>
        <w:tabs>
          <w:tab w:val="num" w:pos="5040"/>
        </w:tabs>
        <w:ind w:left="5040" w:hanging="360"/>
      </w:pPr>
      <w:rPr>
        <w:rFonts w:ascii="Symbol" w:hAnsi="Symbol"/>
      </w:rPr>
    </w:lvl>
    <w:lvl w:ilvl="7" w:tplc="7A441BCC">
      <w:start w:val="1"/>
      <w:numFmt w:val="bullet"/>
      <w:lvlText w:val="o"/>
      <w:lvlJc w:val="left"/>
      <w:pPr>
        <w:tabs>
          <w:tab w:val="num" w:pos="5760"/>
        </w:tabs>
        <w:ind w:left="5760" w:hanging="360"/>
      </w:pPr>
      <w:rPr>
        <w:rFonts w:ascii="Courier New" w:hAnsi="Courier New"/>
      </w:rPr>
    </w:lvl>
    <w:lvl w:ilvl="8" w:tplc="B7F0F810">
      <w:start w:val="1"/>
      <w:numFmt w:val="bullet"/>
      <w:lvlText w:val=""/>
      <w:lvlJc w:val="left"/>
      <w:pPr>
        <w:tabs>
          <w:tab w:val="num" w:pos="6480"/>
        </w:tabs>
        <w:ind w:left="6480" w:hanging="360"/>
      </w:pPr>
      <w:rPr>
        <w:rFonts w:ascii="Wingdings" w:hAnsi="Wingdings"/>
      </w:rPr>
    </w:lvl>
  </w:abstractNum>
  <w:abstractNum w:abstractNumId="43">
    <w:nsid w:val="0000002C"/>
    <w:multiLevelType w:val="hybridMultilevel"/>
    <w:tmpl w:val="0000002C"/>
    <w:lvl w:ilvl="0" w:tplc="B8A2CC8E">
      <w:start w:val="1"/>
      <w:numFmt w:val="bullet"/>
      <w:lvlText w:val=""/>
      <w:lvlJc w:val="left"/>
      <w:pPr>
        <w:tabs>
          <w:tab w:val="num" w:pos="720"/>
        </w:tabs>
        <w:ind w:left="720" w:hanging="360"/>
      </w:pPr>
      <w:rPr>
        <w:rFonts w:ascii="Symbol" w:hAnsi="Symbol"/>
      </w:rPr>
    </w:lvl>
    <w:lvl w:ilvl="1" w:tplc="0C58106A">
      <w:start w:val="1"/>
      <w:numFmt w:val="bullet"/>
      <w:lvlText w:val="o"/>
      <w:lvlJc w:val="left"/>
      <w:pPr>
        <w:tabs>
          <w:tab w:val="num" w:pos="1440"/>
        </w:tabs>
        <w:ind w:left="1440" w:hanging="360"/>
      </w:pPr>
      <w:rPr>
        <w:rFonts w:ascii="Courier New" w:hAnsi="Courier New"/>
      </w:rPr>
    </w:lvl>
    <w:lvl w:ilvl="2" w:tplc="36B89308">
      <w:start w:val="1"/>
      <w:numFmt w:val="bullet"/>
      <w:lvlText w:val=""/>
      <w:lvlJc w:val="left"/>
      <w:pPr>
        <w:tabs>
          <w:tab w:val="num" w:pos="2160"/>
        </w:tabs>
        <w:ind w:left="2160" w:hanging="360"/>
      </w:pPr>
      <w:rPr>
        <w:rFonts w:ascii="Wingdings" w:hAnsi="Wingdings"/>
      </w:rPr>
    </w:lvl>
    <w:lvl w:ilvl="3" w:tplc="09288F8C">
      <w:start w:val="1"/>
      <w:numFmt w:val="bullet"/>
      <w:lvlText w:val=""/>
      <w:lvlJc w:val="left"/>
      <w:pPr>
        <w:tabs>
          <w:tab w:val="num" w:pos="2880"/>
        </w:tabs>
        <w:ind w:left="2880" w:hanging="360"/>
      </w:pPr>
      <w:rPr>
        <w:rFonts w:ascii="Symbol" w:hAnsi="Symbol"/>
      </w:rPr>
    </w:lvl>
    <w:lvl w:ilvl="4" w:tplc="6454805A">
      <w:start w:val="1"/>
      <w:numFmt w:val="bullet"/>
      <w:lvlText w:val="o"/>
      <w:lvlJc w:val="left"/>
      <w:pPr>
        <w:tabs>
          <w:tab w:val="num" w:pos="3600"/>
        </w:tabs>
        <w:ind w:left="3600" w:hanging="360"/>
      </w:pPr>
      <w:rPr>
        <w:rFonts w:ascii="Courier New" w:hAnsi="Courier New"/>
      </w:rPr>
    </w:lvl>
    <w:lvl w:ilvl="5" w:tplc="87DC6742">
      <w:start w:val="1"/>
      <w:numFmt w:val="bullet"/>
      <w:lvlText w:val=""/>
      <w:lvlJc w:val="left"/>
      <w:pPr>
        <w:tabs>
          <w:tab w:val="num" w:pos="4320"/>
        </w:tabs>
        <w:ind w:left="4320" w:hanging="360"/>
      </w:pPr>
      <w:rPr>
        <w:rFonts w:ascii="Wingdings" w:hAnsi="Wingdings"/>
      </w:rPr>
    </w:lvl>
    <w:lvl w:ilvl="6" w:tplc="C346C5DC">
      <w:start w:val="1"/>
      <w:numFmt w:val="bullet"/>
      <w:lvlText w:val=""/>
      <w:lvlJc w:val="left"/>
      <w:pPr>
        <w:tabs>
          <w:tab w:val="num" w:pos="5040"/>
        </w:tabs>
        <w:ind w:left="5040" w:hanging="360"/>
      </w:pPr>
      <w:rPr>
        <w:rFonts w:ascii="Symbol" w:hAnsi="Symbol"/>
      </w:rPr>
    </w:lvl>
    <w:lvl w:ilvl="7" w:tplc="1F42A8FC">
      <w:start w:val="1"/>
      <w:numFmt w:val="bullet"/>
      <w:lvlText w:val="o"/>
      <w:lvlJc w:val="left"/>
      <w:pPr>
        <w:tabs>
          <w:tab w:val="num" w:pos="5760"/>
        </w:tabs>
        <w:ind w:left="5760" w:hanging="360"/>
      </w:pPr>
      <w:rPr>
        <w:rFonts w:ascii="Courier New" w:hAnsi="Courier New"/>
      </w:rPr>
    </w:lvl>
    <w:lvl w:ilvl="8" w:tplc="726AC068">
      <w:start w:val="1"/>
      <w:numFmt w:val="bullet"/>
      <w:lvlText w:val=""/>
      <w:lvlJc w:val="left"/>
      <w:pPr>
        <w:tabs>
          <w:tab w:val="num" w:pos="6480"/>
        </w:tabs>
        <w:ind w:left="6480" w:hanging="360"/>
      </w:pPr>
      <w:rPr>
        <w:rFonts w:ascii="Wingdings" w:hAnsi="Wingdings"/>
      </w:rPr>
    </w:lvl>
  </w:abstractNum>
  <w:abstractNum w:abstractNumId="44">
    <w:nsid w:val="0000002D"/>
    <w:multiLevelType w:val="hybridMultilevel"/>
    <w:tmpl w:val="0000002D"/>
    <w:lvl w:ilvl="0" w:tplc="415CBB80">
      <w:start w:val="1"/>
      <w:numFmt w:val="bullet"/>
      <w:lvlText w:val=""/>
      <w:lvlJc w:val="left"/>
      <w:pPr>
        <w:tabs>
          <w:tab w:val="num" w:pos="720"/>
        </w:tabs>
        <w:ind w:left="720" w:hanging="360"/>
      </w:pPr>
      <w:rPr>
        <w:rFonts w:ascii="Symbol" w:hAnsi="Symbol"/>
      </w:rPr>
    </w:lvl>
    <w:lvl w:ilvl="1" w:tplc="8DBE29FC">
      <w:start w:val="1"/>
      <w:numFmt w:val="bullet"/>
      <w:lvlText w:val="o"/>
      <w:lvlJc w:val="left"/>
      <w:pPr>
        <w:tabs>
          <w:tab w:val="num" w:pos="1440"/>
        </w:tabs>
        <w:ind w:left="1440" w:hanging="360"/>
      </w:pPr>
      <w:rPr>
        <w:rFonts w:ascii="Courier New" w:hAnsi="Courier New"/>
      </w:rPr>
    </w:lvl>
    <w:lvl w:ilvl="2" w:tplc="06DC7DFC">
      <w:start w:val="1"/>
      <w:numFmt w:val="bullet"/>
      <w:lvlText w:val=""/>
      <w:lvlJc w:val="left"/>
      <w:pPr>
        <w:tabs>
          <w:tab w:val="num" w:pos="2160"/>
        </w:tabs>
        <w:ind w:left="2160" w:hanging="360"/>
      </w:pPr>
      <w:rPr>
        <w:rFonts w:ascii="Wingdings" w:hAnsi="Wingdings"/>
      </w:rPr>
    </w:lvl>
    <w:lvl w:ilvl="3" w:tplc="BAF026DC">
      <w:start w:val="1"/>
      <w:numFmt w:val="bullet"/>
      <w:lvlText w:val=""/>
      <w:lvlJc w:val="left"/>
      <w:pPr>
        <w:tabs>
          <w:tab w:val="num" w:pos="2880"/>
        </w:tabs>
        <w:ind w:left="2880" w:hanging="360"/>
      </w:pPr>
      <w:rPr>
        <w:rFonts w:ascii="Symbol" w:hAnsi="Symbol"/>
      </w:rPr>
    </w:lvl>
    <w:lvl w:ilvl="4" w:tplc="26FAA168">
      <w:start w:val="1"/>
      <w:numFmt w:val="bullet"/>
      <w:lvlText w:val="o"/>
      <w:lvlJc w:val="left"/>
      <w:pPr>
        <w:tabs>
          <w:tab w:val="num" w:pos="3600"/>
        </w:tabs>
        <w:ind w:left="3600" w:hanging="360"/>
      </w:pPr>
      <w:rPr>
        <w:rFonts w:ascii="Courier New" w:hAnsi="Courier New"/>
      </w:rPr>
    </w:lvl>
    <w:lvl w:ilvl="5" w:tplc="807CA9D2">
      <w:start w:val="1"/>
      <w:numFmt w:val="bullet"/>
      <w:lvlText w:val=""/>
      <w:lvlJc w:val="left"/>
      <w:pPr>
        <w:tabs>
          <w:tab w:val="num" w:pos="4320"/>
        </w:tabs>
        <w:ind w:left="4320" w:hanging="360"/>
      </w:pPr>
      <w:rPr>
        <w:rFonts w:ascii="Wingdings" w:hAnsi="Wingdings"/>
      </w:rPr>
    </w:lvl>
    <w:lvl w:ilvl="6" w:tplc="52A4B67C">
      <w:start w:val="1"/>
      <w:numFmt w:val="bullet"/>
      <w:lvlText w:val=""/>
      <w:lvlJc w:val="left"/>
      <w:pPr>
        <w:tabs>
          <w:tab w:val="num" w:pos="5040"/>
        </w:tabs>
        <w:ind w:left="5040" w:hanging="360"/>
      </w:pPr>
      <w:rPr>
        <w:rFonts w:ascii="Symbol" w:hAnsi="Symbol"/>
      </w:rPr>
    </w:lvl>
    <w:lvl w:ilvl="7" w:tplc="430A5248">
      <w:start w:val="1"/>
      <w:numFmt w:val="bullet"/>
      <w:lvlText w:val="o"/>
      <w:lvlJc w:val="left"/>
      <w:pPr>
        <w:tabs>
          <w:tab w:val="num" w:pos="5760"/>
        </w:tabs>
        <w:ind w:left="5760" w:hanging="360"/>
      </w:pPr>
      <w:rPr>
        <w:rFonts w:ascii="Courier New" w:hAnsi="Courier New"/>
      </w:rPr>
    </w:lvl>
    <w:lvl w:ilvl="8" w:tplc="F0521540">
      <w:start w:val="1"/>
      <w:numFmt w:val="bullet"/>
      <w:lvlText w:val=""/>
      <w:lvlJc w:val="left"/>
      <w:pPr>
        <w:tabs>
          <w:tab w:val="num" w:pos="6480"/>
        </w:tabs>
        <w:ind w:left="6480" w:hanging="360"/>
      </w:pPr>
      <w:rPr>
        <w:rFonts w:ascii="Wingdings" w:hAnsi="Wingdings"/>
      </w:rPr>
    </w:lvl>
  </w:abstractNum>
  <w:abstractNum w:abstractNumId="45">
    <w:nsid w:val="0000002E"/>
    <w:multiLevelType w:val="hybridMultilevel"/>
    <w:tmpl w:val="0000002E"/>
    <w:lvl w:ilvl="0" w:tplc="71D45148">
      <w:start w:val="1"/>
      <w:numFmt w:val="bullet"/>
      <w:lvlText w:val=""/>
      <w:lvlJc w:val="left"/>
      <w:pPr>
        <w:tabs>
          <w:tab w:val="num" w:pos="720"/>
        </w:tabs>
        <w:ind w:left="720" w:hanging="360"/>
      </w:pPr>
      <w:rPr>
        <w:rFonts w:ascii="Symbol" w:hAnsi="Symbol"/>
      </w:rPr>
    </w:lvl>
    <w:lvl w:ilvl="1" w:tplc="CF044332">
      <w:start w:val="1"/>
      <w:numFmt w:val="bullet"/>
      <w:lvlText w:val="o"/>
      <w:lvlJc w:val="left"/>
      <w:pPr>
        <w:tabs>
          <w:tab w:val="num" w:pos="1440"/>
        </w:tabs>
        <w:ind w:left="1440" w:hanging="360"/>
      </w:pPr>
      <w:rPr>
        <w:rFonts w:ascii="Courier New" w:hAnsi="Courier New"/>
      </w:rPr>
    </w:lvl>
    <w:lvl w:ilvl="2" w:tplc="20B29F30">
      <w:start w:val="1"/>
      <w:numFmt w:val="bullet"/>
      <w:lvlText w:val=""/>
      <w:lvlJc w:val="left"/>
      <w:pPr>
        <w:tabs>
          <w:tab w:val="num" w:pos="2160"/>
        </w:tabs>
        <w:ind w:left="2160" w:hanging="360"/>
      </w:pPr>
      <w:rPr>
        <w:rFonts w:ascii="Wingdings" w:hAnsi="Wingdings"/>
      </w:rPr>
    </w:lvl>
    <w:lvl w:ilvl="3" w:tplc="69509D92">
      <w:start w:val="1"/>
      <w:numFmt w:val="bullet"/>
      <w:lvlText w:val=""/>
      <w:lvlJc w:val="left"/>
      <w:pPr>
        <w:tabs>
          <w:tab w:val="num" w:pos="2880"/>
        </w:tabs>
        <w:ind w:left="2880" w:hanging="360"/>
      </w:pPr>
      <w:rPr>
        <w:rFonts w:ascii="Symbol" w:hAnsi="Symbol"/>
      </w:rPr>
    </w:lvl>
    <w:lvl w:ilvl="4" w:tplc="543C1D70">
      <w:start w:val="1"/>
      <w:numFmt w:val="bullet"/>
      <w:lvlText w:val="o"/>
      <w:lvlJc w:val="left"/>
      <w:pPr>
        <w:tabs>
          <w:tab w:val="num" w:pos="3600"/>
        </w:tabs>
        <w:ind w:left="3600" w:hanging="360"/>
      </w:pPr>
      <w:rPr>
        <w:rFonts w:ascii="Courier New" w:hAnsi="Courier New"/>
      </w:rPr>
    </w:lvl>
    <w:lvl w:ilvl="5" w:tplc="92AC51E8">
      <w:start w:val="1"/>
      <w:numFmt w:val="bullet"/>
      <w:lvlText w:val=""/>
      <w:lvlJc w:val="left"/>
      <w:pPr>
        <w:tabs>
          <w:tab w:val="num" w:pos="4320"/>
        </w:tabs>
        <w:ind w:left="4320" w:hanging="360"/>
      </w:pPr>
      <w:rPr>
        <w:rFonts w:ascii="Wingdings" w:hAnsi="Wingdings"/>
      </w:rPr>
    </w:lvl>
    <w:lvl w:ilvl="6" w:tplc="BC4C594E">
      <w:start w:val="1"/>
      <w:numFmt w:val="bullet"/>
      <w:lvlText w:val=""/>
      <w:lvlJc w:val="left"/>
      <w:pPr>
        <w:tabs>
          <w:tab w:val="num" w:pos="5040"/>
        </w:tabs>
        <w:ind w:left="5040" w:hanging="360"/>
      </w:pPr>
      <w:rPr>
        <w:rFonts w:ascii="Symbol" w:hAnsi="Symbol"/>
      </w:rPr>
    </w:lvl>
    <w:lvl w:ilvl="7" w:tplc="5B9CEDAE">
      <w:start w:val="1"/>
      <w:numFmt w:val="bullet"/>
      <w:lvlText w:val="o"/>
      <w:lvlJc w:val="left"/>
      <w:pPr>
        <w:tabs>
          <w:tab w:val="num" w:pos="5760"/>
        </w:tabs>
        <w:ind w:left="5760" w:hanging="360"/>
      </w:pPr>
      <w:rPr>
        <w:rFonts w:ascii="Courier New" w:hAnsi="Courier New"/>
      </w:rPr>
    </w:lvl>
    <w:lvl w:ilvl="8" w:tplc="C99CDD38">
      <w:start w:val="1"/>
      <w:numFmt w:val="bullet"/>
      <w:lvlText w:val=""/>
      <w:lvlJc w:val="left"/>
      <w:pPr>
        <w:tabs>
          <w:tab w:val="num" w:pos="6480"/>
        </w:tabs>
        <w:ind w:left="6480" w:hanging="360"/>
      </w:pPr>
      <w:rPr>
        <w:rFonts w:ascii="Wingdings" w:hAnsi="Wingdings"/>
      </w:rPr>
    </w:lvl>
  </w:abstractNum>
  <w:abstractNum w:abstractNumId="46">
    <w:nsid w:val="0000002F"/>
    <w:multiLevelType w:val="hybridMultilevel"/>
    <w:tmpl w:val="0000002F"/>
    <w:lvl w:ilvl="0" w:tplc="C332F5B0">
      <w:start w:val="1"/>
      <w:numFmt w:val="bullet"/>
      <w:lvlText w:val=""/>
      <w:lvlJc w:val="left"/>
      <w:pPr>
        <w:tabs>
          <w:tab w:val="num" w:pos="720"/>
        </w:tabs>
        <w:ind w:left="720" w:hanging="360"/>
      </w:pPr>
      <w:rPr>
        <w:rFonts w:ascii="Symbol" w:hAnsi="Symbol"/>
      </w:rPr>
    </w:lvl>
    <w:lvl w:ilvl="1" w:tplc="F996900E">
      <w:start w:val="1"/>
      <w:numFmt w:val="bullet"/>
      <w:lvlText w:val="o"/>
      <w:lvlJc w:val="left"/>
      <w:pPr>
        <w:tabs>
          <w:tab w:val="num" w:pos="1440"/>
        </w:tabs>
        <w:ind w:left="1440" w:hanging="360"/>
      </w:pPr>
      <w:rPr>
        <w:rFonts w:ascii="Courier New" w:hAnsi="Courier New"/>
      </w:rPr>
    </w:lvl>
    <w:lvl w:ilvl="2" w:tplc="D02CC768">
      <w:start w:val="1"/>
      <w:numFmt w:val="bullet"/>
      <w:lvlText w:val=""/>
      <w:lvlJc w:val="left"/>
      <w:pPr>
        <w:tabs>
          <w:tab w:val="num" w:pos="2160"/>
        </w:tabs>
        <w:ind w:left="2160" w:hanging="360"/>
      </w:pPr>
      <w:rPr>
        <w:rFonts w:ascii="Wingdings" w:hAnsi="Wingdings"/>
      </w:rPr>
    </w:lvl>
    <w:lvl w:ilvl="3" w:tplc="9D5A343E">
      <w:start w:val="1"/>
      <w:numFmt w:val="bullet"/>
      <w:lvlText w:val=""/>
      <w:lvlJc w:val="left"/>
      <w:pPr>
        <w:tabs>
          <w:tab w:val="num" w:pos="2880"/>
        </w:tabs>
        <w:ind w:left="2880" w:hanging="360"/>
      </w:pPr>
      <w:rPr>
        <w:rFonts w:ascii="Symbol" w:hAnsi="Symbol"/>
      </w:rPr>
    </w:lvl>
    <w:lvl w:ilvl="4" w:tplc="7D5249BE">
      <w:start w:val="1"/>
      <w:numFmt w:val="bullet"/>
      <w:lvlText w:val="o"/>
      <w:lvlJc w:val="left"/>
      <w:pPr>
        <w:tabs>
          <w:tab w:val="num" w:pos="3600"/>
        </w:tabs>
        <w:ind w:left="3600" w:hanging="360"/>
      </w:pPr>
      <w:rPr>
        <w:rFonts w:ascii="Courier New" w:hAnsi="Courier New"/>
      </w:rPr>
    </w:lvl>
    <w:lvl w:ilvl="5" w:tplc="5F4EBE04">
      <w:start w:val="1"/>
      <w:numFmt w:val="bullet"/>
      <w:lvlText w:val=""/>
      <w:lvlJc w:val="left"/>
      <w:pPr>
        <w:tabs>
          <w:tab w:val="num" w:pos="4320"/>
        </w:tabs>
        <w:ind w:left="4320" w:hanging="360"/>
      </w:pPr>
      <w:rPr>
        <w:rFonts w:ascii="Wingdings" w:hAnsi="Wingdings"/>
      </w:rPr>
    </w:lvl>
    <w:lvl w:ilvl="6" w:tplc="1960EE2C">
      <w:start w:val="1"/>
      <w:numFmt w:val="bullet"/>
      <w:lvlText w:val=""/>
      <w:lvlJc w:val="left"/>
      <w:pPr>
        <w:tabs>
          <w:tab w:val="num" w:pos="5040"/>
        </w:tabs>
        <w:ind w:left="5040" w:hanging="360"/>
      </w:pPr>
      <w:rPr>
        <w:rFonts w:ascii="Symbol" w:hAnsi="Symbol"/>
      </w:rPr>
    </w:lvl>
    <w:lvl w:ilvl="7" w:tplc="A8123C36">
      <w:start w:val="1"/>
      <w:numFmt w:val="bullet"/>
      <w:lvlText w:val="o"/>
      <w:lvlJc w:val="left"/>
      <w:pPr>
        <w:tabs>
          <w:tab w:val="num" w:pos="5760"/>
        </w:tabs>
        <w:ind w:left="5760" w:hanging="360"/>
      </w:pPr>
      <w:rPr>
        <w:rFonts w:ascii="Courier New" w:hAnsi="Courier New"/>
      </w:rPr>
    </w:lvl>
    <w:lvl w:ilvl="8" w:tplc="5CD8644E">
      <w:start w:val="1"/>
      <w:numFmt w:val="bullet"/>
      <w:lvlText w:val=""/>
      <w:lvlJc w:val="left"/>
      <w:pPr>
        <w:tabs>
          <w:tab w:val="num" w:pos="6480"/>
        </w:tabs>
        <w:ind w:left="6480" w:hanging="360"/>
      </w:pPr>
      <w:rPr>
        <w:rFonts w:ascii="Wingdings" w:hAnsi="Wingdings"/>
      </w:rPr>
    </w:lvl>
  </w:abstractNum>
  <w:abstractNum w:abstractNumId="47">
    <w:nsid w:val="00000030"/>
    <w:multiLevelType w:val="hybridMultilevel"/>
    <w:tmpl w:val="00000030"/>
    <w:lvl w:ilvl="0" w:tplc="AA34064C">
      <w:start w:val="1"/>
      <w:numFmt w:val="bullet"/>
      <w:lvlText w:val=""/>
      <w:lvlJc w:val="left"/>
      <w:pPr>
        <w:tabs>
          <w:tab w:val="num" w:pos="720"/>
        </w:tabs>
        <w:ind w:left="720" w:hanging="360"/>
      </w:pPr>
      <w:rPr>
        <w:rFonts w:ascii="Symbol" w:hAnsi="Symbol"/>
      </w:rPr>
    </w:lvl>
    <w:lvl w:ilvl="1" w:tplc="EF60CD78">
      <w:start w:val="1"/>
      <w:numFmt w:val="bullet"/>
      <w:lvlText w:val="o"/>
      <w:lvlJc w:val="left"/>
      <w:pPr>
        <w:tabs>
          <w:tab w:val="num" w:pos="1440"/>
        </w:tabs>
        <w:ind w:left="1440" w:hanging="360"/>
      </w:pPr>
      <w:rPr>
        <w:rFonts w:ascii="Courier New" w:hAnsi="Courier New"/>
      </w:rPr>
    </w:lvl>
    <w:lvl w:ilvl="2" w:tplc="042EC7E4">
      <w:start w:val="1"/>
      <w:numFmt w:val="bullet"/>
      <w:lvlText w:val=""/>
      <w:lvlJc w:val="left"/>
      <w:pPr>
        <w:tabs>
          <w:tab w:val="num" w:pos="2160"/>
        </w:tabs>
        <w:ind w:left="2160" w:hanging="360"/>
      </w:pPr>
      <w:rPr>
        <w:rFonts w:ascii="Wingdings" w:hAnsi="Wingdings"/>
      </w:rPr>
    </w:lvl>
    <w:lvl w:ilvl="3" w:tplc="345C33D8">
      <w:start w:val="1"/>
      <w:numFmt w:val="bullet"/>
      <w:lvlText w:val=""/>
      <w:lvlJc w:val="left"/>
      <w:pPr>
        <w:tabs>
          <w:tab w:val="num" w:pos="2880"/>
        </w:tabs>
        <w:ind w:left="2880" w:hanging="360"/>
      </w:pPr>
      <w:rPr>
        <w:rFonts w:ascii="Symbol" w:hAnsi="Symbol"/>
      </w:rPr>
    </w:lvl>
    <w:lvl w:ilvl="4" w:tplc="48CE6DD6">
      <w:start w:val="1"/>
      <w:numFmt w:val="bullet"/>
      <w:lvlText w:val="o"/>
      <w:lvlJc w:val="left"/>
      <w:pPr>
        <w:tabs>
          <w:tab w:val="num" w:pos="3600"/>
        </w:tabs>
        <w:ind w:left="3600" w:hanging="360"/>
      </w:pPr>
      <w:rPr>
        <w:rFonts w:ascii="Courier New" w:hAnsi="Courier New"/>
      </w:rPr>
    </w:lvl>
    <w:lvl w:ilvl="5" w:tplc="10CA60EE">
      <w:start w:val="1"/>
      <w:numFmt w:val="bullet"/>
      <w:lvlText w:val=""/>
      <w:lvlJc w:val="left"/>
      <w:pPr>
        <w:tabs>
          <w:tab w:val="num" w:pos="4320"/>
        </w:tabs>
        <w:ind w:left="4320" w:hanging="360"/>
      </w:pPr>
      <w:rPr>
        <w:rFonts w:ascii="Wingdings" w:hAnsi="Wingdings"/>
      </w:rPr>
    </w:lvl>
    <w:lvl w:ilvl="6" w:tplc="12D00AC4">
      <w:start w:val="1"/>
      <w:numFmt w:val="bullet"/>
      <w:lvlText w:val=""/>
      <w:lvlJc w:val="left"/>
      <w:pPr>
        <w:tabs>
          <w:tab w:val="num" w:pos="5040"/>
        </w:tabs>
        <w:ind w:left="5040" w:hanging="360"/>
      </w:pPr>
      <w:rPr>
        <w:rFonts w:ascii="Symbol" w:hAnsi="Symbol"/>
      </w:rPr>
    </w:lvl>
    <w:lvl w:ilvl="7" w:tplc="71904020">
      <w:start w:val="1"/>
      <w:numFmt w:val="bullet"/>
      <w:lvlText w:val="o"/>
      <w:lvlJc w:val="left"/>
      <w:pPr>
        <w:tabs>
          <w:tab w:val="num" w:pos="5760"/>
        </w:tabs>
        <w:ind w:left="5760" w:hanging="360"/>
      </w:pPr>
      <w:rPr>
        <w:rFonts w:ascii="Courier New" w:hAnsi="Courier New"/>
      </w:rPr>
    </w:lvl>
    <w:lvl w:ilvl="8" w:tplc="5F48A474">
      <w:start w:val="1"/>
      <w:numFmt w:val="bullet"/>
      <w:lvlText w:val=""/>
      <w:lvlJc w:val="left"/>
      <w:pPr>
        <w:tabs>
          <w:tab w:val="num" w:pos="6480"/>
        </w:tabs>
        <w:ind w:left="6480" w:hanging="360"/>
      </w:pPr>
      <w:rPr>
        <w:rFonts w:ascii="Wingdings" w:hAnsi="Wingdings"/>
      </w:rPr>
    </w:lvl>
  </w:abstractNum>
  <w:abstractNum w:abstractNumId="48">
    <w:nsid w:val="00000031"/>
    <w:multiLevelType w:val="hybridMultilevel"/>
    <w:tmpl w:val="00000031"/>
    <w:lvl w:ilvl="0" w:tplc="B232953A">
      <w:start w:val="1"/>
      <w:numFmt w:val="bullet"/>
      <w:lvlText w:val=""/>
      <w:lvlJc w:val="left"/>
      <w:pPr>
        <w:tabs>
          <w:tab w:val="num" w:pos="720"/>
        </w:tabs>
        <w:ind w:left="720" w:hanging="360"/>
      </w:pPr>
      <w:rPr>
        <w:rFonts w:ascii="Symbol" w:hAnsi="Symbol"/>
      </w:rPr>
    </w:lvl>
    <w:lvl w:ilvl="1" w:tplc="56E28910">
      <w:start w:val="1"/>
      <w:numFmt w:val="bullet"/>
      <w:lvlText w:val="o"/>
      <w:lvlJc w:val="left"/>
      <w:pPr>
        <w:tabs>
          <w:tab w:val="num" w:pos="1440"/>
        </w:tabs>
        <w:ind w:left="1440" w:hanging="360"/>
      </w:pPr>
      <w:rPr>
        <w:rFonts w:ascii="Courier New" w:hAnsi="Courier New"/>
      </w:rPr>
    </w:lvl>
    <w:lvl w:ilvl="2" w:tplc="A2309E00">
      <w:start w:val="1"/>
      <w:numFmt w:val="bullet"/>
      <w:lvlText w:val=""/>
      <w:lvlJc w:val="left"/>
      <w:pPr>
        <w:tabs>
          <w:tab w:val="num" w:pos="2160"/>
        </w:tabs>
        <w:ind w:left="2160" w:hanging="360"/>
      </w:pPr>
      <w:rPr>
        <w:rFonts w:ascii="Wingdings" w:hAnsi="Wingdings"/>
      </w:rPr>
    </w:lvl>
    <w:lvl w:ilvl="3" w:tplc="0CA45996">
      <w:start w:val="1"/>
      <w:numFmt w:val="bullet"/>
      <w:lvlText w:val=""/>
      <w:lvlJc w:val="left"/>
      <w:pPr>
        <w:tabs>
          <w:tab w:val="num" w:pos="2880"/>
        </w:tabs>
        <w:ind w:left="2880" w:hanging="360"/>
      </w:pPr>
      <w:rPr>
        <w:rFonts w:ascii="Symbol" w:hAnsi="Symbol"/>
      </w:rPr>
    </w:lvl>
    <w:lvl w:ilvl="4" w:tplc="476206A0">
      <w:start w:val="1"/>
      <w:numFmt w:val="bullet"/>
      <w:lvlText w:val="o"/>
      <w:lvlJc w:val="left"/>
      <w:pPr>
        <w:tabs>
          <w:tab w:val="num" w:pos="3600"/>
        </w:tabs>
        <w:ind w:left="3600" w:hanging="360"/>
      </w:pPr>
      <w:rPr>
        <w:rFonts w:ascii="Courier New" w:hAnsi="Courier New"/>
      </w:rPr>
    </w:lvl>
    <w:lvl w:ilvl="5" w:tplc="6D723312">
      <w:start w:val="1"/>
      <w:numFmt w:val="bullet"/>
      <w:lvlText w:val=""/>
      <w:lvlJc w:val="left"/>
      <w:pPr>
        <w:tabs>
          <w:tab w:val="num" w:pos="4320"/>
        </w:tabs>
        <w:ind w:left="4320" w:hanging="360"/>
      </w:pPr>
      <w:rPr>
        <w:rFonts w:ascii="Wingdings" w:hAnsi="Wingdings"/>
      </w:rPr>
    </w:lvl>
    <w:lvl w:ilvl="6" w:tplc="949A59DE">
      <w:start w:val="1"/>
      <w:numFmt w:val="bullet"/>
      <w:lvlText w:val=""/>
      <w:lvlJc w:val="left"/>
      <w:pPr>
        <w:tabs>
          <w:tab w:val="num" w:pos="5040"/>
        </w:tabs>
        <w:ind w:left="5040" w:hanging="360"/>
      </w:pPr>
      <w:rPr>
        <w:rFonts w:ascii="Symbol" w:hAnsi="Symbol"/>
      </w:rPr>
    </w:lvl>
    <w:lvl w:ilvl="7" w:tplc="F40E83EA">
      <w:start w:val="1"/>
      <w:numFmt w:val="bullet"/>
      <w:lvlText w:val="o"/>
      <w:lvlJc w:val="left"/>
      <w:pPr>
        <w:tabs>
          <w:tab w:val="num" w:pos="5760"/>
        </w:tabs>
        <w:ind w:left="5760" w:hanging="360"/>
      </w:pPr>
      <w:rPr>
        <w:rFonts w:ascii="Courier New" w:hAnsi="Courier New"/>
      </w:rPr>
    </w:lvl>
    <w:lvl w:ilvl="8" w:tplc="10808482">
      <w:start w:val="1"/>
      <w:numFmt w:val="bullet"/>
      <w:lvlText w:val=""/>
      <w:lvlJc w:val="left"/>
      <w:pPr>
        <w:tabs>
          <w:tab w:val="num" w:pos="6480"/>
        </w:tabs>
        <w:ind w:left="6480" w:hanging="360"/>
      </w:pPr>
      <w:rPr>
        <w:rFonts w:ascii="Wingdings" w:hAnsi="Wingdings"/>
      </w:rPr>
    </w:lvl>
  </w:abstractNum>
  <w:abstractNum w:abstractNumId="49">
    <w:nsid w:val="00000032"/>
    <w:multiLevelType w:val="hybridMultilevel"/>
    <w:tmpl w:val="00000032"/>
    <w:lvl w:ilvl="0" w:tplc="6A968E1C">
      <w:start w:val="1"/>
      <w:numFmt w:val="bullet"/>
      <w:lvlText w:val=""/>
      <w:lvlJc w:val="left"/>
      <w:pPr>
        <w:tabs>
          <w:tab w:val="num" w:pos="720"/>
        </w:tabs>
        <w:ind w:left="720" w:hanging="360"/>
      </w:pPr>
      <w:rPr>
        <w:rFonts w:ascii="Symbol" w:hAnsi="Symbol"/>
      </w:rPr>
    </w:lvl>
    <w:lvl w:ilvl="1" w:tplc="3F10A310">
      <w:start w:val="1"/>
      <w:numFmt w:val="bullet"/>
      <w:lvlText w:val="o"/>
      <w:lvlJc w:val="left"/>
      <w:pPr>
        <w:tabs>
          <w:tab w:val="num" w:pos="1440"/>
        </w:tabs>
        <w:ind w:left="1440" w:hanging="360"/>
      </w:pPr>
      <w:rPr>
        <w:rFonts w:ascii="Courier New" w:hAnsi="Courier New"/>
      </w:rPr>
    </w:lvl>
    <w:lvl w:ilvl="2" w:tplc="15B29B2E">
      <w:start w:val="1"/>
      <w:numFmt w:val="bullet"/>
      <w:lvlText w:val=""/>
      <w:lvlJc w:val="left"/>
      <w:pPr>
        <w:tabs>
          <w:tab w:val="num" w:pos="2160"/>
        </w:tabs>
        <w:ind w:left="2160" w:hanging="360"/>
      </w:pPr>
      <w:rPr>
        <w:rFonts w:ascii="Wingdings" w:hAnsi="Wingdings"/>
      </w:rPr>
    </w:lvl>
    <w:lvl w:ilvl="3" w:tplc="A580CF5A">
      <w:start w:val="1"/>
      <w:numFmt w:val="bullet"/>
      <w:lvlText w:val=""/>
      <w:lvlJc w:val="left"/>
      <w:pPr>
        <w:tabs>
          <w:tab w:val="num" w:pos="2880"/>
        </w:tabs>
        <w:ind w:left="2880" w:hanging="360"/>
      </w:pPr>
      <w:rPr>
        <w:rFonts w:ascii="Symbol" w:hAnsi="Symbol"/>
      </w:rPr>
    </w:lvl>
    <w:lvl w:ilvl="4" w:tplc="5A62E0E6">
      <w:start w:val="1"/>
      <w:numFmt w:val="bullet"/>
      <w:lvlText w:val="o"/>
      <w:lvlJc w:val="left"/>
      <w:pPr>
        <w:tabs>
          <w:tab w:val="num" w:pos="3600"/>
        </w:tabs>
        <w:ind w:left="3600" w:hanging="360"/>
      </w:pPr>
      <w:rPr>
        <w:rFonts w:ascii="Courier New" w:hAnsi="Courier New"/>
      </w:rPr>
    </w:lvl>
    <w:lvl w:ilvl="5" w:tplc="55A04C32">
      <w:start w:val="1"/>
      <w:numFmt w:val="bullet"/>
      <w:lvlText w:val=""/>
      <w:lvlJc w:val="left"/>
      <w:pPr>
        <w:tabs>
          <w:tab w:val="num" w:pos="4320"/>
        </w:tabs>
        <w:ind w:left="4320" w:hanging="360"/>
      </w:pPr>
      <w:rPr>
        <w:rFonts w:ascii="Wingdings" w:hAnsi="Wingdings"/>
      </w:rPr>
    </w:lvl>
    <w:lvl w:ilvl="6" w:tplc="A9D848FA">
      <w:start w:val="1"/>
      <w:numFmt w:val="bullet"/>
      <w:lvlText w:val=""/>
      <w:lvlJc w:val="left"/>
      <w:pPr>
        <w:tabs>
          <w:tab w:val="num" w:pos="5040"/>
        </w:tabs>
        <w:ind w:left="5040" w:hanging="360"/>
      </w:pPr>
      <w:rPr>
        <w:rFonts w:ascii="Symbol" w:hAnsi="Symbol"/>
      </w:rPr>
    </w:lvl>
    <w:lvl w:ilvl="7" w:tplc="F69C81D2">
      <w:start w:val="1"/>
      <w:numFmt w:val="bullet"/>
      <w:lvlText w:val="o"/>
      <w:lvlJc w:val="left"/>
      <w:pPr>
        <w:tabs>
          <w:tab w:val="num" w:pos="5760"/>
        </w:tabs>
        <w:ind w:left="5760" w:hanging="360"/>
      </w:pPr>
      <w:rPr>
        <w:rFonts w:ascii="Courier New" w:hAnsi="Courier New"/>
      </w:rPr>
    </w:lvl>
    <w:lvl w:ilvl="8" w:tplc="B75A8E0C">
      <w:start w:val="1"/>
      <w:numFmt w:val="bullet"/>
      <w:lvlText w:val=""/>
      <w:lvlJc w:val="left"/>
      <w:pPr>
        <w:tabs>
          <w:tab w:val="num" w:pos="6480"/>
        </w:tabs>
        <w:ind w:left="6480" w:hanging="360"/>
      </w:pPr>
      <w:rPr>
        <w:rFonts w:ascii="Wingdings" w:hAnsi="Wingdings"/>
      </w:rPr>
    </w:lvl>
  </w:abstractNum>
  <w:abstractNum w:abstractNumId="50">
    <w:nsid w:val="00000033"/>
    <w:multiLevelType w:val="hybridMultilevel"/>
    <w:tmpl w:val="00000033"/>
    <w:lvl w:ilvl="0" w:tplc="88941386">
      <w:start w:val="1"/>
      <w:numFmt w:val="bullet"/>
      <w:lvlText w:val=""/>
      <w:lvlJc w:val="left"/>
      <w:pPr>
        <w:tabs>
          <w:tab w:val="num" w:pos="720"/>
        </w:tabs>
        <w:ind w:left="720" w:hanging="360"/>
      </w:pPr>
      <w:rPr>
        <w:rFonts w:ascii="Symbol" w:hAnsi="Symbol"/>
      </w:rPr>
    </w:lvl>
    <w:lvl w:ilvl="1" w:tplc="6AAA754E">
      <w:start w:val="1"/>
      <w:numFmt w:val="bullet"/>
      <w:lvlText w:val="o"/>
      <w:lvlJc w:val="left"/>
      <w:pPr>
        <w:tabs>
          <w:tab w:val="num" w:pos="1440"/>
        </w:tabs>
        <w:ind w:left="1440" w:hanging="360"/>
      </w:pPr>
      <w:rPr>
        <w:rFonts w:ascii="Courier New" w:hAnsi="Courier New"/>
      </w:rPr>
    </w:lvl>
    <w:lvl w:ilvl="2" w:tplc="97483304">
      <w:start w:val="1"/>
      <w:numFmt w:val="bullet"/>
      <w:lvlText w:val=""/>
      <w:lvlJc w:val="left"/>
      <w:pPr>
        <w:tabs>
          <w:tab w:val="num" w:pos="2160"/>
        </w:tabs>
        <w:ind w:left="2160" w:hanging="360"/>
      </w:pPr>
      <w:rPr>
        <w:rFonts w:ascii="Wingdings" w:hAnsi="Wingdings"/>
      </w:rPr>
    </w:lvl>
    <w:lvl w:ilvl="3" w:tplc="9B161198">
      <w:start w:val="1"/>
      <w:numFmt w:val="bullet"/>
      <w:lvlText w:val=""/>
      <w:lvlJc w:val="left"/>
      <w:pPr>
        <w:tabs>
          <w:tab w:val="num" w:pos="2880"/>
        </w:tabs>
        <w:ind w:left="2880" w:hanging="360"/>
      </w:pPr>
      <w:rPr>
        <w:rFonts w:ascii="Symbol" w:hAnsi="Symbol"/>
      </w:rPr>
    </w:lvl>
    <w:lvl w:ilvl="4" w:tplc="6264255A">
      <w:start w:val="1"/>
      <w:numFmt w:val="bullet"/>
      <w:lvlText w:val="o"/>
      <w:lvlJc w:val="left"/>
      <w:pPr>
        <w:tabs>
          <w:tab w:val="num" w:pos="3600"/>
        </w:tabs>
        <w:ind w:left="3600" w:hanging="360"/>
      </w:pPr>
      <w:rPr>
        <w:rFonts w:ascii="Courier New" w:hAnsi="Courier New"/>
      </w:rPr>
    </w:lvl>
    <w:lvl w:ilvl="5" w:tplc="6862072C">
      <w:start w:val="1"/>
      <w:numFmt w:val="bullet"/>
      <w:lvlText w:val=""/>
      <w:lvlJc w:val="left"/>
      <w:pPr>
        <w:tabs>
          <w:tab w:val="num" w:pos="4320"/>
        </w:tabs>
        <w:ind w:left="4320" w:hanging="360"/>
      </w:pPr>
      <w:rPr>
        <w:rFonts w:ascii="Wingdings" w:hAnsi="Wingdings"/>
      </w:rPr>
    </w:lvl>
    <w:lvl w:ilvl="6" w:tplc="86247932">
      <w:start w:val="1"/>
      <w:numFmt w:val="bullet"/>
      <w:lvlText w:val=""/>
      <w:lvlJc w:val="left"/>
      <w:pPr>
        <w:tabs>
          <w:tab w:val="num" w:pos="5040"/>
        </w:tabs>
        <w:ind w:left="5040" w:hanging="360"/>
      </w:pPr>
      <w:rPr>
        <w:rFonts w:ascii="Symbol" w:hAnsi="Symbol"/>
      </w:rPr>
    </w:lvl>
    <w:lvl w:ilvl="7" w:tplc="F37EECDA">
      <w:start w:val="1"/>
      <w:numFmt w:val="bullet"/>
      <w:lvlText w:val="o"/>
      <w:lvlJc w:val="left"/>
      <w:pPr>
        <w:tabs>
          <w:tab w:val="num" w:pos="5760"/>
        </w:tabs>
        <w:ind w:left="5760" w:hanging="360"/>
      </w:pPr>
      <w:rPr>
        <w:rFonts w:ascii="Courier New" w:hAnsi="Courier New"/>
      </w:rPr>
    </w:lvl>
    <w:lvl w:ilvl="8" w:tplc="22964260">
      <w:start w:val="1"/>
      <w:numFmt w:val="bullet"/>
      <w:lvlText w:val=""/>
      <w:lvlJc w:val="left"/>
      <w:pPr>
        <w:tabs>
          <w:tab w:val="num" w:pos="6480"/>
        </w:tabs>
        <w:ind w:left="6480" w:hanging="360"/>
      </w:pPr>
      <w:rPr>
        <w:rFonts w:ascii="Wingdings" w:hAnsi="Wingdings"/>
      </w:rPr>
    </w:lvl>
  </w:abstractNum>
  <w:abstractNum w:abstractNumId="51">
    <w:nsid w:val="00000034"/>
    <w:multiLevelType w:val="hybridMultilevel"/>
    <w:tmpl w:val="00000034"/>
    <w:lvl w:ilvl="0" w:tplc="3C34F08A">
      <w:start w:val="1"/>
      <w:numFmt w:val="bullet"/>
      <w:lvlText w:val=""/>
      <w:lvlJc w:val="left"/>
      <w:pPr>
        <w:tabs>
          <w:tab w:val="num" w:pos="720"/>
        </w:tabs>
        <w:ind w:left="720" w:hanging="360"/>
      </w:pPr>
      <w:rPr>
        <w:rFonts w:ascii="Symbol" w:hAnsi="Symbol"/>
      </w:rPr>
    </w:lvl>
    <w:lvl w:ilvl="1" w:tplc="78024810">
      <w:start w:val="1"/>
      <w:numFmt w:val="bullet"/>
      <w:lvlText w:val="o"/>
      <w:lvlJc w:val="left"/>
      <w:pPr>
        <w:tabs>
          <w:tab w:val="num" w:pos="1440"/>
        </w:tabs>
        <w:ind w:left="1440" w:hanging="360"/>
      </w:pPr>
      <w:rPr>
        <w:rFonts w:ascii="Courier New" w:hAnsi="Courier New"/>
      </w:rPr>
    </w:lvl>
    <w:lvl w:ilvl="2" w:tplc="134A4C1A">
      <w:start w:val="1"/>
      <w:numFmt w:val="bullet"/>
      <w:lvlText w:val=""/>
      <w:lvlJc w:val="left"/>
      <w:pPr>
        <w:tabs>
          <w:tab w:val="num" w:pos="2160"/>
        </w:tabs>
        <w:ind w:left="2160" w:hanging="360"/>
      </w:pPr>
      <w:rPr>
        <w:rFonts w:ascii="Wingdings" w:hAnsi="Wingdings"/>
      </w:rPr>
    </w:lvl>
    <w:lvl w:ilvl="3" w:tplc="E4424ADC">
      <w:start w:val="1"/>
      <w:numFmt w:val="bullet"/>
      <w:lvlText w:val=""/>
      <w:lvlJc w:val="left"/>
      <w:pPr>
        <w:tabs>
          <w:tab w:val="num" w:pos="2880"/>
        </w:tabs>
        <w:ind w:left="2880" w:hanging="360"/>
      </w:pPr>
      <w:rPr>
        <w:rFonts w:ascii="Symbol" w:hAnsi="Symbol"/>
      </w:rPr>
    </w:lvl>
    <w:lvl w:ilvl="4" w:tplc="5F00D904">
      <w:start w:val="1"/>
      <w:numFmt w:val="bullet"/>
      <w:lvlText w:val="o"/>
      <w:lvlJc w:val="left"/>
      <w:pPr>
        <w:tabs>
          <w:tab w:val="num" w:pos="3600"/>
        </w:tabs>
        <w:ind w:left="3600" w:hanging="360"/>
      </w:pPr>
      <w:rPr>
        <w:rFonts w:ascii="Courier New" w:hAnsi="Courier New"/>
      </w:rPr>
    </w:lvl>
    <w:lvl w:ilvl="5" w:tplc="2F46E73C">
      <w:start w:val="1"/>
      <w:numFmt w:val="bullet"/>
      <w:lvlText w:val=""/>
      <w:lvlJc w:val="left"/>
      <w:pPr>
        <w:tabs>
          <w:tab w:val="num" w:pos="4320"/>
        </w:tabs>
        <w:ind w:left="4320" w:hanging="360"/>
      </w:pPr>
      <w:rPr>
        <w:rFonts w:ascii="Wingdings" w:hAnsi="Wingdings"/>
      </w:rPr>
    </w:lvl>
    <w:lvl w:ilvl="6" w:tplc="AD2AD8A2">
      <w:start w:val="1"/>
      <w:numFmt w:val="bullet"/>
      <w:lvlText w:val=""/>
      <w:lvlJc w:val="left"/>
      <w:pPr>
        <w:tabs>
          <w:tab w:val="num" w:pos="5040"/>
        </w:tabs>
        <w:ind w:left="5040" w:hanging="360"/>
      </w:pPr>
      <w:rPr>
        <w:rFonts w:ascii="Symbol" w:hAnsi="Symbol"/>
      </w:rPr>
    </w:lvl>
    <w:lvl w:ilvl="7" w:tplc="5692ADB6">
      <w:start w:val="1"/>
      <w:numFmt w:val="bullet"/>
      <w:lvlText w:val="o"/>
      <w:lvlJc w:val="left"/>
      <w:pPr>
        <w:tabs>
          <w:tab w:val="num" w:pos="5760"/>
        </w:tabs>
        <w:ind w:left="5760" w:hanging="360"/>
      </w:pPr>
      <w:rPr>
        <w:rFonts w:ascii="Courier New" w:hAnsi="Courier New"/>
      </w:rPr>
    </w:lvl>
    <w:lvl w:ilvl="8" w:tplc="9CE8EAC0">
      <w:start w:val="1"/>
      <w:numFmt w:val="bullet"/>
      <w:lvlText w:val=""/>
      <w:lvlJc w:val="left"/>
      <w:pPr>
        <w:tabs>
          <w:tab w:val="num" w:pos="6480"/>
        </w:tabs>
        <w:ind w:left="6480" w:hanging="360"/>
      </w:pPr>
      <w:rPr>
        <w:rFonts w:ascii="Wingdings" w:hAnsi="Wingdings"/>
      </w:rPr>
    </w:lvl>
  </w:abstractNum>
  <w:abstractNum w:abstractNumId="52">
    <w:nsid w:val="00000035"/>
    <w:multiLevelType w:val="hybridMultilevel"/>
    <w:tmpl w:val="00000035"/>
    <w:lvl w:ilvl="0" w:tplc="BB2C3A74">
      <w:start w:val="1"/>
      <w:numFmt w:val="bullet"/>
      <w:lvlText w:val=""/>
      <w:lvlJc w:val="left"/>
      <w:pPr>
        <w:tabs>
          <w:tab w:val="num" w:pos="720"/>
        </w:tabs>
        <w:ind w:left="720" w:hanging="360"/>
      </w:pPr>
      <w:rPr>
        <w:rFonts w:ascii="Symbol" w:hAnsi="Symbol"/>
      </w:rPr>
    </w:lvl>
    <w:lvl w:ilvl="1" w:tplc="C1E05A2E">
      <w:start w:val="1"/>
      <w:numFmt w:val="bullet"/>
      <w:lvlText w:val="o"/>
      <w:lvlJc w:val="left"/>
      <w:pPr>
        <w:tabs>
          <w:tab w:val="num" w:pos="1440"/>
        </w:tabs>
        <w:ind w:left="1440" w:hanging="360"/>
      </w:pPr>
      <w:rPr>
        <w:rFonts w:ascii="Courier New" w:hAnsi="Courier New"/>
      </w:rPr>
    </w:lvl>
    <w:lvl w:ilvl="2" w:tplc="1604E9FC">
      <w:start w:val="1"/>
      <w:numFmt w:val="bullet"/>
      <w:lvlText w:val=""/>
      <w:lvlJc w:val="left"/>
      <w:pPr>
        <w:tabs>
          <w:tab w:val="num" w:pos="2160"/>
        </w:tabs>
        <w:ind w:left="2160" w:hanging="360"/>
      </w:pPr>
      <w:rPr>
        <w:rFonts w:ascii="Wingdings" w:hAnsi="Wingdings"/>
      </w:rPr>
    </w:lvl>
    <w:lvl w:ilvl="3" w:tplc="003EA88C">
      <w:start w:val="1"/>
      <w:numFmt w:val="bullet"/>
      <w:lvlText w:val=""/>
      <w:lvlJc w:val="left"/>
      <w:pPr>
        <w:tabs>
          <w:tab w:val="num" w:pos="2880"/>
        </w:tabs>
        <w:ind w:left="2880" w:hanging="360"/>
      </w:pPr>
      <w:rPr>
        <w:rFonts w:ascii="Symbol" w:hAnsi="Symbol"/>
      </w:rPr>
    </w:lvl>
    <w:lvl w:ilvl="4" w:tplc="958A60D8">
      <w:start w:val="1"/>
      <w:numFmt w:val="bullet"/>
      <w:lvlText w:val="o"/>
      <w:lvlJc w:val="left"/>
      <w:pPr>
        <w:tabs>
          <w:tab w:val="num" w:pos="3600"/>
        </w:tabs>
        <w:ind w:left="3600" w:hanging="360"/>
      </w:pPr>
      <w:rPr>
        <w:rFonts w:ascii="Courier New" w:hAnsi="Courier New"/>
      </w:rPr>
    </w:lvl>
    <w:lvl w:ilvl="5" w:tplc="A96662FE">
      <w:start w:val="1"/>
      <w:numFmt w:val="bullet"/>
      <w:lvlText w:val=""/>
      <w:lvlJc w:val="left"/>
      <w:pPr>
        <w:tabs>
          <w:tab w:val="num" w:pos="4320"/>
        </w:tabs>
        <w:ind w:left="4320" w:hanging="360"/>
      </w:pPr>
      <w:rPr>
        <w:rFonts w:ascii="Wingdings" w:hAnsi="Wingdings"/>
      </w:rPr>
    </w:lvl>
    <w:lvl w:ilvl="6" w:tplc="033A14CA">
      <w:start w:val="1"/>
      <w:numFmt w:val="bullet"/>
      <w:lvlText w:val=""/>
      <w:lvlJc w:val="left"/>
      <w:pPr>
        <w:tabs>
          <w:tab w:val="num" w:pos="5040"/>
        </w:tabs>
        <w:ind w:left="5040" w:hanging="360"/>
      </w:pPr>
      <w:rPr>
        <w:rFonts w:ascii="Symbol" w:hAnsi="Symbol"/>
      </w:rPr>
    </w:lvl>
    <w:lvl w:ilvl="7" w:tplc="111A83A4">
      <w:start w:val="1"/>
      <w:numFmt w:val="bullet"/>
      <w:lvlText w:val="o"/>
      <w:lvlJc w:val="left"/>
      <w:pPr>
        <w:tabs>
          <w:tab w:val="num" w:pos="5760"/>
        </w:tabs>
        <w:ind w:left="5760" w:hanging="360"/>
      </w:pPr>
      <w:rPr>
        <w:rFonts w:ascii="Courier New" w:hAnsi="Courier New"/>
      </w:rPr>
    </w:lvl>
    <w:lvl w:ilvl="8" w:tplc="BF1041EE">
      <w:start w:val="1"/>
      <w:numFmt w:val="bullet"/>
      <w:lvlText w:val=""/>
      <w:lvlJc w:val="left"/>
      <w:pPr>
        <w:tabs>
          <w:tab w:val="num" w:pos="6480"/>
        </w:tabs>
        <w:ind w:left="6480" w:hanging="360"/>
      </w:pPr>
      <w:rPr>
        <w:rFonts w:ascii="Wingdings" w:hAnsi="Wingdings"/>
      </w:rPr>
    </w:lvl>
  </w:abstractNum>
  <w:abstractNum w:abstractNumId="53">
    <w:nsid w:val="00000036"/>
    <w:multiLevelType w:val="hybridMultilevel"/>
    <w:tmpl w:val="00000036"/>
    <w:lvl w:ilvl="0" w:tplc="9F201426">
      <w:start w:val="1"/>
      <w:numFmt w:val="bullet"/>
      <w:lvlText w:val=""/>
      <w:lvlJc w:val="left"/>
      <w:pPr>
        <w:tabs>
          <w:tab w:val="num" w:pos="720"/>
        </w:tabs>
        <w:ind w:left="720" w:hanging="360"/>
      </w:pPr>
      <w:rPr>
        <w:rFonts w:ascii="Symbol" w:hAnsi="Symbol"/>
      </w:rPr>
    </w:lvl>
    <w:lvl w:ilvl="1" w:tplc="75CC77CA">
      <w:start w:val="1"/>
      <w:numFmt w:val="bullet"/>
      <w:lvlText w:val="o"/>
      <w:lvlJc w:val="left"/>
      <w:pPr>
        <w:tabs>
          <w:tab w:val="num" w:pos="1440"/>
        </w:tabs>
        <w:ind w:left="1440" w:hanging="360"/>
      </w:pPr>
      <w:rPr>
        <w:rFonts w:ascii="Courier New" w:hAnsi="Courier New"/>
      </w:rPr>
    </w:lvl>
    <w:lvl w:ilvl="2" w:tplc="1E26091E">
      <w:start w:val="1"/>
      <w:numFmt w:val="bullet"/>
      <w:lvlText w:val=""/>
      <w:lvlJc w:val="left"/>
      <w:pPr>
        <w:tabs>
          <w:tab w:val="num" w:pos="2160"/>
        </w:tabs>
        <w:ind w:left="2160" w:hanging="360"/>
      </w:pPr>
      <w:rPr>
        <w:rFonts w:ascii="Wingdings" w:hAnsi="Wingdings"/>
      </w:rPr>
    </w:lvl>
    <w:lvl w:ilvl="3" w:tplc="FDC0719E">
      <w:start w:val="1"/>
      <w:numFmt w:val="bullet"/>
      <w:lvlText w:val=""/>
      <w:lvlJc w:val="left"/>
      <w:pPr>
        <w:tabs>
          <w:tab w:val="num" w:pos="2880"/>
        </w:tabs>
        <w:ind w:left="2880" w:hanging="360"/>
      </w:pPr>
      <w:rPr>
        <w:rFonts w:ascii="Symbol" w:hAnsi="Symbol"/>
      </w:rPr>
    </w:lvl>
    <w:lvl w:ilvl="4" w:tplc="279E4922">
      <w:start w:val="1"/>
      <w:numFmt w:val="bullet"/>
      <w:lvlText w:val="o"/>
      <w:lvlJc w:val="left"/>
      <w:pPr>
        <w:tabs>
          <w:tab w:val="num" w:pos="3600"/>
        </w:tabs>
        <w:ind w:left="3600" w:hanging="360"/>
      </w:pPr>
      <w:rPr>
        <w:rFonts w:ascii="Courier New" w:hAnsi="Courier New"/>
      </w:rPr>
    </w:lvl>
    <w:lvl w:ilvl="5" w:tplc="1842FFBA">
      <w:start w:val="1"/>
      <w:numFmt w:val="bullet"/>
      <w:lvlText w:val=""/>
      <w:lvlJc w:val="left"/>
      <w:pPr>
        <w:tabs>
          <w:tab w:val="num" w:pos="4320"/>
        </w:tabs>
        <w:ind w:left="4320" w:hanging="360"/>
      </w:pPr>
      <w:rPr>
        <w:rFonts w:ascii="Wingdings" w:hAnsi="Wingdings"/>
      </w:rPr>
    </w:lvl>
    <w:lvl w:ilvl="6" w:tplc="51BAD388">
      <w:start w:val="1"/>
      <w:numFmt w:val="bullet"/>
      <w:lvlText w:val=""/>
      <w:lvlJc w:val="left"/>
      <w:pPr>
        <w:tabs>
          <w:tab w:val="num" w:pos="5040"/>
        </w:tabs>
        <w:ind w:left="5040" w:hanging="360"/>
      </w:pPr>
      <w:rPr>
        <w:rFonts w:ascii="Symbol" w:hAnsi="Symbol"/>
      </w:rPr>
    </w:lvl>
    <w:lvl w:ilvl="7" w:tplc="CA1E5DA2">
      <w:start w:val="1"/>
      <w:numFmt w:val="bullet"/>
      <w:lvlText w:val="o"/>
      <w:lvlJc w:val="left"/>
      <w:pPr>
        <w:tabs>
          <w:tab w:val="num" w:pos="5760"/>
        </w:tabs>
        <w:ind w:left="5760" w:hanging="360"/>
      </w:pPr>
      <w:rPr>
        <w:rFonts w:ascii="Courier New" w:hAnsi="Courier New"/>
      </w:rPr>
    </w:lvl>
    <w:lvl w:ilvl="8" w:tplc="74F2F104">
      <w:start w:val="1"/>
      <w:numFmt w:val="bullet"/>
      <w:lvlText w:val=""/>
      <w:lvlJc w:val="left"/>
      <w:pPr>
        <w:tabs>
          <w:tab w:val="num" w:pos="6480"/>
        </w:tabs>
        <w:ind w:left="6480" w:hanging="360"/>
      </w:pPr>
      <w:rPr>
        <w:rFonts w:ascii="Wingdings" w:hAnsi="Wingdings"/>
      </w:rPr>
    </w:lvl>
  </w:abstractNum>
  <w:abstractNum w:abstractNumId="54">
    <w:nsid w:val="00000037"/>
    <w:multiLevelType w:val="hybridMultilevel"/>
    <w:tmpl w:val="00000037"/>
    <w:lvl w:ilvl="0" w:tplc="8AE2A17E">
      <w:start w:val="1"/>
      <w:numFmt w:val="bullet"/>
      <w:lvlText w:val=""/>
      <w:lvlJc w:val="left"/>
      <w:pPr>
        <w:tabs>
          <w:tab w:val="num" w:pos="720"/>
        </w:tabs>
        <w:ind w:left="720" w:hanging="360"/>
      </w:pPr>
      <w:rPr>
        <w:rFonts w:ascii="Symbol" w:hAnsi="Symbol"/>
      </w:rPr>
    </w:lvl>
    <w:lvl w:ilvl="1" w:tplc="D7E64630">
      <w:start w:val="1"/>
      <w:numFmt w:val="bullet"/>
      <w:lvlText w:val="o"/>
      <w:lvlJc w:val="left"/>
      <w:pPr>
        <w:tabs>
          <w:tab w:val="num" w:pos="1440"/>
        </w:tabs>
        <w:ind w:left="1440" w:hanging="360"/>
      </w:pPr>
      <w:rPr>
        <w:rFonts w:ascii="Courier New" w:hAnsi="Courier New"/>
      </w:rPr>
    </w:lvl>
    <w:lvl w:ilvl="2" w:tplc="3386FE56">
      <w:start w:val="1"/>
      <w:numFmt w:val="bullet"/>
      <w:lvlText w:val=""/>
      <w:lvlJc w:val="left"/>
      <w:pPr>
        <w:tabs>
          <w:tab w:val="num" w:pos="2160"/>
        </w:tabs>
        <w:ind w:left="2160" w:hanging="360"/>
      </w:pPr>
      <w:rPr>
        <w:rFonts w:ascii="Wingdings" w:hAnsi="Wingdings"/>
      </w:rPr>
    </w:lvl>
    <w:lvl w:ilvl="3" w:tplc="C9BCB396">
      <w:start w:val="1"/>
      <w:numFmt w:val="bullet"/>
      <w:lvlText w:val=""/>
      <w:lvlJc w:val="left"/>
      <w:pPr>
        <w:tabs>
          <w:tab w:val="num" w:pos="2880"/>
        </w:tabs>
        <w:ind w:left="2880" w:hanging="360"/>
      </w:pPr>
      <w:rPr>
        <w:rFonts w:ascii="Symbol" w:hAnsi="Symbol"/>
      </w:rPr>
    </w:lvl>
    <w:lvl w:ilvl="4" w:tplc="2E1EA79E">
      <w:start w:val="1"/>
      <w:numFmt w:val="bullet"/>
      <w:lvlText w:val="o"/>
      <w:lvlJc w:val="left"/>
      <w:pPr>
        <w:tabs>
          <w:tab w:val="num" w:pos="3600"/>
        </w:tabs>
        <w:ind w:left="3600" w:hanging="360"/>
      </w:pPr>
      <w:rPr>
        <w:rFonts w:ascii="Courier New" w:hAnsi="Courier New"/>
      </w:rPr>
    </w:lvl>
    <w:lvl w:ilvl="5" w:tplc="055AA5AA">
      <w:start w:val="1"/>
      <w:numFmt w:val="bullet"/>
      <w:lvlText w:val=""/>
      <w:lvlJc w:val="left"/>
      <w:pPr>
        <w:tabs>
          <w:tab w:val="num" w:pos="4320"/>
        </w:tabs>
        <w:ind w:left="4320" w:hanging="360"/>
      </w:pPr>
      <w:rPr>
        <w:rFonts w:ascii="Wingdings" w:hAnsi="Wingdings"/>
      </w:rPr>
    </w:lvl>
    <w:lvl w:ilvl="6" w:tplc="0CF8CEB2">
      <w:start w:val="1"/>
      <w:numFmt w:val="bullet"/>
      <w:lvlText w:val=""/>
      <w:lvlJc w:val="left"/>
      <w:pPr>
        <w:tabs>
          <w:tab w:val="num" w:pos="5040"/>
        </w:tabs>
        <w:ind w:left="5040" w:hanging="360"/>
      </w:pPr>
      <w:rPr>
        <w:rFonts w:ascii="Symbol" w:hAnsi="Symbol"/>
      </w:rPr>
    </w:lvl>
    <w:lvl w:ilvl="7" w:tplc="F912DB04">
      <w:start w:val="1"/>
      <w:numFmt w:val="bullet"/>
      <w:lvlText w:val="o"/>
      <w:lvlJc w:val="left"/>
      <w:pPr>
        <w:tabs>
          <w:tab w:val="num" w:pos="5760"/>
        </w:tabs>
        <w:ind w:left="5760" w:hanging="360"/>
      </w:pPr>
      <w:rPr>
        <w:rFonts w:ascii="Courier New" w:hAnsi="Courier New"/>
      </w:rPr>
    </w:lvl>
    <w:lvl w:ilvl="8" w:tplc="A1AEFC64">
      <w:start w:val="1"/>
      <w:numFmt w:val="bullet"/>
      <w:lvlText w:val=""/>
      <w:lvlJc w:val="left"/>
      <w:pPr>
        <w:tabs>
          <w:tab w:val="num" w:pos="6480"/>
        </w:tabs>
        <w:ind w:left="6480" w:hanging="360"/>
      </w:pPr>
      <w:rPr>
        <w:rFonts w:ascii="Wingdings" w:hAnsi="Wingdings"/>
      </w:rPr>
    </w:lvl>
  </w:abstractNum>
  <w:abstractNum w:abstractNumId="55">
    <w:nsid w:val="00000038"/>
    <w:multiLevelType w:val="hybridMultilevel"/>
    <w:tmpl w:val="00000038"/>
    <w:lvl w:ilvl="0" w:tplc="B6F0C692">
      <w:start w:val="1"/>
      <w:numFmt w:val="bullet"/>
      <w:lvlText w:val=""/>
      <w:lvlJc w:val="left"/>
      <w:pPr>
        <w:tabs>
          <w:tab w:val="num" w:pos="720"/>
        </w:tabs>
        <w:ind w:left="720" w:hanging="360"/>
      </w:pPr>
      <w:rPr>
        <w:rFonts w:ascii="Symbol" w:hAnsi="Symbol"/>
      </w:rPr>
    </w:lvl>
    <w:lvl w:ilvl="1" w:tplc="46B05EBA">
      <w:start w:val="1"/>
      <w:numFmt w:val="bullet"/>
      <w:lvlText w:val="o"/>
      <w:lvlJc w:val="left"/>
      <w:pPr>
        <w:tabs>
          <w:tab w:val="num" w:pos="1440"/>
        </w:tabs>
        <w:ind w:left="1440" w:hanging="360"/>
      </w:pPr>
      <w:rPr>
        <w:rFonts w:ascii="Courier New" w:hAnsi="Courier New"/>
      </w:rPr>
    </w:lvl>
    <w:lvl w:ilvl="2" w:tplc="A3020186">
      <w:start w:val="1"/>
      <w:numFmt w:val="bullet"/>
      <w:lvlText w:val=""/>
      <w:lvlJc w:val="left"/>
      <w:pPr>
        <w:tabs>
          <w:tab w:val="num" w:pos="2160"/>
        </w:tabs>
        <w:ind w:left="2160" w:hanging="360"/>
      </w:pPr>
      <w:rPr>
        <w:rFonts w:ascii="Wingdings" w:hAnsi="Wingdings"/>
      </w:rPr>
    </w:lvl>
    <w:lvl w:ilvl="3" w:tplc="EBAA7878">
      <w:start w:val="1"/>
      <w:numFmt w:val="bullet"/>
      <w:lvlText w:val=""/>
      <w:lvlJc w:val="left"/>
      <w:pPr>
        <w:tabs>
          <w:tab w:val="num" w:pos="2880"/>
        </w:tabs>
        <w:ind w:left="2880" w:hanging="360"/>
      </w:pPr>
      <w:rPr>
        <w:rFonts w:ascii="Symbol" w:hAnsi="Symbol"/>
      </w:rPr>
    </w:lvl>
    <w:lvl w:ilvl="4" w:tplc="38127414">
      <w:start w:val="1"/>
      <w:numFmt w:val="bullet"/>
      <w:lvlText w:val="o"/>
      <w:lvlJc w:val="left"/>
      <w:pPr>
        <w:tabs>
          <w:tab w:val="num" w:pos="3600"/>
        </w:tabs>
        <w:ind w:left="3600" w:hanging="360"/>
      </w:pPr>
      <w:rPr>
        <w:rFonts w:ascii="Courier New" w:hAnsi="Courier New"/>
      </w:rPr>
    </w:lvl>
    <w:lvl w:ilvl="5" w:tplc="C074DBDA">
      <w:start w:val="1"/>
      <w:numFmt w:val="bullet"/>
      <w:lvlText w:val=""/>
      <w:lvlJc w:val="left"/>
      <w:pPr>
        <w:tabs>
          <w:tab w:val="num" w:pos="4320"/>
        </w:tabs>
        <w:ind w:left="4320" w:hanging="360"/>
      </w:pPr>
      <w:rPr>
        <w:rFonts w:ascii="Wingdings" w:hAnsi="Wingdings"/>
      </w:rPr>
    </w:lvl>
    <w:lvl w:ilvl="6" w:tplc="EE68CAB8">
      <w:start w:val="1"/>
      <w:numFmt w:val="bullet"/>
      <w:lvlText w:val=""/>
      <w:lvlJc w:val="left"/>
      <w:pPr>
        <w:tabs>
          <w:tab w:val="num" w:pos="5040"/>
        </w:tabs>
        <w:ind w:left="5040" w:hanging="360"/>
      </w:pPr>
      <w:rPr>
        <w:rFonts w:ascii="Symbol" w:hAnsi="Symbol"/>
      </w:rPr>
    </w:lvl>
    <w:lvl w:ilvl="7" w:tplc="B29CB418">
      <w:start w:val="1"/>
      <w:numFmt w:val="bullet"/>
      <w:lvlText w:val="o"/>
      <w:lvlJc w:val="left"/>
      <w:pPr>
        <w:tabs>
          <w:tab w:val="num" w:pos="5760"/>
        </w:tabs>
        <w:ind w:left="5760" w:hanging="360"/>
      </w:pPr>
      <w:rPr>
        <w:rFonts w:ascii="Courier New" w:hAnsi="Courier New"/>
      </w:rPr>
    </w:lvl>
    <w:lvl w:ilvl="8" w:tplc="9B266E72">
      <w:start w:val="1"/>
      <w:numFmt w:val="bullet"/>
      <w:lvlText w:val=""/>
      <w:lvlJc w:val="left"/>
      <w:pPr>
        <w:tabs>
          <w:tab w:val="num" w:pos="6480"/>
        </w:tabs>
        <w:ind w:left="6480" w:hanging="360"/>
      </w:pPr>
      <w:rPr>
        <w:rFonts w:ascii="Wingdings" w:hAnsi="Wingdings"/>
      </w:rPr>
    </w:lvl>
  </w:abstractNum>
  <w:abstractNum w:abstractNumId="56">
    <w:nsid w:val="00000039"/>
    <w:multiLevelType w:val="hybridMultilevel"/>
    <w:tmpl w:val="00000039"/>
    <w:lvl w:ilvl="0" w:tplc="517ED8C2">
      <w:start w:val="1"/>
      <w:numFmt w:val="bullet"/>
      <w:lvlText w:val=""/>
      <w:lvlJc w:val="left"/>
      <w:pPr>
        <w:tabs>
          <w:tab w:val="num" w:pos="720"/>
        </w:tabs>
        <w:ind w:left="720" w:hanging="360"/>
      </w:pPr>
      <w:rPr>
        <w:rFonts w:ascii="Symbol" w:hAnsi="Symbol"/>
      </w:rPr>
    </w:lvl>
    <w:lvl w:ilvl="1" w:tplc="19F2C5EC">
      <w:start w:val="1"/>
      <w:numFmt w:val="bullet"/>
      <w:lvlText w:val="o"/>
      <w:lvlJc w:val="left"/>
      <w:pPr>
        <w:tabs>
          <w:tab w:val="num" w:pos="1440"/>
        </w:tabs>
        <w:ind w:left="1440" w:hanging="360"/>
      </w:pPr>
      <w:rPr>
        <w:rFonts w:ascii="Courier New" w:hAnsi="Courier New"/>
      </w:rPr>
    </w:lvl>
    <w:lvl w:ilvl="2" w:tplc="6F0E0D72">
      <w:start w:val="1"/>
      <w:numFmt w:val="bullet"/>
      <w:lvlText w:val=""/>
      <w:lvlJc w:val="left"/>
      <w:pPr>
        <w:tabs>
          <w:tab w:val="num" w:pos="2160"/>
        </w:tabs>
        <w:ind w:left="2160" w:hanging="360"/>
      </w:pPr>
      <w:rPr>
        <w:rFonts w:ascii="Wingdings" w:hAnsi="Wingdings"/>
      </w:rPr>
    </w:lvl>
    <w:lvl w:ilvl="3" w:tplc="340ADB40">
      <w:start w:val="1"/>
      <w:numFmt w:val="bullet"/>
      <w:lvlText w:val=""/>
      <w:lvlJc w:val="left"/>
      <w:pPr>
        <w:tabs>
          <w:tab w:val="num" w:pos="2880"/>
        </w:tabs>
        <w:ind w:left="2880" w:hanging="360"/>
      </w:pPr>
      <w:rPr>
        <w:rFonts w:ascii="Symbol" w:hAnsi="Symbol"/>
      </w:rPr>
    </w:lvl>
    <w:lvl w:ilvl="4" w:tplc="ABB6DECA">
      <w:start w:val="1"/>
      <w:numFmt w:val="bullet"/>
      <w:lvlText w:val="o"/>
      <w:lvlJc w:val="left"/>
      <w:pPr>
        <w:tabs>
          <w:tab w:val="num" w:pos="3600"/>
        </w:tabs>
        <w:ind w:left="3600" w:hanging="360"/>
      </w:pPr>
      <w:rPr>
        <w:rFonts w:ascii="Courier New" w:hAnsi="Courier New"/>
      </w:rPr>
    </w:lvl>
    <w:lvl w:ilvl="5" w:tplc="85C690DE">
      <w:start w:val="1"/>
      <w:numFmt w:val="bullet"/>
      <w:lvlText w:val=""/>
      <w:lvlJc w:val="left"/>
      <w:pPr>
        <w:tabs>
          <w:tab w:val="num" w:pos="4320"/>
        </w:tabs>
        <w:ind w:left="4320" w:hanging="360"/>
      </w:pPr>
      <w:rPr>
        <w:rFonts w:ascii="Wingdings" w:hAnsi="Wingdings"/>
      </w:rPr>
    </w:lvl>
    <w:lvl w:ilvl="6" w:tplc="3FCA88B2">
      <w:start w:val="1"/>
      <w:numFmt w:val="bullet"/>
      <w:lvlText w:val=""/>
      <w:lvlJc w:val="left"/>
      <w:pPr>
        <w:tabs>
          <w:tab w:val="num" w:pos="5040"/>
        </w:tabs>
        <w:ind w:left="5040" w:hanging="360"/>
      </w:pPr>
      <w:rPr>
        <w:rFonts w:ascii="Symbol" w:hAnsi="Symbol"/>
      </w:rPr>
    </w:lvl>
    <w:lvl w:ilvl="7" w:tplc="7CD0C882">
      <w:start w:val="1"/>
      <w:numFmt w:val="bullet"/>
      <w:lvlText w:val="o"/>
      <w:lvlJc w:val="left"/>
      <w:pPr>
        <w:tabs>
          <w:tab w:val="num" w:pos="5760"/>
        </w:tabs>
        <w:ind w:left="5760" w:hanging="360"/>
      </w:pPr>
      <w:rPr>
        <w:rFonts w:ascii="Courier New" w:hAnsi="Courier New"/>
      </w:rPr>
    </w:lvl>
    <w:lvl w:ilvl="8" w:tplc="DD221F90">
      <w:start w:val="1"/>
      <w:numFmt w:val="bullet"/>
      <w:lvlText w:val=""/>
      <w:lvlJc w:val="left"/>
      <w:pPr>
        <w:tabs>
          <w:tab w:val="num" w:pos="6480"/>
        </w:tabs>
        <w:ind w:left="6480" w:hanging="360"/>
      </w:pPr>
      <w:rPr>
        <w:rFonts w:ascii="Wingdings" w:hAnsi="Wingdings"/>
      </w:rPr>
    </w:lvl>
  </w:abstractNum>
  <w:abstractNum w:abstractNumId="57">
    <w:nsid w:val="0000003A"/>
    <w:multiLevelType w:val="hybridMultilevel"/>
    <w:tmpl w:val="0000003A"/>
    <w:lvl w:ilvl="0" w:tplc="925A1AF6">
      <w:start w:val="1"/>
      <w:numFmt w:val="bullet"/>
      <w:lvlText w:val=""/>
      <w:lvlJc w:val="left"/>
      <w:pPr>
        <w:tabs>
          <w:tab w:val="num" w:pos="720"/>
        </w:tabs>
        <w:ind w:left="720" w:hanging="360"/>
      </w:pPr>
      <w:rPr>
        <w:rFonts w:ascii="Symbol" w:hAnsi="Symbol"/>
      </w:rPr>
    </w:lvl>
    <w:lvl w:ilvl="1" w:tplc="DA1E2CF8">
      <w:start w:val="1"/>
      <w:numFmt w:val="bullet"/>
      <w:lvlText w:val="o"/>
      <w:lvlJc w:val="left"/>
      <w:pPr>
        <w:tabs>
          <w:tab w:val="num" w:pos="1440"/>
        </w:tabs>
        <w:ind w:left="1440" w:hanging="360"/>
      </w:pPr>
      <w:rPr>
        <w:rFonts w:ascii="Courier New" w:hAnsi="Courier New"/>
      </w:rPr>
    </w:lvl>
    <w:lvl w:ilvl="2" w:tplc="8C7E37F2">
      <w:start w:val="1"/>
      <w:numFmt w:val="bullet"/>
      <w:lvlText w:val=""/>
      <w:lvlJc w:val="left"/>
      <w:pPr>
        <w:tabs>
          <w:tab w:val="num" w:pos="2160"/>
        </w:tabs>
        <w:ind w:left="2160" w:hanging="360"/>
      </w:pPr>
      <w:rPr>
        <w:rFonts w:ascii="Wingdings" w:hAnsi="Wingdings"/>
      </w:rPr>
    </w:lvl>
    <w:lvl w:ilvl="3" w:tplc="99B8C2D2">
      <w:start w:val="1"/>
      <w:numFmt w:val="bullet"/>
      <w:lvlText w:val=""/>
      <w:lvlJc w:val="left"/>
      <w:pPr>
        <w:tabs>
          <w:tab w:val="num" w:pos="2880"/>
        </w:tabs>
        <w:ind w:left="2880" w:hanging="360"/>
      </w:pPr>
      <w:rPr>
        <w:rFonts w:ascii="Symbol" w:hAnsi="Symbol"/>
      </w:rPr>
    </w:lvl>
    <w:lvl w:ilvl="4" w:tplc="6AF2440E">
      <w:start w:val="1"/>
      <w:numFmt w:val="bullet"/>
      <w:lvlText w:val="o"/>
      <w:lvlJc w:val="left"/>
      <w:pPr>
        <w:tabs>
          <w:tab w:val="num" w:pos="3600"/>
        </w:tabs>
        <w:ind w:left="3600" w:hanging="360"/>
      </w:pPr>
      <w:rPr>
        <w:rFonts w:ascii="Courier New" w:hAnsi="Courier New"/>
      </w:rPr>
    </w:lvl>
    <w:lvl w:ilvl="5" w:tplc="622C9DA6">
      <w:start w:val="1"/>
      <w:numFmt w:val="bullet"/>
      <w:lvlText w:val=""/>
      <w:lvlJc w:val="left"/>
      <w:pPr>
        <w:tabs>
          <w:tab w:val="num" w:pos="4320"/>
        </w:tabs>
        <w:ind w:left="4320" w:hanging="360"/>
      </w:pPr>
      <w:rPr>
        <w:rFonts w:ascii="Wingdings" w:hAnsi="Wingdings"/>
      </w:rPr>
    </w:lvl>
    <w:lvl w:ilvl="6" w:tplc="9300E704">
      <w:start w:val="1"/>
      <w:numFmt w:val="bullet"/>
      <w:lvlText w:val=""/>
      <w:lvlJc w:val="left"/>
      <w:pPr>
        <w:tabs>
          <w:tab w:val="num" w:pos="5040"/>
        </w:tabs>
        <w:ind w:left="5040" w:hanging="360"/>
      </w:pPr>
      <w:rPr>
        <w:rFonts w:ascii="Symbol" w:hAnsi="Symbol"/>
      </w:rPr>
    </w:lvl>
    <w:lvl w:ilvl="7" w:tplc="3718E06A">
      <w:start w:val="1"/>
      <w:numFmt w:val="bullet"/>
      <w:lvlText w:val="o"/>
      <w:lvlJc w:val="left"/>
      <w:pPr>
        <w:tabs>
          <w:tab w:val="num" w:pos="5760"/>
        </w:tabs>
        <w:ind w:left="5760" w:hanging="360"/>
      </w:pPr>
      <w:rPr>
        <w:rFonts w:ascii="Courier New" w:hAnsi="Courier New"/>
      </w:rPr>
    </w:lvl>
    <w:lvl w:ilvl="8" w:tplc="D988E78E">
      <w:start w:val="1"/>
      <w:numFmt w:val="bullet"/>
      <w:lvlText w:val=""/>
      <w:lvlJc w:val="left"/>
      <w:pPr>
        <w:tabs>
          <w:tab w:val="num" w:pos="6480"/>
        </w:tabs>
        <w:ind w:left="6480" w:hanging="360"/>
      </w:pPr>
      <w:rPr>
        <w:rFonts w:ascii="Wingdings" w:hAnsi="Wingdings"/>
      </w:rPr>
    </w:lvl>
  </w:abstractNum>
  <w:abstractNum w:abstractNumId="58">
    <w:nsid w:val="0000003B"/>
    <w:multiLevelType w:val="hybridMultilevel"/>
    <w:tmpl w:val="0000003B"/>
    <w:lvl w:ilvl="0" w:tplc="A3F2E838">
      <w:start w:val="1"/>
      <w:numFmt w:val="bullet"/>
      <w:lvlText w:val=""/>
      <w:lvlJc w:val="left"/>
      <w:pPr>
        <w:tabs>
          <w:tab w:val="num" w:pos="720"/>
        </w:tabs>
        <w:ind w:left="720" w:hanging="360"/>
      </w:pPr>
      <w:rPr>
        <w:rFonts w:ascii="Symbol" w:hAnsi="Symbol"/>
      </w:rPr>
    </w:lvl>
    <w:lvl w:ilvl="1" w:tplc="5B1228D8">
      <w:start w:val="1"/>
      <w:numFmt w:val="bullet"/>
      <w:lvlText w:val="o"/>
      <w:lvlJc w:val="left"/>
      <w:pPr>
        <w:tabs>
          <w:tab w:val="num" w:pos="1440"/>
        </w:tabs>
        <w:ind w:left="1440" w:hanging="360"/>
      </w:pPr>
      <w:rPr>
        <w:rFonts w:ascii="Courier New" w:hAnsi="Courier New"/>
      </w:rPr>
    </w:lvl>
    <w:lvl w:ilvl="2" w:tplc="60BC8FF2">
      <w:start w:val="1"/>
      <w:numFmt w:val="bullet"/>
      <w:lvlText w:val=""/>
      <w:lvlJc w:val="left"/>
      <w:pPr>
        <w:tabs>
          <w:tab w:val="num" w:pos="2160"/>
        </w:tabs>
        <w:ind w:left="2160" w:hanging="360"/>
      </w:pPr>
      <w:rPr>
        <w:rFonts w:ascii="Wingdings" w:hAnsi="Wingdings"/>
      </w:rPr>
    </w:lvl>
    <w:lvl w:ilvl="3" w:tplc="DB0A8A68">
      <w:start w:val="1"/>
      <w:numFmt w:val="bullet"/>
      <w:lvlText w:val=""/>
      <w:lvlJc w:val="left"/>
      <w:pPr>
        <w:tabs>
          <w:tab w:val="num" w:pos="2880"/>
        </w:tabs>
        <w:ind w:left="2880" w:hanging="360"/>
      </w:pPr>
      <w:rPr>
        <w:rFonts w:ascii="Symbol" w:hAnsi="Symbol"/>
      </w:rPr>
    </w:lvl>
    <w:lvl w:ilvl="4" w:tplc="5F4E8700">
      <w:start w:val="1"/>
      <w:numFmt w:val="bullet"/>
      <w:lvlText w:val="o"/>
      <w:lvlJc w:val="left"/>
      <w:pPr>
        <w:tabs>
          <w:tab w:val="num" w:pos="3600"/>
        </w:tabs>
        <w:ind w:left="3600" w:hanging="360"/>
      </w:pPr>
      <w:rPr>
        <w:rFonts w:ascii="Courier New" w:hAnsi="Courier New"/>
      </w:rPr>
    </w:lvl>
    <w:lvl w:ilvl="5" w:tplc="9CFC05E4">
      <w:start w:val="1"/>
      <w:numFmt w:val="bullet"/>
      <w:lvlText w:val=""/>
      <w:lvlJc w:val="left"/>
      <w:pPr>
        <w:tabs>
          <w:tab w:val="num" w:pos="4320"/>
        </w:tabs>
        <w:ind w:left="4320" w:hanging="360"/>
      </w:pPr>
      <w:rPr>
        <w:rFonts w:ascii="Wingdings" w:hAnsi="Wingdings"/>
      </w:rPr>
    </w:lvl>
    <w:lvl w:ilvl="6" w:tplc="7FF098EA">
      <w:start w:val="1"/>
      <w:numFmt w:val="bullet"/>
      <w:lvlText w:val=""/>
      <w:lvlJc w:val="left"/>
      <w:pPr>
        <w:tabs>
          <w:tab w:val="num" w:pos="5040"/>
        </w:tabs>
        <w:ind w:left="5040" w:hanging="360"/>
      </w:pPr>
      <w:rPr>
        <w:rFonts w:ascii="Symbol" w:hAnsi="Symbol"/>
      </w:rPr>
    </w:lvl>
    <w:lvl w:ilvl="7" w:tplc="B2306418">
      <w:start w:val="1"/>
      <w:numFmt w:val="bullet"/>
      <w:lvlText w:val="o"/>
      <w:lvlJc w:val="left"/>
      <w:pPr>
        <w:tabs>
          <w:tab w:val="num" w:pos="5760"/>
        </w:tabs>
        <w:ind w:left="5760" w:hanging="360"/>
      </w:pPr>
      <w:rPr>
        <w:rFonts w:ascii="Courier New" w:hAnsi="Courier New"/>
      </w:rPr>
    </w:lvl>
    <w:lvl w:ilvl="8" w:tplc="8856CD08">
      <w:start w:val="1"/>
      <w:numFmt w:val="bullet"/>
      <w:lvlText w:val=""/>
      <w:lvlJc w:val="left"/>
      <w:pPr>
        <w:tabs>
          <w:tab w:val="num" w:pos="6480"/>
        </w:tabs>
        <w:ind w:left="6480" w:hanging="360"/>
      </w:pPr>
      <w:rPr>
        <w:rFonts w:ascii="Wingdings" w:hAnsi="Wingdings"/>
      </w:rPr>
    </w:lvl>
  </w:abstractNum>
  <w:abstractNum w:abstractNumId="59">
    <w:nsid w:val="0000003C"/>
    <w:multiLevelType w:val="hybridMultilevel"/>
    <w:tmpl w:val="0000003C"/>
    <w:lvl w:ilvl="0" w:tplc="42926CDE">
      <w:start w:val="1"/>
      <w:numFmt w:val="bullet"/>
      <w:lvlText w:val=""/>
      <w:lvlJc w:val="left"/>
      <w:pPr>
        <w:tabs>
          <w:tab w:val="num" w:pos="720"/>
        </w:tabs>
        <w:ind w:left="720" w:hanging="360"/>
      </w:pPr>
      <w:rPr>
        <w:rFonts w:ascii="Symbol" w:hAnsi="Symbol"/>
      </w:rPr>
    </w:lvl>
    <w:lvl w:ilvl="1" w:tplc="1CEC0524">
      <w:start w:val="1"/>
      <w:numFmt w:val="bullet"/>
      <w:lvlText w:val="o"/>
      <w:lvlJc w:val="left"/>
      <w:pPr>
        <w:tabs>
          <w:tab w:val="num" w:pos="1440"/>
        </w:tabs>
        <w:ind w:left="1440" w:hanging="360"/>
      </w:pPr>
      <w:rPr>
        <w:rFonts w:ascii="Courier New" w:hAnsi="Courier New"/>
      </w:rPr>
    </w:lvl>
    <w:lvl w:ilvl="2" w:tplc="9B20C3F8">
      <w:start w:val="1"/>
      <w:numFmt w:val="bullet"/>
      <w:lvlText w:val=""/>
      <w:lvlJc w:val="left"/>
      <w:pPr>
        <w:tabs>
          <w:tab w:val="num" w:pos="2160"/>
        </w:tabs>
        <w:ind w:left="2160" w:hanging="360"/>
      </w:pPr>
      <w:rPr>
        <w:rFonts w:ascii="Wingdings" w:hAnsi="Wingdings"/>
      </w:rPr>
    </w:lvl>
    <w:lvl w:ilvl="3" w:tplc="A1CA508C">
      <w:start w:val="1"/>
      <w:numFmt w:val="bullet"/>
      <w:lvlText w:val=""/>
      <w:lvlJc w:val="left"/>
      <w:pPr>
        <w:tabs>
          <w:tab w:val="num" w:pos="2880"/>
        </w:tabs>
        <w:ind w:left="2880" w:hanging="360"/>
      </w:pPr>
      <w:rPr>
        <w:rFonts w:ascii="Symbol" w:hAnsi="Symbol"/>
      </w:rPr>
    </w:lvl>
    <w:lvl w:ilvl="4" w:tplc="5FC8CE8C">
      <w:start w:val="1"/>
      <w:numFmt w:val="bullet"/>
      <w:lvlText w:val="o"/>
      <w:lvlJc w:val="left"/>
      <w:pPr>
        <w:tabs>
          <w:tab w:val="num" w:pos="3600"/>
        </w:tabs>
        <w:ind w:left="3600" w:hanging="360"/>
      </w:pPr>
      <w:rPr>
        <w:rFonts w:ascii="Courier New" w:hAnsi="Courier New"/>
      </w:rPr>
    </w:lvl>
    <w:lvl w:ilvl="5" w:tplc="4D0E6470">
      <w:start w:val="1"/>
      <w:numFmt w:val="bullet"/>
      <w:lvlText w:val=""/>
      <w:lvlJc w:val="left"/>
      <w:pPr>
        <w:tabs>
          <w:tab w:val="num" w:pos="4320"/>
        </w:tabs>
        <w:ind w:left="4320" w:hanging="360"/>
      </w:pPr>
      <w:rPr>
        <w:rFonts w:ascii="Wingdings" w:hAnsi="Wingdings"/>
      </w:rPr>
    </w:lvl>
    <w:lvl w:ilvl="6" w:tplc="A6F8F2DC">
      <w:start w:val="1"/>
      <w:numFmt w:val="bullet"/>
      <w:lvlText w:val=""/>
      <w:lvlJc w:val="left"/>
      <w:pPr>
        <w:tabs>
          <w:tab w:val="num" w:pos="5040"/>
        </w:tabs>
        <w:ind w:left="5040" w:hanging="360"/>
      </w:pPr>
      <w:rPr>
        <w:rFonts w:ascii="Symbol" w:hAnsi="Symbol"/>
      </w:rPr>
    </w:lvl>
    <w:lvl w:ilvl="7" w:tplc="6254C9D6">
      <w:start w:val="1"/>
      <w:numFmt w:val="bullet"/>
      <w:lvlText w:val="o"/>
      <w:lvlJc w:val="left"/>
      <w:pPr>
        <w:tabs>
          <w:tab w:val="num" w:pos="5760"/>
        </w:tabs>
        <w:ind w:left="5760" w:hanging="360"/>
      </w:pPr>
      <w:rPr>
        <w:rFonts w:ascii="Courier New" w:hAnsi="Courier New"/>
      </w:rPr>
    </w:lvl>
    <w:lvl w:ilvl="8" w:tplc="CE761F32">
      <w:start w:val="1"/>
      <w:numFmt w:val="bullet"/>
      <w:lvlText w:val=""/>
      <w:lvlJc w:val="left"/>
      <w:pPr>
        <w:tabs>
          <w:tab w:val="num" w:pos="6480"/>
        </w:tabs>
        <w:ind w:left="6480" w:hanging="360"/>
      </w:pPr>
      <w:rPr>
        <w:rFonts w:ascii="Wingdings" w:hAnsi="Wingdings"/>
      </w:rPr>
    </w:lvl>
  </w:abstractNum>
  <w:abstractNum w:abstractNumId="60">
    <w:nsid w:val="0000003D"/>
    <w:multiLevelType w:val="hybridMultilevel"/>
    <w:tmpl w:val="0000003D"/>
    <w:lvl w:ilvl="0" w:tplc="4EF69EB8">
      <w:start w:val="1"/>
      <w:numFmt w:val="bullet"/>
      <w:lvlText w:val=""/>
      <w:lvlJc w:val="left"/>
      <w:pPr>
        <w:tabs>
          <w:tab w:val="num" w:pos="720"/>
        </w:tabs>
        <w:ind w:left="720" w:hanging="360"/>
      </w:pPr>
      <w:rPr>
        <w:rFonts w:ascii="Symbol" w:hAnsi="Symbol"/>
      </w:rPr>
    </w:lvl>
    <w:lvl w:ilvl="1" w:tplc="7F92A6B0">
      <w:start w:val="1"/>
      <w:numFmt w:val="bullet"/>
      <w:lvlText w:val="o"/>
      <w:lvlJc w:val="left"/>
      <w:pPr>
        <w:tabs>
          <w:tab w:val="num" w:pos="1440"/>
        </w:tabs>
        <w:ind w:left="1440" w:hanging="360"/>
      </w:pPr>
      <w:rPr>
        <w:rFonts w:ascii="Courier New" w:hAnsi="Courier New"/>
      </w:rPr>
    </w:lvl>
    <w:lvl w:ilvl="2" w:tplc="58FADEB6">
      <w:start w:val="1"/>
      <w:numFmt w:val="bullet"/>
      <w:lvlText w:val=""/>
      <w:lvlJc w:val="left"/>
      <w:pPr>
        <w:tabs>
          <w:tab w:val="num" w:pos="2160"/>
        </w:tabs>
        <w:ind w:left="2160" w:hanging="360"/>
      </w:pPr>
      <w:rPr>
        <w:rFonts w:ascii="Wingdings" w:hAnsi="Wingdings"/>
      </w:rPr>
    </w:lvl>
    <w:lvl w:ilvl="3" w:tplc="6E288802">
      <w:start w:val="1"/>
      <w:numFmt w:val="bullet"/>
      <w:lvlText w:val=""/>
      <w:lvlJc w:val="left"/>
      <w:pPr>
        <w:tabs>
          <w:tab w:val="num" w:pos="2880"/>
        </w:tabs>
        <w:ind w:left="2880" w:hanging="360"/>
      </w:pPr>
      <w:rPr>
        <w:rFonts w:ascii="Symbol" w:hAnsi="Symbol"/>
      </w:rPr>
    </w:lvl>
    <w:lvl w:ilvl="4" w:tplc="34BC87EE">
      <w:start w:val="1"/>
      <w:numFmt w:val="bullet"/>
      <w:lvlText w:val="o"/>
      <w:lvlJc w:val="left"/>
      <w:pPr>
        <w:tabs>
          <w:tab w:val="num" w:pos="3600"/>
        </w:tabs>
        <w:ind w:left="3600" w:hanging="360"/>
      </w:pPr>
      <w:rPr>
        <w:rFonts w:ascii="Courier New" w:hAnsi="Courier New"/>
      </w:rPr>
    </w:lvl>
    <w:lvl w:ilvl="5" w:tplc="2C9EF2BA">
      <w:start w:val="1"/>
      <w:numFmt w:val="bullet"/>
      <w:lvlText w:val=""/>
      <w:lvlJc w:val="left"/>
      <w:pPr>
        <w:tabs>
          <w:tab w:val="num" w:pos="4320"/>
        </w:tabs>
        <w:ind w:left="4320" w:hanging="360"/>
      </w:pPr>
      <w:rPr>
        <w:rFonts w:ascii="Wingdings" w:hAnsi="Wingdings"/>
      </w:rPr>
    </w:lvl>
    <w:lvl w:ilvl="6" w:tplc="5B24C762">
      <w:start w:val="1"/>
      <w:numFmt w:val="bullet"/>
      <w:lvlText w:val=""/>
      <w:lvlJc w:val="left"/>
      <w:pPr>
        <w:tabs>
          <w:tab w:val="num" w:pos="5040"/>
        </w:tabs>
        <w:ind w:left="5040" w:hanging="360"/>
      </w:pPr>
      <w:rPr>
        <w:rFonts w:ascii="Symbol" w:hAnsi="Symbol"/>
      </w:rPr>
    </w:lvl>
    <w:lvl w:ilvl="7" w:tplc="874269C0">
      <w:start w:val="1"/>
      <w:numFmt w:val="bullet"/>
      <w:lvlText w:val="o"/>
      <w:lvlJc w:val="left"/>
      <w:pPr>
        <w:tabs>
          <w:tab w:val="num" w:pos="5760"/>
        </w:tabs>
        <w:ind w:left="5760" w:hanging="360"/>
      </w:pPr>
      <w:rPr>
        <w:rFonts w:ascii="Courier New" w:hAnsi="Courier New"/>
      </w:rPr>
    </w:lvl>
    <w:lvl w:ilvl="8" w:tplc="8B8C2042">
      <w:start w:val="1"/>
      <w:numFmt w:val="bullet"/>
      <w:lvlText w:val=""/>
      <w:lvlJc w:val="left"/>
      <w:pPr>
        <w:tabs>
          <w:tab w:val="num" w:pos="6480"/>
        </w:tabs>
        <w:ind w:left="6480" w:hanging="360"/>
      </w:pPr>
      <w:rPr>
        <w:rFonts w:ascii="Wingdings" w:hAnsi="Wingdings"/>
      </w:rPr>
    </w:lvl>
  </w:abstractNum>
  <w:abstractNum w:abstractNumId="61">
    <w:nsid w:val="0000003E"/>
    <w:multiLevelType w:val="hybridMultilevel"/>
    <w:tmpl w:val="0000003E"/>
    <w:lvl w:ilvl="0" w:tplc="8AFAFFB6">
      <w:start w:val="1"/>
      <w:numFmt w:val="bullet"/>
      <w:lvlText w:val=""/>
      <w:lvlJc w:val="left"/>
      <w:pPr>
        <w:tabs>
          <w:tab w:val="num" w:pos="720"/>
        </w:tabs>
        <w:ind w:left="720" w:hanging="360"/>
      </w:pPr>
      <w:rPr>
        <w:rFonts w:ascii="Symbol" w:hAnsi="Symbol"/>
      </w:rPr>
    </w:lvl>
    <w:lvl w:ilvl="1" w:tplc="7E54D650">
      <w:start w:val="1"/>
      <w:numFmt w:val="bullet"/>
      <w:lvlText w:val="o"/>
      <w:lvlJc w:val="left"/>
      <w:pPr>
        <w:tabs>
          <w:tab w:val="num" w:pos="1440"/>
        </w:tabs>
        <w:ind w:left="1440" w:hanging="360"/>
      </w:pPr>
      <w:rPr>
        <w:rFonts w:ascii="Courier New" w:hAnsi="Courier New"/>
      </w:rPr>
    </w:lvl>
    <w:lvl w:ilvl="2" w:tplc="736C73EC">
      <w:start w:val="1"/>
      <w:numFmt w:val="bullet"/>
      <w:lvlText w:val=""/>
      <w:lvlJc w:val="left"/>
      <w:pPr>
        <w:tabs>
          <w:tab w:val="num" w:pos="2160"/>
        </w:tabs>
        <w:ind w:left="2160" w:hanging="360"/>
      </w:pPr>
      <w:rPr>
        <w:rFonts w:ascii="Wingdings" w:hAnsi="Wingdings"/>
      </w:rPr>
    </w:lvl>
    <w:lvl w:ilvl="3" w:tplc="AFD86D08">
      <w:start w:val="1"/>
      <w:numFmt w:val="bullet"/>
      <w:lvlText w:val=""/>
      <w:lvlJc w:val="left"/>
      <w:pPr>
        <w:tabs>
          <w:tab w:val="num" w:pos="2880"/>
        </w:tabs>
        <w:ind w:left="2880" w:hanging="360"/>
      </w:pPr>
      <w:rPr>
        <w:rFonts w:ascii="Symbol" w:hAnsi="Symbol"/>
      </w:rPr>
    </w:lvl>
    <w:lvl w:ilvl="4" w:tplc="3196C7DC">
      <w:start w:val="1"/>
      <w:numFmt w:val="bullet"/>
      <w:lvlText w:val="o"/>
      <w:lvlJc w:val="left"/>
      <w:pPr>
        <w:tabs>
          <w:tab w:val="num" w:pos="3600"/>
        </w:tabs>
        <w:ind w:left="3600" w:hanging="360"/>
      </w:pPr>
      <w:rPr>
        <w:rFonts w:ascii="Courier New" w:hAnsi="Courier New"/>
      </w:rPr>
    </w:lvl>
    <w:lvl w:ilvl="5" w:tplc="EC86896E">
      <w:start w:val="1"/>
      <w:numFmt w:val="bullet"/>
      <w:lvlText w:val=""/>
      <w:lvlJc w:val="left"/>
      <w:pPr>
        <w:tabs>
          <w:tab w:val="num" w:pos="4320"/>
        </w:tabs>
        <w:ind w:left="4320" w:hanging="360"/>
      </w:pPr>
      <w:rPr>
        <w:rFonts w:ascii="Wingdings" w:hAnsi="Wingdings"/>
      </w:rPr>
    </w:lvl>
    <w:lvl w:ilvl="6" w:tplc="D1E4C104">
      <w:start w:val="1"/>
      <w:numFmt w:val="bullet"/>
      <w:lvlText w:val=""/>
      <w:lvlJc w:val="left"/>
      <w:pPr>
        <w:tabs>
          <w:tab w:val="num" w:pos="5040"/>
        </w:tabs>
        <w:ind w:left="5040" w:hanging="360"/>
      </w:pPr>
      <w:rPr>
        <w:rFonts w:ascii="Symbol" w:hAnsi="Symbol"/>
      </w:rPr>
    </w:lvl>
    <w:lvl w:ilvl="7" w:tplc="2DF2F026">
      <w:start w:val="1"/>
      <w:numFmt w:val="bullet"/>
      <w:lvlText w:val="o"/>
      <w:lvlJc w:val="left"/>
      <w:pPr>
        <w:tabs>
          <w:tab w:val="num" w:pos="5760"/>
        </w:tabs>
        <w:ind w:left="5760" w:hanging="360"/>
      </w:pPr>
      <w:rPr>
        <w:rFonts w:ascii="Courier New" w:hAnsi="Courier New"/>
      </w:rPr>
    </w:lvl>
    <w:lvl w:ilvl="8" w:tplc="81840B0C">
      <w:start w:val="1"/>
      <w:numFmt w:val="bullet"/>
      <w:lvlText w:val=""/>
      <w:lvlJc w:val="left"/>
      <w:pPr>
        <w:tabs>
          <w:tab w:val="num" w:pos="6480"/>
        </w:tabs>
        <w:ind w:left="6480" w:hanging="360"/>
      </w:pPr>
      <w:rPr>
        <w:rFonts w:ascii="Wingdings" w:hAnsi="Wingdings"/>
      </w:rPr>
    </w:lvl>
  </w:abstractNum>
  <w:abstractNum w:abstractNumId="62">
    <w:nsid w:val="0000003F"/>
    <w:multiLevelType w:val="hybridMultilevel"/>
    <w:tmpl w:val="0000003F"/>
    <w:lvl w:ilvl="0" w:tplc="4016D99E">
      <w:start w:val="1"/>
      <w:numFmt w:val="bullet"/>
      <w:lvlText w:val=""/>
      <w:lvlJc w:val="left"/>
      <w:pPr>
        <w:tabs>
          <w:tab w:val="num" w:pos="720"/>
        </w:tabs>
        <w:ind w:left="720" w:hanging="360"/>
      </w:pPr>
      <w:rPr>
        <w:rFonts w:ascii="Symbol" w:hAnsi="Symbol"/>
      </w:rPr>
    </w:lvl>
    <w:lvl w:ilvl="1" w:tplc="1384FF66">
      <w:start w:val="1"/>
      <w:numFmt w:val="bullet"/>
      <w:lvlText w:val="o"/>
      <w:lvlJc w:val="left"/>
      <w:pPr>
        <w:tabs>
          <w:tab w:val="num" w:pos="1440"/>
        </w:tabs>
        <w:ind w:left="1440" w:hanging="360"/>
      </w:pPr>
      <w:rPr>
        <w:rFonts w:ascii="Courier New" w:hAnsi="Courier New"/>
      </w:rPr>
    </w:lvl>
    <w:lvl w:ilvl="2" w:tplc="990AB4C6">
      <w:start w:val="1"/>
      <w:numFmt w:val="bullet"/>
      <w:lvlText w:val=""/>
      <w:lvlJc w:val="left"/>
      <w:pPr>
        <w:tabs>
          <w:tab w:val="num" w:pos="2160"/>
        </w:tabs>
        <w:ind w:left="2160" w:hanging="360"/>
      </w:pPr>
      <w:rPr>
        <w:rFonts w:ascii="Wingdings" w:hAnsi="Wingdings"/>
      </w:rPr>
    </w:lvl>
    <w:lvl w:ilvl="3" w:tplc="89B699E4">
      <w:start w:val="1"/>
      <w:numFmt w:val="bullet"/>
      <w:lvlText w:val=""/>
      <w:lvlJc w:val="left"/>
      <w:pPr>
        <w:tabs>
          <w:tab w:val="num" w:pos="2880"/>
        </w:tabs>
        <w:ind w:left="2880" w:hanging="360"/>
      </w:pPr>
      <w:rPr>
        <w:rFonts w:ascii="Symbol" w:hAnsi="Symbol"/>
      </w:rPr>
    </w:lvl>
    <w:lvl w:ilvl="4" w:tplc="3E7A38E4">
      <w:start w:val="1"/>
      <w:numFmt w:val="bullet"/>
      <w:lvlText w:val="o"/>
      <w:lvlJc w:val="left"/>
      <w:pPr>
        <w:tabs>
          <w:tab w:val="num" w:pos="3600"/>
        </w:tabs>
        <w:ind w:left="3600" w:hanging="360"/>
      </w:pPr>
      <w:rPr>
        <w:rFonts w:ascii="Courier New" w:hAnsi="Courier New"/>
      </w:rPr>
    </w:lvl>
    <w:lvl w:ilvl="5" w:tplc="1624AAEE">
      <w:start w:val="1"/>
      <w:numFmt w:val="bullet"/>
      <w:lvlText w:val=""/>
      <w:lvlJc w:val="left"/>
      <w:pPr>
        <w:tabs>
          <w:tab w:val="num" w:pos="4320"/>
        </w:tabs>
        <w:ind w:left="4320" w:hanging="360"/>
      </w:pPr>
      <w:rPr>
        <w:rFonts w:ascii="Wingdings" w:hAnsi="Wingdings"/>
      </w:rPr>
    </w:lvl>
    <w:lvl w:ilvl="6" w:tplc="14BE3306">
      <w:start w:val="1"/>
      <w:numFmt w:val="bullet"/>
      <w:lvlText w:val=""/>
      <w:lvlJc w:val="left"/>
      <w:pPr>
        <w:tabs>
          <w:tab w:val="num" w:pos="5040"/>
        </w:tabs>
        <w:ind w:left="5040" w:hanging="360"/>
      </w:pPr>
      <w:rPr>
        <w:rFonts w:ascii="Symbol" w:hAnsi="Symbol"/>
      </w:rPr>
    </w:lvl>
    <w:lvl w:ilvl="7" w:tplc="D38420BA">
      <w:start w:val="1"/>
      <w:numFmt w:val="bullet"/>
      <w:lvlText w:val="o"/>
      <w:lvlJc w:val="left"/>
      <w:pPr>
        <w:tabs>
          <w:tab w:val="num" w:pos="5760"/>
        </w:tabs>
        <w:ind w:left="5760" w:hanging="360"/>
      </w:pPr>
      <w:rPr>
        <w:rFonts w:ascii="Courier New" w:hAnsi="Courier New"/>
      </w:rPr>
    </w:lvl>
    <w:lvl w:ilvl="8" w:tplc="C1FEDC90">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C60"/>
    <w:rsid w:val="00065876"/>
    <w:rsid w:val="000A415B"/>
    <w:rsid w:val="000E2DAE"/>
    <w:rsid w:val="00105254"/>
    <w:rsid w:val="00173D64"/>
    <w:rsid w:val="00191CEA"/>
    <w:rsid w:val="00196CEC"/>
    <w:rsid w:val="002313C6"/>
    <w:rsid w:val="002E7094"/>
    <w:rsid w:val="00314655"/>
    <w:rsid w:val="003E75C3"/>
    <w:rsid w:val="004305A2"/>
    <w:rsid w:val="0043401D"/>
    <w:rsid w:val="00443C36"/>
    <w:rsid w:val="00457EF6"/>
    <w:rsid w:val="0050446E"/>
    <w:rsid w:val="005726B7"/>
    <w:rsid w:val="00585BCC"/>
    <w:rsid w:val="005915A0"/>
    <w:rsid w:val="00607342"/>
    <w:rsid w:val="00626277"/>
    <w:rsid w:val="006D4B05"/>
    <w:rsid w:val="007A44BC"/>
    <w:rsid w:val="00836D99"/>
    <w:rsid w:val="00841035"/>
    <w:rsid w:val="008717F3"/>
    <w:rsid w:val="00893545"/>
    <w:rsid w:val="008B3F83"/>
    <w:rsid w:val="009070AD"/>
    <w:rsid w:val="009B7308"/>
    <w:rsid w:val="009F4248"/>
    <w:rsid w:val="00A44C60"/>
    <w:rsid w:val="00A45AFB"/>
    <w:rsid w:val="00AD16AF"/>
    <w:rsid w:val="00AD676D"/>
    <w:rsid w:val="00AF0F43"/>
    <w:rsid w:val="00B00E27"/>
    <w:rsid w:val="00B2399B"/>
    <w:rsid w:val="00B26EA2"/>
    <w:rsid w:val="00B672C0"/>
    <w:rsid w:val="00C25F38"/>
    <w:rsid w:val="00CC37AE"/>
    <w:rsid w:val="00D34F94"/>
    <w:rsid w:val="00D63F43"/>
    <w:rsid w:val="00E53A1F"/>
    <w:rsid w:val="00EB6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Arial" w:hAnsi="Arial" w:cs="Arial"/>
      <w:color w:val="000000"/>
      <w:szCs w:val="24"/>
    </w:rPr>
  </w:style>
  <w:style w:type="paragraph" w:styleId="1">
    <w:name w:val="heading 1"/>
    <w:basedOn w:val="a"/>
    <w:next w:val="a"/>
    <w:qFormat/>
    <w:rsid w:val="00EF7B96"/>
    <w:pPr>
      <w:keepNext/>
      <w:pBdr>
        <w:top w:val="nil"/>
        <w:left w:val="nil"/>
        <w:bottom w:val="single" w:sz="12" w:space="0" w:color="767171"/>
        <w:right w:val="nil"/>
        <w:between w:val="single" w:sz="12" w:space="0" w:color="767171"/>
        <w:bar w:val="single" w:sz="12" w:color="767171"/>
      </w:pBdr>
      <w:spacing w:after="240"/>
      <w:outlineLvl w:val="0"/>
    </w:pPr>
    <w:rPr>
      <w:bCs/>
      <w:color w:val="767171"/>
      <w:kern w:val="32"/>
      <w:sz w:val="24"/>
      <w:szCs w:val="32"/>
      <w:shd w:val="clear" w:color="auto" w:fill="FFFFFF"/>
    </w:rPr>
  </w:style>
  <w:style w:type="paragraph" w:styleId="2">
    <w:name w:val="heading 2"/>
    <w:basedOn w:val="a0"/>
    <w:next w:val="a"/>
    <w:qFormat/>
    <w:rsid w:val="00EF7B96"/>
    <w:pPr>
      <w:keepNext/>
      <w:jc w:val="left"/>
    </w:pPr>
    <w:rPr>
      <w:bCs/>
      <w:iCs/>
      <w:szCs w:val="28"/>
    </w:rPr>
  </w:style>
  <w:style w:type="paragraph" w:styleId="3">
    <w:name w:val="heading 3"/>
    <w:basedOn w:val="a0"/>
    <w:next w:val="a"/>
    <w:qFormat/>
    <w:rsid w:val="00EF7B96"/>
    <w:pPr>
      <w:keepNext/>
      <w:jc w:val="left"/>
      <w:outlineLvl w:val="2"/>
    </w:pPr>
    <w:rPr>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ocStyle">
    <w:name w:val="TocStyle"/>
    <w:pPr>
      <w:spacing w:before="240" w:after="240"/>
    </w:pPr>
    <w:rPr>
      <w:rFonts w:ascii="Arial" w:eastAsia="Arial" w:hAnsi="Arial" w:cs="Arial"/>
      <w:color w:val="767171"/>
      <w:sz w:val="24"/>
      <w:shd w:val="clear" w:color="auto" w:fill="FFFFFF"/>
    </w:rPr>
  </w:style>
  <w:style w:type="paragraph" w:customStyle="1" w:styleId="TocFieldsStyle">
    <w:name w:val="TocFieldsStyle"/>
    <w:basedOn w:val="a"/>
    <w:pPr>
      <w:ind w:left="240"/>
    </w:pPr>
    <w:rPr>
      <w:b/>
      <w:i/>
      <w:sz w:val="18"/>
      <w:shd w:val="clear" w:color="auto" w:fill="FFFFFF"/>
    </w:rPr>
  </w:style>
  <w:style w:type="paragraph" w:customStyle="1" w:styleId="a0">
    <w:name w:val="Дайджест_ЗАГОЛОВОК"/>
    <w:basedOn w:val="a"/>
    <w:pPr>
      <w:jc w:val="both"/>
      <w:outlineLvl w:val="1"/>
    </w:pPr>
    <w:rPr>
      <w:sz w:val="24"/>
      <w:shd w:val="clear" w:color="auto" w:fill="FFFFFF"/>
    </w:rPr>
  </w:style>
  <w:style w:type="paragraph" w:customStyle="1" w:styleId="HeaderStyle">
    <w:name w:val="HeaderStyle"/>
    <w:basedOn w:val="a"/>
    <w:pPr>
      <w:jc w:val="center"/>
    </w:pPr>
    <w:rPr>
      <w:sz w:val="28"/>
      <w:shd w:val="clear" w:color="auto" w:fill="FFFFFF"/>
    </w:rPr>
  </w:style>
  <w:style w:type="paragraph" w:customStyle="1" w:styleId="RubricHeaderStyle">
    <w:name w:val="RubricHeaderStyle"/>
    <w:basedOn w:val="a"/>
    <w:pPr>
      <w:pBdr>
        <w:top w:val="single" w:sz="34" w:space="2" w:color="1B67E0"/>
        <w:left w:val="single" w:sz="34" w:space="2" w:color="1B67E0"/>
        <w:bottom w:val="single" w:sz="34" w:space="2" w:color="1B67E0"/>
        <w:right w:val="single" w:sz="34" w:space="2" w:color="1B67E0"/>
        <w:between w:val="single" w:sz="34" w:space="2" w:color="1B67E0"/>
        <w:bar w:val="single" w:sz="34" w:color="1B67E0"/>
      </w:pBdr>
      <w:shd w:val="clear" w:color="auto" w:fill="1B67E0"/>
      <w:jc w:val="center"/>
      <w:outlineLvl w:val="1"/>
    </w:pPr>
    <w:rPr>
      <w:color w:val="FFFFFF"/>
      <w:sz w:val="28"/>
      <w:shd w:val="clear" w:color="auto" w:fill="1B67E0"/>
    </w:rPr>
  </w:style>
  <w:style w:type="paragraph" w:customStyle="1" w:styleId="RubricSubHeaderStyle">
    <w:name w:val="RubricSubHeaderStyle"/>
    <w:basedOn w:val="a"/>
    <w:pPr>
      <w:pBdr>
        <w:top w:val="single" w:sz="34" w:space="2" w:color="AFD1F0"/>
        <w:left w:val="single" w:sz="34" w:space="2" w:color="AFD1F0"/>
        <w:bottom w:val="single" w:sz="34" w:space="2" w:color="AFD1F0"/>
        <w:right w:val="single" w:sz="34" w:space="2" w:color="AFD1F0"/>
        <w:between w:val="single" w:sz="34" w:space="2" w:color="AFD1F0"/>
        <w:bar w:val="single" w:sz="34" w:color="AFD1F0"/>
      </w:pBdr>
      <w:shd w:val="clear" w:color="auto" w:fill="AFD1F0"/>
      <w:outlineLvl w:val="2"/>
    </w:pPr>
    <w:rPr>
      <w:color w:val="FFFFFF"/>
      <w:sz w:val="24"/>
      <w:shd w:val="clear" w:color="auto" w:fill="AFD1F0"/>
    </w:rPr>
  </w:style>
  <w:style w:type="paragraph" w:customStyle="1" w:styleId="a4">
    <w:name w:val="дайджест"/>
    <w:basedOn w:val="a"/>
    <w:pPr>
      <w:jc w:val="both"/>
    </w:pPr>
    <w:rPr>
      <w:shd w:val="clear" w:color="auto" w:fill="FFFFFF"/>
    </w:rPr>
  </w:style>
  <w:style w:type="paragraph" w:styleId="10">
    <w:name w:val="toc 1"/>
    <w:basedOn w:val="a"/>
    <w:next w:val="a"/>
    <w:autoRedefine/>
    <w:rsid w:val="00805BCE"/>
    <w:pPr>
      <w:spacing w:before="120" w:after="120"/>
    </w:pPr>
  </w:style>
  <w:style w:type="paragraph" w:styleId="20">
    <w:name w:val="toc 2"/>
    <w:basedOn w:val="a"/>
    <w:next w:val="a"/>
    <w:autoRedefine/>
    <w:rsid w:val="00805BCE"/>
    <w:pPr>
      <w:ind w:left="240"/>
    </w:pPr>
  </w:style>
  <w:style w:type="paragraph" w:styleId="30">
    <w:name w:val="toc 3"/>
    <w:basedOn w:val="a"/>
    <w:next w:val="a"/>
    <w:autoRedefine/>
    <w:rsid w:val="00805BCE"/>
    <w:pPr>
      <w:spacing w:before="120" w:after="120"/>
      <w:ind w:left="240"/>
    </w:pPr>
  </w:style>
  <w:style w:type="paragraph" w:customStyle="1" w:styleId="ArtTabNormal">
    <w:name w:val="ArtTabNormal"/>
    <w:rPr>
      <w:rFonts w:ascii="Arial" w:eastAsia="Arial" w:hAnsi="Arial" w:cs="Arial"/>
      <w:sz w:val="16"/>
    </w:rPr>
  </w:style>
  <w:style w:type="paragraph" w:customStyle="1" w:styleId="ArtTabHeader">
    <w:name w:val="ArtTabHeader"/>
    <w:rPr>
      <w:rFonts w:ascii="Arial" w:eastAsia="Arial" w:hAnsi="Arial" w:cs="Arial"/>
      <w:b/>
      <w:sz w:val="16"/>
    </w:rPr>
  </w:style>
  <w:style w:type="paragraph" w:customStyle="1" w:styleId="TabHyperlink">
    <w:name w:val="TabHyperlink"/>
    <w:rPr>
      <w:rFonts w:ascii="Arial" w:eastAsia="Arial" w:hAnsi="Arial" w:cs="Arial"/>
      <w:color w:val="0000FF"/>
      <w:sz w:val="16"/>
      <w:u w:val="single"/>
    </w:rPr>
  </w:style>
  <w:style w:type="paragraph" w:customStyle="1" w:styleId="UserTabMsgStyle">
    <w:name w:val="UserTabMsgStyle"/>
    <w:rPr>
      <w:rFonts w:ascii="Arial" w:eastAsia="Arial" w:hAnsi="Arial" w:cs="Arial"/>
      <w:color w:val="595959"/>
      <w:sz w:val="14"/>
    </w:rPr>
  </w:style>
  <w:style w:type="paragraph" w:customStyle="1" w:styleId="a5">
    <w:name w:val="Дайджест_ТЕКСТ"/>
    <w:basedOn w:val="a"/>
    <w:pPr>
      <w:jc w:val="both"/>
    </w:pPr>
    <w:rPr>
      <w:shd w:val="clear" w:color="auto" w:fill="FFFFFF"/>
    </w:rPr>
  </w:style>
  <w:style w:type="paragraph" w:customStyle="1" w:styleId="a6">
    <w:name w:val="Дайджест_СМИ"/>
    <w:basedOn w:val="a"/>
    <w:rPr>
      <w:b/>
      <w:shd w:val="clear" w:color="auto" w:fill="FFFFFF"/>
    </w:rPr>
  </w:style>
  <w:style w:type="paragraph" w:customStyle="1" w:styleId="ExportHyperlink">
    <w:name w:val="Export_Hyperlink"/>
    <w:basedOn w:val="a"/>
    <w:pPr>
      <w:spacing w:before="200" w:after="100"/>
      <w:jc w:val="right"/>
    </w:pPr>
    <w:rPr>
      <w:color w:val="0000FF"/>
      <w:sz w:val="18"/>
      <w:shd w:val="clear" w:color="auto" w:fill="FFFFFF"/>
    </w:rPr>
  </w:style>
  <w:style w:type="paragraph" w:customStyle="1" w:styleId="Reprints">
    <w:name w:val="Reprints"/>
    <w:basedOn w:val="a"/>
    <w:rPr>
      <w:color w:val="0000FF"/>
      <w:sz w:val="18"/>
      <w:shd w:val="clear" w:color="auto" w:fill="FFFFFF"/>
    </w:rPr>
  </w:style>
  <w:style w:type="paragraph" w:customStyle="1" w:styleId="reprints0">
    <w:name w:val="reprints_дайджест"/>
    <w:basedOn w:val="a"/>
    <w:pPr>
      <w:spacing w:after="120"/>
      <w:jc w:val="right"/>
    </w:pPr>
    <w:rPr>
      <w:color w:val="595959"/>
      <w:shd w:val="clear" w:color="auto" w:fill="FFFFFF"/>
    </w:rPr>
  </w:style>
  <w:style w:type="paragraph" w:customStyle="1" w:styleId="WarningStyle">
    <w:name w:val="WarningStyle"/>
    <w:basedOn w:val="a"/>
    <w:pPr>
      <w:spacing w:before="120" w:after="240"/>
    </w:pPr>
    <w:rPr>
      <w:color w:val="595959"/>
      <w:shd w:val="clear" w:color="auto" w:fill="FFFFFF"/>
    </w:rPr>
  </w:style>
  <w:style w:type="paragraph" w:customStyle="1" w:styleId="UserMsgStyle">
    <w:name w:val="UserMsgStyle"/>
    <w:basedOn w:val="a"/>
    <w:rPr>
      <w:color w:val="595959"/>
      <w:sz w:val="16"/>
      <w:shd w:val="clear" w:color="auto" w:fill="FFFFFF"/>
    </w:rPr>
  </w:style>
  <w:style w:type="paragraph" w:customStyle="1" w:styleId="ReprintsHeader">
    <w:name w:val="Reprints_Header"/>
    <w:basedOn w:val="a"/>
    <w:rPr>
      <w:sz w:val="18"/>
      <w:shd w:val="clear" w:color="auto" w:fill="FFFFFF"/>
    </w:rPr>
  </w:style>
  <w:style w:type="paragraph" w:customStyle="1" w:styleId="a7">
    <w:name w:val="Полнотекст_ЗАГОЛОВОК"/>
    <w:basedOn w:val="a"/>
    <w:pPr>
      <w:jc w:val="both"/>
      <w:outlineLvl w:val="1"/>
    </w:pPr>
    <w:rPr>
      <w:sz w:val="24"/>
      <w:shd w:val="clear" w:color="auto" w:fill="FFFFFF"/>
    </w:rPr>
  </w:style>
  <w:style w:type="paragraph" w:customStyle="1" w:styleId="NormalExport">
    <w:name w:val="Normal_Export"/>
    <w:basedOn w:val="a"/>
    <w:pPr>
      <w:jc w:val="both"/>
    </w:pPr>
    <w:rPr>
      <w:shd w:val="clear" w:color="auto" w:fill="FFFFFF"/>
    </w:rPr>
  </w:style>
  <w:style w:type="paragraph" w:customStyle="1" w:styleId="a8">
    <w:name w:val="Полнотекст_СМИ"/>
    <w:basedOn w:val="a"/>
    <w:rPr>
      <w:b/>
      <w:shd w:val="clear" w:color="auto" w:fill="FFFFFF"/>
    </w:rPr>
  </w:style>
  <w:style w:type="paragraph" w:customStyle="1" w:styleId="a9">
    <w:name w:val="Автор"/>
    <w:basedOn w:val="a"/>
    <w:pPr>
      <w:jc w:val="both"/>
    </w:pPr>
    <w:rPr>
      <w:shd w:val="clear" w:color="auto" w:fill="FFFFFF"/>
    </w:rPr>
  </w:style>
  <w:style w:type="character" w:styleId="aa">
    <w:name w:val="Hyperlink"/>
    <w:basedOn w:val="a1"/>
    <w:rsid w:val="00EF7B96"/>
    <w:rPr>
      <w:color w:val="0000FF"/>
      <w:u w:val="single"/>
    </w:rPr>
  </w:style>
  <w:style w:type="paragraph" w:styleId="ab">
    <w:name w:val="Balloon Text"/>
    <w:basedOn w:val="a"/>
    <w:link w:val="ac"/>
    <w:rsid w:val="00314655"/>
    <w:rPr>
      <w:rFonts w:ascii="Tahoma" w:hAnsi="Tahoma" w:cs="Tahoma"/>
      <w:sz w:val="16"/>
      <w:szCs w:val="16"/>
    </w:rPr>
  </w:style>
  <w:style w:type="character" w:customStyle="1" w:styleId="ac">
    <w:name w:val="Текст выноски Знак"/>
    <w:basedOn w:val="a1"/>
    <w:link w:val="ab"/>
    <w:rsid w:val="00314655"/>
    <w:rPr>
      <w:rFonts w:ascii="Tahoma" w:eastAsia="Arial" w:hAnsi="Tahoma" w:cs="Tahoma"/>
      <w:color w:val="000000"/>
      <w:sz w:val="16"/>
      <w:szCs w:val="16"/>
    </w:rPr>
  </w:style>
  <w:style w:type="paragraph" w:styleId="ad">
    <w:name w:val="header"/>
    <w:basedOn w:val="a"/>
    <w:link w:val="ae"/>
    <w:unhideWhenUsed/>
    <w:rsid w:val="003E75C3"/>
    <w:pPr>
      <w:tabs>
        <w:tab w:val="center" w:pos="4677"/>
        <w:tab w:val="right" w:pos="9355"/>
      </w:tabs>
    </w:pPr>
  </w:style>
  <w:style w:type="character" w:customStyle="1" w:styleId="ae">
    <w:name w:val="Верхний колонтитул Знак"/>
    <w:basedOn w:val="a1"/>
    <w:link w:val="ad"/>
    <w:rsid w:val="003E75C3"/>
    <w:rPr>
      <w:rFonts w:ascii="Arial" w:eastAsia="Arial" w:hAnsi="Arial" w:cs="Arial"/>
      <w:color w:val="000000"/>
      <w:szCs w:val="24"/>
    </w:rPr>
  </w:style>
  <w:style w:type="paragraph" w:styleId="af">
    <w:name w:val="footer"/>
    <w:basedOn w:val="a"/>
    <w:link w:val="af0"/>
    <w:unhideWhenUsed/>
    <w:rsid w:val="003E75C3"/>
    <w:pPr>
      <w:tabs>
        <w:tab w:val="center" w:pos="4677"/>
        <w:tab w:val="right" w:pos="9355"/>
      </w:tabs>
    </w:pPr>
  </w:style>
  <w:style w:type="character" w:customStyle="1" w:styleId="af0">
    <w:name w:val="Нижний колонтитул Знак"/>
    <w:basedOn w:val="a1"/>
    <w:link w:val="af"/>
    <w:rsid w:val="003E75C3"/>
    <w:rPr>
      <w:rFonts w:ascii="Arial" w:eastAsia="Arial" w:hAnsi="Arial" w:cs="Arial"/>
      <w:color w:val="000000"/>
      <w:szCs w:val="24"/>
    </w:rPr>
  </w:style>
  <w:style w:type="character" w:customStyle="1" w:styleId="21">
    <w:name w:val="Источник и дата 2"/>
    <w:rsid w:val="00443C36"/>
    <w:rPr>
      <w:rFonts w:ascii="Times New Roman" w:hAnsi="Times New Roman"/>
      <w:sz w:val="28"/>
    </w:rPr>
  </w:style>
  <w:style w:type="paragraph" w:styleId="af1">
    <w:name w:val="Normal (Web)"/>
    <w:basedOn w:val="a"/>
    <w:uiPriority w:val="99"/>
    <w:unhideWhenUsed/>
    <w:rsid w:val="005915A0"/>
    <w:pPr>
      <w:spacing w:before="100" w:beforeAutospacing="1" w:after="100" w:afterAutospacing="1"/>
    </w:pPr>
    <w:rPr>
      <w:rFonts w:ascii="Times New Roman" w:eastAsia="Times New Roman" w:hAnsi="Times New Roman" w:cs="Times New Roman"/>
      <w:color w:val="auto"/>
      <w:sz w:val="24"/>
    </w:rPr>
  </w:style>
  <w:style w:type="character" w:styleId="af2">
    <w:name w:val="Emphasis"/>
    <w:basedOn w:val="a1"/>
    <w:uiPriority w:val="20"/>
    <w:qFormat/>
    <w:rsid w:val="005915A0"/>
    <w:rPr>
      <w:i/>
      <w:iCs/>
    </w:rPr>
  </w:style>
  <w:style w:type="paragraph" w:styleId="af3">
    <w:name w:val="annotation text"/>
    <w:basedOn w:val="a"/>
    <w:link w:val="af4"/>
    <w:uiPriority w:val="99"/>
    <w:unhideWhenUsed/>
    <w:rsid w:val="005915A0"/>
    <w:pPr>
      <w:spacing w:after="160"/>
    </w:pPr>
    <w:rPr>
      <w:rFonts w:asciiTheme="minorHAnsi" w:eastAsiaTheme="minorHAnsi" w:hAnsiTheme="minorHAnsi" w:cstheme="minorBidi"/>
      <w:color w:val="auto"/>
      <w:szCs w:val="20"/>
      <w:lang w:eastAsia="en-US"/>
    </w:rPr>
  </w:style>
  <w:style w:type="character" w:customStyle="1" w:styleId="af4">
    <w:name w:val="Текст примечания Знак"/>
    <w:basedOn w:val="a1"/>
    <w:link w:val="af3"/>
    <w:uiPriority w:val="99"/>
    <w:rsid w:val="005915A0"/>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Arial" w:eastAsia="Arial" w:hAnsi="Arial" w:cs="Arial"/>
      <w:color w:val="000000"/>
      <w:szCs w:val="24"/>
    </w:rPr>
  </w:style>
  <w:style w:type="paragraph" w:styleId="1">
    <w:name w:val="heading 1"/>
    <w:basedOn w:val="a"/>
    <w:next w:val="a"/>
    <w:qFormat/>
    <w:rsid w:val="00EF7B96"/>
    <w:pPr>
      <w:keepNext/>
      <w:pBdr>
        <w:top w:val="nil"/>
        <w:left w:val="nil"/>
        <w:bottom w:val="single" w:sz="12" w:space="0" w:color="767171"/>
        <w:right w:val="nil"/>
        <w:between w:val="single" w:sz="12" w:space="0" w:color="767171"/>
        <w:bar w:val="single" w:sz="12" w:color="767171"/>
      </w:pBdr>
      <w:spacing w:after="240"/>
      <w:outlineLvl w:val="0"/>
    </w:pPr>
    <w:rPr>
      <w:bCs/>
      <w:color w:val="767171"/>
      <w:kern w:val="32"/>
      <w:sz w:val="24"/>
      <w:szCs w:val="32"/>
      <w:shd w:val="clear" w:color="auto" w:fill="FFFFFF"/>
    </w:rPr>
  </w:style>
  <w:style w:type="paragraph" w:styleId="2">
    <w:name w:val="heading 2"/>
    <w:basedOn w:val="a0"/>
    <w:next w:val="a"/>
    <w:qFormat/>
    <w:rsid w:val="00EF7B96"/>
    <w:pPr>
      <w:keepNext/>
      <w:jc w:val="left"/>
    </w:pPr>
    <w:rPr>
      <w:bCs/>
      <w:iCs/>
      <w:szCs w:val="28"/>
    </w:rPr>
  </w:style>
  <w:style w:type="paragraph" w:styleId="3">
    <w:name w:val="heading 3"/>
    <w:basedOn w:val="a0"/>
    <w:next w:val="a"/>
    <w:qFormat/>
    <w:rsid w:val="00EF7B96"/>
    <w:pPr>
      <w:keepNext/>
      <w:jc w:val="left"/>
      <w:outlineLvl w:val="2"/>
    </w:pPr>
    <w:rPr>
      <w:bCs/>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TocStyle">
    <w:name w:val="TocStyle"/>
    <w:pPr>
      <w:spacing w:before="240" w:after="240"/>
    </w:pPr>
    <w:rPr>
      <w:rFonts w:ascii="Arial" w:eastAsia="Arial" w:hAnsi="Arial" w:cs="Arial"/>
      <w:color w:val="767171"/>
      <w:sz w:val="24"/>
      <w:shd w:val="clear" w:color="auto" w:fill="FFFFFF"/>
    </w:rPr>
  </w:style>
  <w:style w:type="paragraph" w:customStyle="1" w:styleId="TocFieldsStyle">
    <w:name w:val="TocFieldsStyle"/>
    <w:basedOn w:val="a"/>
    <w:pPr>
      <w:ind w:left="240"/>
    </w:pPr>
    <w:rPr>
      <w:b/>
      <w:i/>
      <w:sz w:val="18"/>
      <w:shd w:val="clear" w:color="auto" w:fill="FFFFFF"/>
    </w:rPr>
  </w:style>
  <w:style w:type="paragraph" w:customStyle="1" w:styleId="a0">
    <w:name w:val="Дайджест_ЗАГОЛОВОК"/>
    <w:basedOn w:val="a"/>
    <w:pPr>
      <w:jc w:val="both"/>
      <w:outlineLvl w:val="1"/>
    </w:pPr>
    <w:rPr>
      <w:sz w:val="24"/>
      <w:shd w:val="clear" w:color="auto" w:fill="FFFFFF"/>
    </w:rPr>
  </w:style>
  <w:style w:type="paragraph" w:customStyle="1" w:styleId="HeaderStyle">
    <w:name w:val="HeaderStyle"/>
    <w:basedOn w:val="a"/>
    <w:pPr>
      <w:jc w:val="center"/>
    </w:pPr>
    <w:rPr>
      <w:sz w:val="28"/>
      <w:shd w:val="clear" w:color="auto" w:fill="FFFFFF"/>
    </w:rPr>
  </w:style>
  <w:style w:type="paragraph" w:customStyle="1" w:styleId="RubricHeaderStyle">
    <w:name w:val="RubricHeaderStyle"/>
    <w:basedOn w:val="a"/>
    <w:pPr>
      <w:pBdr>
        <w:top w:val="single" w:sz="34" w:space="2" w:color="1B67E0"/>
        <w:left w:val="single" w:sz="34" w:space="2" w:color="1B67E0"/>
        <w:bottom w:val="single" w:sz="34" w:space="2" w:color="1B67E0"/>
        <w:right w:val="single" w:sz="34" w:space="2" w:color="1B67E0"/>
        <w:between w:val="single" w:sz="34" w:space="2" w:color="1B67E0"/>
        <w:bar w:val="single" w:sz="34" w:color="1B67E0"/>
      </w:pBdr>
      <w:shd w:val="clear" w:color="auto" w:fill="1B67E0"/>
      <w:jc w:val="center"/>
      <w:outlineLvl w:val="1"/>
    </w:pPr>
    <w:rPr>
      <w:color w:val="FFFFFF"/>
      <w:sz w:val="28"/>
      <w:shd w:val="clear" w:color="auto" w:fill="1B67E0"/>
    </w:rPr>
  </w:style>
  <w:style w:type="paragraph" w:customStyle="1" w:styleId="RubricSubHeaderStyle">
    <w:name w:val="RubricSubHeaderStyle"/>
    <w:basedOn w:val="a"/>
    <w:pPr>
      <w:pBdr>
        <w:top w:val="single" w:sz="34" w:space="2" w:color="AFD1F0"/>
        <w:left w:val="single" w:sz="34" w:space="2" w:color="AFD1F0"/>
        <w:bottom w:val="single" w:sz="34" w:space="2" w:color="AFD1F0"/>
        <w:right w:val="single" w:sz="34" w:space="2" w:color="AFD1F0"/>
        <w:between w:val="single" w:sz="34" w:space="2" w:color="AFD1F0"/>
        <w:bar w:val="single" w:sz="34" w:color="AFD1F0"/>
      </w:pBdr>
      <w:shd w:val="clear" w:color="auto" w:fill="AFD1F0"/>
      <w:outlineLvl w:val="2"/>
    </w:pPr>
    <w:rPr>
      <w:color w:val="FFFFFF"/>
      <w:sz w:val="24"/>
      <w:shd w:val="clear" w:color="auto" w:fill="AFD1F0"/>
    </w:rPr>
  </w:style>
  <w:style w:type="paragraph" w:customStyle="1" w:styleId="a4">
    <w:name w:val="дайджест"/>
    <w:basedOn w:val="a"/>
    <w:pPr>
      <w:jc w:val="both"/>
    </w:pPr>
    <w:rPr>
      <w:shd w:val="clear" w:color="auto" w:fill="FFFFFF"/>
    </w:rPr>
  </w:style>
  <w:style w:type="paragraph" w:styleId="10">
    <w:name w:val="toc 1"/>
    <w:basedOn w:val="a"/>
    <w:next w:val="a"/>
    <w:autoRedefine/>
    <w:rsid w:val="00805BCE"/>
    <w:pPr>
      <w:spacing w:before="120" w:after="120"/>
    </w:pPr>
  </w:style>
  <w:style w:type="paragraph" w:styleId="20">
    <w:name w:val="toc 2"/>
    <w:basedOn w:val="a"/>
    <w:next w:val="a"/>
    <w:autoRedefine/>
    <w:rsid w:val="00805BCE"/>
    <w:pPr>
      <w:ind w:left="240"/>
    </w:pPr>
  </w:style>
  <w:style w:type="paragraph" w:styleId="30">
    <w:name w:val="toc 3"/>
    <w:basedOn w:val="a"/>
    <w:next w:val="a"/>
    <w:autoRedefine/>
    <w:rsid w:val="00805BCE"/>
    <w:pPr>
      <w:spacing w:before="120" w:after="120"/>
      <w:ind w:left="240"/>
    </w:pPr>
  </w:style>
  <w:style w:type="paragraph" w:customStyle="1" w:styleId="ArtTabNormal">
    <w:name w:val="ArtTabNormal"/>
    <w:rPr>
      <w:rFonts w:ascii="Arial" w:eastAsia="Arial" w:hAnsi="Arial" w:cs="Arial"/>
      <w:sz w:val="16"/>
    </w:rPr>
  </w:style>
  <w:style w:type="paragraph" w:customStyle="1" w:styleId="ArtTabHeader">
    <w:name w:val="ArtTabHeader"/>
    <w:rPr>
      <w:rFonts w:ascii="Arial" w:eastAsia="Arial" w:hAnsi="Arial" w:cs="Arial"/>
      <w:b/>
      <w:sz w:val="16"/>
    </w:rPr>
  </w:style>
  <w:style w:type="paragraph" w:customStyle="1" w:styleId="TabHyperlink">
    <w:name w:val="TabHyperlink"/>
    <w:rPr>
      <w:rFonts w:ascii="Arial" w:eastAsia="Arial" w:hAnsi="Arial" w:cs="Arial"/>
      <w:color w:val="0000FF"/>
      <w:sz w:val="16"/>
      <w:u w:val="single"/>
    </w:rPr>
  </w:style>
  <w:style w:type="paragraph" w:customStyle="1" w:styleId="UserTabMsgStyle">
    <w:name w:val="UserTabMsgStyle"/>
    <w:rPr>
      <w:rFonts w:ascii="Arial" w:eastAsia="Arial" w:hAnsi="Arial" w:cs="Arial"/>
      <w:color w:val="595959"/>
      <w:sz w:val="14"/>
    </w:rPr>
  </w:style>
  <w:style w:type="paragraph" w:customStyle="1" w:styleId="a5">
    <w:name w:val="Дайджест_ТЕКСТ"/>
    <w:basedOn w:val="a"/>
    <w:pPr>
      <w:jc w:val="both"/>
    </w:pPr>
    <w:rPr>
      <w:shd w:val="clear" w:color="auto" w:fill="FFFFFF"/>
    </w:rPr>
  </w:style>
  <w:style w:type="paragraph" w:customStyle="1" w:styleId="a6">
    <w:name w:val="Дайджест_СМИ"/>
    <w:basedOn w:val="a"/>
    <w:rPr>
      <w:b/>
      <w:shd w:val="clear" w:color="auto" w:fill="FFFFFF"/>
    </w:rPr>
  </w:style>
  <w:style w:type="paragraph" w:customStyle="1" w:styleId="ExportHyperlink">
    <w:name w:val="Export_Hyperlink"/>
    <w:basedOn w:val="a"/>
    <w:pPr>
      <w:spacing w:before="200" w:after="100"/>
      <w:jc w:val="right"/>
    </w:pPr>
    <w:rPr>
      <w:color w:val="0000FF"/>
      <w:sz w:val="18"/>
      <w:shd w:val="clear" w:color="auto" w:fill="FFFFFF"/>
    </w:rPr>
  </w:style>
  <w:style w:type="paragraph" w:customStyle="1" w:styleId="Reprints">
    <w:name w:val="Reprints"/>
    <w:basedOn w:val="a"/>
    <w:rPr>
      <w:color w:val="0000FF"/>
      <w:sz w:val="18"/>
      <w:shd w:val="clear" w:color="auto" w:fill="FFFFFF"/>
    </w:rPr>
  </w:style>
  <w:style w:type="paragraph" w:customStyle="1" w:styleId="reprints0">
    <w:name w:val="reprints_дайджест"/>
    <w:basedOn w:val="a"/>
    <w:pPr>
      <w:spacing w:after="120"/>
      <w:jc w:val="right"/>
    </w:pPr>
    <w:rPr>
      <w:color w:val="595959"/>
      <w:shd w:val="clear" w:color="auto" w:fill="FFFFFF"/>
    </w:rPr>
  </w:style>
  <w:style w:type="paragraph" w:customStyle="1" w:styleId="WarningStyle">
    <w:name w:val="WarningStyle"/>
    <w:basedOn w:val="a"/>
    <w:pPr>
      <w:spacing w:before="120" w:after="240"/>
    </w:pPr>
    <w:rPr>
      <w:color w:val="595959"/>
      <w:shd w:val="clear" w:color="auto" w:fill="FFFFFF"/>
    </w:rPr>
  </w:style>
  <w:style w:type="paragraph" w:customStyle="1" w:styleId="UserMsgStyle">
    <w:name w:val="UserMsgStyle"/>
    <w:basedOn w:val="a"/>
    <w:rPr>
      <w:color w:val="595959"/>
      <w:sz w:val="16"/>
      <w:shd w:val="clear" w:color="auto" w:fill="FFFFFF"/>
    </w:rPr>
  </w:style>
  <w:style w:type="paragraph" w:customStyle="1" w:styleId="ReprintsHeader">
    <w:name w:val="Reprints_Header"/>
    <w:basedOn w:val="a"/>
    <w:rPr>
      <w:sz w:val="18"/>
      <w:shd w:val="clear" w:color="auto" w:fill="FFFFFF"/>
    </w:rPr>
  </w:style>
  <w:style w:type="paragraph" w:customStyle="1" w:styleId="a7">
    <w:name w:val="Полнотекст_ЗАГОЛОВОК"/>
    <w:basedOn w:val="a"/>
    <w:pPr>
      <w:jc w:val="both"/>
      <w:outlineLvl w:val="1"/>
    </w:pPr>
    <w:rPr>
      <w:sz w:val="24"/>
      <w:shd w:val="clear" w:color="auto" w:fill="FFFFFF"/>
    </w:rPr>
  </w:style>
  <w:style w:type="paragraph" w:customStyle="1" w:styleId="NormalExport">
    <w:name w:val="Normal_Export"/>
    <w:basedOn w:val="a"/>
    <w:pPr>
      <w:jc w:val="both"/>
    </w:pPr>
    <w:rPr>
      <w:shd w:val="clear" w:color="auto" w:fill="FFFFFF"/>
    </w:rPr>
  </w:style>
  <w:style w:type="paragraph" w:customStyle="1" w:styleId="a8">
    <w:name w:val="Полнотекст_СМИ"/>
    <w:basedOn w:val="a"/>
    <w:rPr>
      <w:b/>
      <w:shd w:val="clear" w:color="auto" w:fill="FFFFFF"/>
    </w:rPr>
  </w:style>
  <w:style w:type="paragraph" w:customStyle="1" w:styleId="a9">
    <w:name w:val="Автор"/>
    <w:basedOn w:val="a"/>
    <w:pPr>
      <w:jc w:val="both"/>
    </w:pPr>
    <w:rPr>
      <w:shd w:val="clear" w:color="auto" w:fill="FFFFFF"/>
    </w:rPr>
  </w:style>
  <w:style w:type="character" w:styleId="aa">
    <w:name w:val="Hyperlink"/>
    <w:basedOn w:val="a1"/>
    <w:rsid w:val="00EF7B96"/>
    <w:rPr>
      <w:color w:val="0000FF"/>
      <w:u w:val="single"/>
    </w:rPr>
  </w:style>
  <w:style w:type="paragraph" w:styleId="ab">
    <w:name w:val="Balloon Text"/>
    <w:basedOn w:val="a"/>
    <w:link w:val="ac"/>
    <w:rsid w:val="00314655"/>
    <w:rPr>
      <w:rFonts w:ascii="Tahoma" w:hAnsi="Tahoma" w:cs="Tahoma"/>
      <w:sz w:val="16"/>
      <w:szCs w:val="16"/>
    </w:rPr>
  </w:style>
  <w:style w:type="character" w:customStyle="1" w:styleId="ac">
    <w:name w:val="Текст выноски Знак"/>
    <w:basedOn w:val="a1"/>
    <w:link w:val="ab"/>
    <w:rsid w:val="00314655"/>
    <w:rPr>
      <w:rFonts w:ascii="Tahoma" w:eastAsia="Arial" w:hAnsi="Tahoma" w:cs="Tahoma"/>
      <w:color w:val="000000"/>
      <w:sz w:val="16"/>
      <w:szCs w:val="16"/>
    </w:rPr>
  </w:style>
  <w:style w:type="paragraph" w:styleId="ad">
    <w:name w:val="header"/>
    <w:basedOn w:val="a"/>
    <w:link w:val="ae"/>
    <w:unhideWhenUsed/>
    <w:rsid w:val="003E75C3"/>
    <w:pPr>
      <w:tabs>
        <w:tab w:val="center" w:pos="4677"/>
        <w:tab w:val="right" w:pos="9355"/>
      </w:tabs>
    </w:pPr>
  </w:style>
  <w:style w:type="character" w:customStyle="1" w:styleId="ae">
    <w:name w:val="Верхний колонтитул Знак"/>
    <w:basedOn w:val="a1"/>
    <w:link w:val="ad"/>
    <w:rsid w:val="003E75C3"/>
    <w:rPr>
      <w:rFonts w:ascii="Arial" w:eastAsia="Arial" w:hAnsi="Arial" w:cs="Arial"/>
      <w:color w:val="000000"/>
      <w:szCs w:val="24"/>
    </w:rPr>
  </w:style>
  <w:style w:type="paragraph" w:styleId="af">
    <w:name w:val="footer"/>
    <w:basedOn w:val="a"/>
    <w:link w:val="af0"/>
    <w:unhideWhenUsed/>
    <w:rsid w:val="003E75C3"/>
    <w:pPr>
      <w:tabs>
        <w:tab w:val="center" w:pos="4677"/>
        <w:tab w:val="right" w:pos="9355"/>
      </w:tabs>
    </w:pPr>
  </w:style>
  <w:style w:type="character" w:customStyle="1" w:styleId="af0">
    <w:name w:val="Нижний колонтитул Знак"/>
    <w:basedOn w:val="a1"/>
    <w:link w:val="af"/>
    <w:rsid w:val="003E75C3"/>
    <w:rPr>
      <w:rFonts w:ascii="Arial" w:eastAsia="Arial" w:hAnsi="Arial" w:cs="Arial"/>
      <w:color w:val="000000"/>
      <w:szCs w:val="24"/>
    </w:rPr>
  </w:style>
  <w:style w:type="character" w:customStyle="1" w:styleId="21">
    <w:name w:val="Источник и дата 2"/>
    <w:rsid w:val="00443C36"/>
    <w:rPr>
      <w:rFonts w:ascii="Times New Roman" w:hAnsi="Times New Roman"/>
      <w:sz w:val="28"/>
    </w:rPr>
  </w:style>
  <w:style w:type="paragraph" w:styleId="af1">
    <w:name w:val="Normal (Web)"/>
    <w:basedOn w:val="a"/>
    <w:uiPriority w:val="99"/>
    <w:unhideWhenUsed/>
    <w:rsid w:val="005915A0"/>
    <w:pPr>
      <w:spacing w:before="100" w:beforeAutospacing="1" w:after="100" w:afterAutospacing="1"/>
    </w:pPr>
    <w:rPr>
      <w:rFonts w:ascii="Times New Roman" w:eastAsia="Times New Roman" w:hAnsi="Times New Roman" w:cs="Times New Roman"/>
      <w:color w:val="auto"/>
      <w:sz w:val="24"/>
    </w:rPr>
  </w:style>
  <w:style w:type="character" w:styleId="af2">
    <w:name w:val="Emphasis"/>
    <w:basedOn w:val="a1"/>
    <w:uiPriority w:val="20"/>
    <w:qFormat/>
    <w:rsid w:val="005915A0"/>
    <w:rPr>
      <w:i/>
      <w:iCs/>
    </w:rPr>
  </w:style>
  <w:style w:type="paragraph" w:styleId="af3">
    <w:name w:val="annotation text"/>
    <w:basedOn w:val="a"/>
    <w:link w:val="af4"/>
    <w:uiPriority w:val="99"/>
    <w:unhideWhenUsed/>
    <w:rsid w:val="005915A0"/>
    <w:pPr>
      <w:spacing w:after="160"/>
    </w:pPr>
    <w:rPr>
      <w:rFonts w:asciiTheme="minorHAnsi" w:eastAsiaTheme="minorHAnsi" w:hAnsiTheme="minorHAnsi" w:cstheme="minorBidi"/>
      <w:color w:val="auto"/>
      <w:szCs w:val="20"/>
      <w:lang w:eastAsia="en-US"/>
    </w:rPr>
  </w:style>
  <w:style w:type="character" w:customStyle="1" w:styleId="af4">
    <w:name w:val="Текст примечания Знак"/>
    <w:basedOn w:val="a1"/>
    <w:link w:val="af3"/>
    <w:uiPriority w:val="99"/>
    <w:rsid w:val="005915A0"/>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emc.fas.gov.ru/press-tsentr/publikatsii/2213-andrej-tsyganov-ob-otvetstvennosti-gosudarstvennoj-vlasti-profilaktike-narushenij-i-formirovanii-kadrovogo-zadela" TargetMode="External"/><Relationship Id="rId13" Type="http://schemas.openxmlformats.org/officeDocument/2006/relationships/hyperlink" Target="http://volgograd.bezformata.ru/listnews/promezhutochnih-itogov-kontrolno-nadzornoj/64900277/"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volgograd.fas.gov.ru/news/1242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ygea.fas.gov.ru/news/11583" TargetMode="External"/><Relationship Id="rId5" Type="http://schemas.openxmlformats.org/officeDocument/2006/relationships/webSettings" Target="webSettings.xml"/><Relationship Id="rId15" Type="http://schemas.openxmlformats.org/officeDocument/2006/relationships/hyperlink" Target="http://salehard.bezformata.ru/listnews/upravleniya-rospotrebnadzora-po-yamalo/64942520/" TargetMode="External"/><Relationship Id="rId10" Type="http://schemas.openxmlformats.org/officeDocument/2006/relationships/hyperlink" Target="https://glasnarod.ru/vlast/156082-andrej-czyganov-ob-otvetstvennosti-gosudarstvennoj-vlasti-profilaktike-narushenij-i-formirovanii-kadrovogo-zadela" TargetMode="External"/><Relationship Id="rId4" Type="http://schemas.openxmlformats.org/officeDocument/2006/relationships/settings" Target="settings.xml"/><Relationship Id="rId9" Type="http://schemas.openxmlformats.org/officeDocument/2006/relationships/hyperlink" Target="http://www.regionfas.ru/4/142485" TargetMode="External"/><Relationship Id="rId14" Type="http://schemas.openxmlformats.org/officeDocument/2006/relationships/hyperlink" Target="http://bryansk.bezformata.ru/listnews/narusheniya-pri-provedenii-torgov/649287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3817</Words>
  <Characters>21761</Characters>
  <Application>Microsoft Office Word</Application>
  <DocSecurity>0</DocSecurity>
  <Lines>181</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Medialogia</Company>
  <LinksUpToDate>false</LinksUpToDate>
  <CharactersWithSpaces>25527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Medialogia Report</dc:subject>
  <dc:creator>Medialogia</dc:creator>
  <cp:keywords>Medialogia</cp:keywords>
  <cp:lastModifiedBy>Григорьев Илья Николаевич</cp:lastModifiedBy>
  <cp:revision>2</cp:revision>
  <dcterms:created xsi:type="dcterms:W3CDTF">2018-02-20T08:22:00Z</dcterms:created>
  <dcterms:modified xsi:type="dcterms:W3CDTF">2018-02-20T08:22:00Z</dcterms:modified>
  <cp:category>Document Generator</cp:category>
</cp:coreProperties>
</file>